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B53" w:rsidRDefault="00F72B53">
      <w:pPr>
        <w:spacing w:before="9" w:after="0" w:line="150" w:lineRule="exact"/>
        <w:rPr>
          <w:sz w:val="15"/>
          <w:szCs w:val="15"/>
          <w:lang w:val="ru-RU"/>
        </w:rPr>
      </w:pPr>
    </w:p>
    <w:p w:rsidR="005A6987" w:rsidRPr="005A6987" w:rsidRDefault="005A6987" w:rsidP="005A6987">
      <w:pPr>
        <w:autoSpaceDE w:val="0"/>
        <w:autoSpaceDN w:val="0"/>
        <w:adjustRightInd w:val="0"/>
        <w:jc w:val="center"/>
        <w:rPr>
          <w:b/>
          <w:sz w:val="26"/>
          <w:szCs w:val="26"/>
          <w:lang w:val="ru-RU"/>
        </w:rPr>
      </w:pPr>
      <w:r w:rsidRPr="005A6987">
        <w:rPr>
          <w:b/>
          <w:sz w:val="26"/>
          <w:szCs w:val="26"/>
          <w:lang w:val="ru-RU"/>
        </w:rPr>
        <w:t>Правила землепользования и</w:t>
      </w:r>
      <w:r w:rsidRPr="005A6987">
        <w:rPr>
          <w:b/>
          <w:sz w:val="26"/>
          <w:szCs w:val="26"/>
          <w:lang w:val="ru-RU"/>
        </w:rPr>
        <w:br/>
        <w:t>застройки муниципального образования «</w:t>
      </w:r>
      <w:proofErr w:type="spellStart"/>
      <w:r w:rsidRPr="005A6987">
        <w:rPr>
          <w:b/>
          <w:sz w:val="26"/>
          <w:szCs w:val="26"/>
          <w:lang w:val="ru-RU"/>
        </w:rPr>
        <w:t>Удугучинское</w:t>
      </w:r>
      <w:proofErr w:type="spellEnd"/>
      <w:r w:rsidRPr="005A6987">
        <w:rPr>
          <w:b/>
          <w:sz w:val="26"/>
          <w:szCs w:val="26"/>
          <w:lang w:val="ru-RU"/>
        </w:rPr>
        <w:t xml:space="preserve">», </w:t>
      </w:r>
      <w:r w:rsidRPr="005A6987">
        <w:rPr>
          <w:b/>
          <w:sz w:val="26"/>
          <w:szCs w:val="26"/>
          <w:lang w:val="ru-RU"/>
        </w:rPr>
        <w:br/>
        <w:t xml:space="preserve">утвержденные решением Совета депутатов муниципального </w:t>
      </w:r>
      <w:r w:rsidRPr="005A6987">
        <w:rPr>
          <w:b/>
          <w:sz w:val="26"/>
          <w:szCs w:val="26"/>
          <w:lang w:val="ru-RU"/>
        </w:rPr>
        <w:br/>
        <w:t>образования «</w:t>
      </w:r>
      <w:proofErr w:type="spellStart"/>
      <w:r w:rsidRPr="005A6987">
        <w:rPr>
          <w:b/>
          <w:sz w:val="26"/>
          <w:szCs w:val="26"/>
          <w:lang w:val="ru-RU"/>
        </w:rPr>
        <w:t>Удугучинское</w:t>
      </w:r>
      <w:proofErr w:type="spellEnd"/>
      <w:r w:rsidRPr="005A6987">
        <w:rPr>
          <w:b/>
          <w:sz w:val="26"/>
          <w:szCs w:val="26"/>
          <w:lang w:val="ru-RU"/>
        </w:rPr>
        <w:t xml:space="preserve">» </w:t>
      </w:r>
      <w:proofErr w:type="spellStart"/>
      <w:r w:rsidRPr="005A6987">
        <w:rPr>
          <w:b/>
          <w:sz w:val="26"/>
          <w:szCs w:val="26"/>
          <w:lang w:val="ru-RU"/>
        </w:rPr>
        <w:t>Увинского</w:t>
      </w:r>
      <w:proofErr w:type="spellEnd"/>
      <w:r w:rsidRPr="005A6987">
        <w:rPr>
          <w:b/>
          <w:sz w:val="26"/>
          <w:szCs w:val="26"/>
          <w:lang w:val="ru-RU"/>
        </w:rPr>
        <w:t xml:space="preserve"> района Удмуртской </w:t>
      </w:r>
      <w:r w:rsidRPr="005A6987">
        <w:rPr>
          <w:b/>
          <w:sz w:val="26"/>
          <w:szCs w:val="26"/>
          <w:lang w:val="ru-RU"/>
        </w:rPr>
        <w:br/>
        <w:t>Республики от 30 июля 2012 года № 11 «Об утверждении</w:t>
      </w:r>
      <w:r w:rsidRPr="005A6987">
        <w:rPr>
          <w:b/>
          <w:sz w:val="26"/>
          <w:szCs w:val="26"/>
          <w:lang w:val="ru-RU"/>
        </w:rPr>
        <w:br/>
        <w:t>правил землепользования и застройки муниципального</w:t>
      </w:r>
      <w:r w:rsidRPr="005A6987">
        <w:rPr>
          <w:b/>
          <w:sz w:val="26"/>
          <w:szCs w:val="26"/>
          <w:lang w:val="ru-RU"/>
        </w:rPr>
        <w:br/>
        <w:t>образования «</w:t>
      </w:r>
      <w:proofErr w:type="spellStart"/>
      <w:r w:rsidRPr="005A6987">
        <w:rPr>
          <w:b/>
          <w:sz w:val="26"/>
          <w:szCs w:val="26"/>
          <w:lang w:val="ru-RU"/>
        </w:rPr>
        <w:t>Удугучинское</w:t>
      </w:r>
      <w:proofErr w:type="spellEnd"/>
      <w:r w:rsidRPr="005A6987">
        <w:rPr>
          <w:b/>
          <w:sz w:val="26"/>
          <w:szCs w:val="26"/>
          <w:lang w:val="ru-RU"/>
        </w:rPr>
        <w:t>»</w:t>
      </w:r>
    </w:p>
    <w:p w:rsidR="005A6987" w:rsidRPr="005A6987" w:rsidRDefault="005A6987" w:rsidP="005A6987">
      <w:pPr>
        <w:autoSpaceDE w:val="0"/>
        <w:autoSpaceDN w:val="0"/>
        <w:adjustRightInd w:val="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(в</w:t>
      </w:r>
      <w:r w:rsidRPr="005A6987">
        <w:rPr>
          <w:b/>
          <w:sz w:val="26"/>
          <w:szCs w:val="26"/>
          <w:lang w:val="ru-RU"/>
        </w:rPr>
        <w:t xml:space="preserve"> редакции распоряжения Правительства УР от 09.12.2020 № 1536-р</w:t>
      </w:r>
      <w:r>
        <w:rPr>
          <w:b/>
          <w:sz w:val="26"/>
          <w:szCs w:val="26"/>
          <w:lang w:val="ru-RU"/>
        </w:rPr>
        <w:t>)</w:t>
      </w:r>
    </w:p>
    <w:p w:rsidR="005A6987" w:rsidRPr="005A6987" w:rsidRDefault="005A6987">
      <w:pPr>
        <w:spacing w:before="9" w:after="0" w:line="150" w:lineRule="exact"/>
        <w:rPr>
          <w:sz w:val="15"/>
          <w:szCs w:val="15"/>
          <w:lang w:val="ru-RU"/>
        </w:rPr>
      </w:pPr>
    </w:p>
    <w:p w:rsidR="00F72B53" w:rsidRPr="00C90EC3" w:rsidRDefault="00C90EC3">
      <w:pPr>
        <w:spacing w:after="0" w:line="240" w:lineRule="auto"/>
        <w:ind w:left="3604" w:right="436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СОД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АНИЕ</w:t>
      </w:r>
    </w:p>
    <w:p w:rsidR="00F72B53" w:rsidRPr="00C90EC3" w:rsidRDefault="00C90EC3">
      <w:pPr>
        <w:spacing w:after="0" w:line="271" w:lineRule="exact"/>
        <w:ind w:left="16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............................................................................................................................................4</w:t>
      </w: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tabs>
          <w:tab w:val="left" w:pos="1000"/>
          <w:tab w:val="left" w:pos="1320"/>
          <w:tab w:val="left" w:pos="2600"/>
          <w:tab w:val="left" w:pos="4320"/>
          <w:tab w:val="left" w:pos="5920"/>
          <w:tab w:val="left" w:pos="6620"/>
          <w:tab w:val="left" w:pos="6960"/>
          <w:tab w:val="left" w:pos="8080"/>
          <w:tab w:val="left" w:pos="8260"/>
          <w:tab w:val="left" w:pos="8720"/>
        </w:tabs>
        <w:spacing w:after="0" w:line="240" w:lineRule="auto"/>
        <w:ind w:left="102" w:right="325" w:firstLine="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1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«П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ул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е  </w:t>
      </w:r>
      <w:r w:rsidRPr="00C90EC3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ользова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з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ове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зо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м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ип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об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» </w:t>
      </w:r>
      <w:proofErr w:type="spellStart"/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proofErr w:type="spellEnd"/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 1.  О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же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1.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-4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..........................................6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2.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.............10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3.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............11</w:t>
      </w:r>
    </w:p>
    <w:p w:rsidR="00F72B53" w:rsidRPr="00C90EC3" w:rsidRDefault="00C90EC3">
      <w:pPr>
        <w:spacing w:after="0" w:line="240" w:lineRule="auto"/>
        <w:ind w:left="162" w:right="752" w:hanging="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4.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.....................................12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5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...................................................................................................................12</w:t>
      </w:r>
    </w:p>
    <w:p w:rsidR="00F72B53" w:rsidRPr="00C90EC3" w:rsidRDefault="00C90EC3">
      <w:pPr>
        <w:spacing w:after="0" w:line="240" w:lineRule="auto"/>
        <w:ind w:left="102" w:right="4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6.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в 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...........................................................................................................................................13</w:t>
      </w:r>
    </w:p>
    <w:p w:rsidR="00F72B53" w:rsidRPr="00C90EC3" w:rsidRDefault="00C90EC3">
      <w:pPr>
        <w:spacing w:after="0" w:line="240" w:lineRule="auto"/>
        <w:ind w:left="102" w:right="4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7.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pacing w:val="-2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............................................................................14</w:t>
      </w: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 2. Пла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8.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..............................................................14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9.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..............................................15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10.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.......................................................17</w:t>
      </w:r>
    </w:p>
    <w:p w:rsidR="00F72B53" w:rsidRPr="00C90EC3" w:rsidRDefault="00C90EC3">
      <w:pPr>
        <w:spacing w:after="0" w:line="240" w:lineRule="auto"/>
        <w:ind w:left="102" w:right="4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11.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.................................................................................18</w:t>
      </w: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 3. Публ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61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12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 Порядок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обр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proofErr w:type="spellEnd"/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.....................................................................................................18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13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ды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-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............................................................................................................22</w:t>
      </w:r>
    </w:p>
    <w:p w:rsidR="00F72B53" w:rsidRPr="00C90EC3" w:rsidRDefault="00C90EC3">
      <w:pPr>
        <w:spacing w:after="0" w:line="240" w:lineRule="auto"/>
        <w:ind w:left="102" w:right="4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14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 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(м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-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............................................................................................................23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15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 Порядок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а-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proofErr w:type="spellEnd"/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........................23</w:t>
      </w:r>
    </w:p>
    <w:p w:rsidR="00F72B53" w:rsidRPr="00C90EC3" w:rsidRDefault="00C90EC3">
      <w:pPr>
        <w:spacing w:after="0" w:line="240" w:lineRule="auto"/>
        <w:ind w:left="102" w:right="4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16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 Порядок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-3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....................................................................................................................................24</w:t>
      </w:r>
    </w:p>
    <w:p w:rsidR="00F72B53" w:rsidRPr="00C90EC3" w:rsidRDefault="00C90EC3">
      <w:pPr>
        <w:spacing w:after="0" w:line="240" w:lineRule="auto"/>
        <w:ind w:left="102" w:right="4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17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 Порядок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.25</w:t>
      </w: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102" w:right="1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 4. По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д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ре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во. 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 ввод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ъе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 в э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луа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ю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18.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........................................................................27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19.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........................................................................30</w:t>
      </w:r>
    </w:p>
    <w:p w:rsidR="00F72B53" w:rsidRPr="00C90EC3" w:rsidRDefault="00F72B53">
      <w:pPr>
        <w:spacing w:after="0"/>
        <w:rPr>
          <w:lang w:val="ru-RU"/>
        </w:rPr>
        <w:sectPr w:rsidR="00F72B53" w:rsidRPr="00C90EC3">
          <w:headerReference w:type="default" r:id="rId9"/>
          <w:type w:val="continuous"/>
          <w:pgSz w:w="11920" w:h="16840"/>
          <w:pgMar w:top="960" w:right="460" w:bottom="280" w:left="1600" w:header="731" w:footer="720" w:gutter="0"/>
          <w:pgNumType w:start="2"/>
          <w:cols w:space="720"/>
        </w:sect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before="1" w:after="0" w:line="200" w:lineRule="exact"/>
        <w:rPr>
          <w:sz w:val="20"/>
          <w:szCs w:val="20"/>
          <w:lang w:val="ru-RU"/>
        </w:rPr>
      </w:pPr>
    </w:p>
    <w:p w:rsidR="00F72B53" w:rsidRPr="00C90EC3" w:rsidRDefault="00C90EC3">
      <w:pPr>
        <w:tabs>
          <w:tab w:val="left" w:pos="1100"/>
          <w:tab w:val="left" w:pos="1620"/>
          <w:tab w:val="left" w:pos="2280"/>
          <w:tab w:val="left" w:pos="2640"/>
          <w:tab w:val="left" w:pos="3420"/>
          <w:tab w:val="left" w:pos="4780"/>
          <w:tab w:val="left" w:pos="4860"/>
          <w:tab w:val="left" w:pos="6000"/>
          <w:tab w:val="left" w:pos="6460"/>
          <w:tab w:val="left" w:pos="6940"/>
          <w:tab w:val="left" w:pos="7460"/>
          <w:tab w:val="left" w:pos="7800"/>
          <w:tab w:val="left" w:pos="8720"/>
          <w:tab w:val="left" w:pos="8880"/>
        </w:tabs>
        <w:spacing w:before="29" w:after="0" w:line="240" w:lineRule="auto"/>
        <w:ind w:left="102" w:right="4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20.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во,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огда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выд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.........................................................................................................30</w:t>
      </w:r>
    </w:p>
    <w:p w:rsidR="00F72B53" w:rsidRPr="005A6987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21.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ввод 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3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32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22.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...............................................................................................32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23.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lang w:val="ru-RU"/>
        </w:rPr>
        <w:t>ос</w:t>
      </w:r>
      <w:r w:rsidRPr="00C90EC3">
        <w:rPr>
          <w:rFonts w:ascii="Times New Roman" w:eastAsia="Times New Roman" w:hAnsi="Times New Roman" w:cs="Times New Roman"/>
          <w:spacing w:val="-2"/>
          <w:lang w:val="ru-RU"/>
        </w:rPr>
        <w:t>у</w:t>
      </w:r>
      <w:r w:rsidRPr="00C90EC3">
        <w:rPr>
          <w:rFonts w:ascii="Times New Roman" w:eastAsia="Times New Roman" w:hAnsi="Times New Roman" w:cs="Times New Roman"/>
          <w:lang w:val="ru-RU"/>
        </w:rPr>
        <w:t>дарст</w:t>
      </w:r>
      <w:r w:rsidRPr="00C90EC3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C90EC3">
        <w:rPr>
          <w:rFonts w:ascii="Times New Roman" w:eastAsia="Times New Roman" w:hAnsi="Times New Roman" w:cs="Times New Roman"/>
          <w:lang w:val="ru-RU"/>
        </w:rPr>
        <w:t>нный строите</w:t>
      </w:r>
      <w:r w:rsidRPr="00C90EC3">
        <w:rPr>
          <w:rFonts w:ascii="Times New Roman" w:eastAsia="Times New Roman" w:hAnsi="Times New Roman" w:cs="Times New Roman"/>
          <w:spacing w:val="-2"/>
          <w:lang w:val="ru-RU"/>
        </w:rPr>
        <w:t>л</w:t>
      </w:r>
      <w:r w:rsidRPr="00C90EC3">
        <w:rPr>
          <w:rFonts w:ascii="Times New Roman" w:eastAsia="Times New Roman" w:hAnsi="Times New Roman" w:cs="Times New Roman"/>
          <w:lang w:val="ru-RU"/>
        </w:rPr>
        <w:t>ьный на</w:t>
      </w:r>
      <w:r w:rsidRPr="00C90EC3">
        <w:rPr>
          <w:rFonts w:ascii="Times New Roman" w:eastAsia="Times New Roman" w:hAnsi="Times New Roman" w:cs="Times New Roman"/>
          <w:spacing w:val="-1"/>
          <w:lang w:val="ru-RU"/>
        </w:rPr>
        <w:t>дз</w:t>
      </w:r>
      <w:r w:rsidRPr="00C90EC3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C90EC3">
        <w:rPr>
          <w:rFonts w:ascii="Times New Roman" w:eastAsia="Times New Roman" w:hAnsi="Times New Roman" w:cs="Times New Roman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40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..........................................................................33</w:t>
      </w: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 11 «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 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ы»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3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5.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цип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 об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 «</w:t>
      </w:r>
      <w:proofErr w:type="spellStart"/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» </w:t>
      </w:r>
      <w:proofErr w:type="spellStart"/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proofErr w:type="spellEnd"/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ики. Гр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рег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 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ние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24.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Порядок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..........................................................35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25.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....................................................................35</w:t>
      </w:r>
    </w:p>
    <w:p w:rsidR="00F72B53" w:rsidRPr="00C90EC3" w:rsidRDefault="00C90EC3">
      <w:pPr>
        <w:spacing w:after="0" w:line="240" w:lineRule="auto"/>
        <w:ind w:left="102" w:right="4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26.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выд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.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......................................................................................................................................38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27.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Порядок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...........................................39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28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.................................................................................40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29.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3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......................................................................................................48</w:t>
      </w:r>
    </w:p>
    <w:p w:rsidR="00F72B53" w:rsidRPr="00C90EC3" w:rsidRDefault="00C90EC3">
      <w:pPr>
        <w:spacing w:after="0" w:line="240" w:lineRule="auto"/>
        <w:ind w:left="102" w:right="4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30.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ким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ям</w:t>
      </w:r>
      <w:r w:rsidRPr="00C90EC3">
        <w:rPr>
          <w:rFonts w:ascii="Times New Roman" w:eastAsia="Times New Roman" w:hAnsi="Times New Roman" w:cs="Times New Roman"/>
          <w:spacing w:val="-3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............................................................................................................................................49</w:t>
      </w: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 6. За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юч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же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ния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31.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Порядок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несе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..............50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32.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л...................................................51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33.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3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.......................................................................51</w:t>
      </w:r>
    </w:p>
    <w:p w:rsidR="00F72B53" w:rsidRPr="00C90EC3" w:rsidRDefault="00F72B53">
      <w:pPr>
        <w:spacing w:after="0"/>
        <w:rPr>
          <w:lang w:val="ru-RU"/>
        </w:rPr>
        <w:sectPr w:rsidR="00F72B53" w:rsidRPr="00C90EC3">
          <w:pgSz w:w="11920" w:h="16840"/>
          <w:pgMar w:top="960" w:right="460" w:bottom="280" w:left="1600" w:header="731" w:footer="0" w:gutter="0"/>
          <w:cols w:space="720"/>
        </w:sectPr>
      </w:pPr>
    </w:p>
    <w:p w:rsidR="00F72B53" w:rsidRPr="00C90EC3" w:rsidRDefault="00F72B53">
      <w:pPr>
        <w:spacing w:before="9" w:after="0" w:line="150" w:lineRule="exact"/>
        <w:rPr>
          <w:sz w:val="15"/>
          <w:szCs w:val="15"/>
          <w:lang w:val="ru-RU"/>
        </w:rPr>
      </w:pPr>
    </w:p>
    <w:p w:rsidR="00F72B53" w:rsidRPr="00C90EC3" w:rsidRDefault="00C90EC3">
      <w:pPr>
        <w:spacing w:after="0" w:line="240" w:lineRule="auto"/>
        <w:ind w:left="2964" w:right="295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ПОЯСНИ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ЬНАЯ ЗАПИС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</w:p>
    <w:p w:rsidR="00F72B53" w:rsidRPr="00C90EC3" w:rsidRDefault="00C90EC3">
      <w:pPr>
        <w:spacing w:before="1" w:after="0" w:line="240" w:lineRule="auto"/>
        <w:ind w:left="4150" w:right="413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ние</w:t>
      </w:r>
    </w:p>
    <w:p w:rsidR="00F72B53" w:rsidRPr="00C90EC3" w:rsidRDefault="00F72B53">
      <w:pPr>
        <w:spacing w:before="12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 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ния</w:t>
      </w:r>
    </w:p>
    <w:p w:rsidR="00F72B53" w:rsidRPr="00C90EC3" w:rsidRDefault="00C90EC3">
      <w:pPr>
        <w:spacing w:after="0" w:line="240" w:lineRule="auto"/>
        <w:ind w:left="102" w:right="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инск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proofErr w:type="spellEnd"/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явля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ся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вовым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 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Ф,</w:t>
      </w:r>
      <w:r w:rsidRPr="00C90EC3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ип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в</w:t>
      </w:r>
      <w:r w:rsidRPr="00C90EC3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вовы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Ф,</w:t>
      </w:r>
      <w:r w:rsidRPr="00C90EC3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</w:p>
    <w:p w:rsidR="00F72B53" w:rsidRPr="00C90EC3" w:rsidRDefault="00C90EC3">
      <w:pPr>
        <w:spacing w:after="0" w:line="240" w:lineRule="auto"/>
        <w:ind w:left="102" w:right="23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spellEnd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ове 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proofErr w:type="spellEnd"/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вы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ОАО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енз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о-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тие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».</w:t>
      </w:r>
    </w:p>
    <w:p w:rsidR="00F72B53" w:rsidRPr="00C90EC3" w:rsidRDefault="00C90EC3">
      <w:pPr>
        <w:spacing w:before="5" w:after="0" w:line="274" w:lineRule="exact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явля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spellEnd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264 от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0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1.11.2010 г.)</w:t>
      </w:r>
    </w:p>
    <w:p w:rsidR="00F72B53" w:rsidRPr="00C90EC3" w:rsidRDefault="00C90EC3">
      <w:pPr>
        <w:tabs>
          <w:tab w:val="left" w:pos="1880"/>
          <w:tab w:val="left" w:pos="4140"/>
          <w:tab w:val="left" w:pos="4660"/>
          <w:tab w:val="left" w:pos="6080"/>
          <w:tab w:val="left" w:pos="8180"/>
        </w:tabs>
        <w:spacing w:after="0" w:line="273" w:lineRule="exact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F72B53" w:rsidRPr="00C90EC3" w:rsidRDefault="00C90EC3">
      <w:pPr>
        <w:spacing w:after="0" w:line="240" w:lineRule="auto"/>
        <w:ind w:left="102" w:right="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 </w:t>
      </w:r>
      <w:r w:rsidRPr="00C90EC3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Ув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C90EC3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C90EC3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 </w:t>
      </w:r>
      <w:r w:rsidRPr="00C90EC3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C90EC3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C90EC3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C90EC3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30</w:t>
      </w:r>
    </w:p>
    <w:p w:rsidR="00F72B53" w:rsidRPr="00C90EC3" w:rsidRDefault="00C90EC3">
      <w:pPr>
        <w:spacing w:after="0" w:line="240" w:lineRule="auto"/>
        <w:ind w:left="102" w:right="42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C90EC3" w:rsidRDefault="00C90EC3">
      <w:pPr>
        <w:spacing w:after="0" w:line="240" w:lineRule="auto"/>
        <w:ind w:left="102" w:right="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вого</w:t>
      </w:r>
      <w:r w:rsidRPr="00C90EC3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ния</w:t>
      </w:r>
    </w:p>
    <w:p w:rsidR="00F72B53" w:rsidRPr="00C90EC3" w:rsidRDefault="00C90EC3">
      <w:pPr>
        <w:spacing w:after="0" w:line="240" w:lineRule="auto"/>
        <w:ind w:left="102" w:right="42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ды;</w:t>
      </w:r>
    </w:p>
    <w:p w:rsidR="00F72B53" w:rsidRPr="00C90EC3" w:rsidRDefault="00C90EC3">
      <w:pPr>
        <w:spacing w:after="0" w:line="240" w:lineRule="auto"/>
        <w:ind w:left="102" w:right="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  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 </w:t>
      </w:r>
      <w:r w:rsidRPr="00C90EC3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 </w:t>
      </w:r>
      <w:r w:rsidRPr="00C90EC3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  </w:t>
      </w:r>
      <w:r w:rsidRPr="00C90EC3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 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 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  </w:t>
      </w:r>
      <w:r w:rsidRPr="00C90EC3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F72B53" w:rsidRPr="00C90EC3" w:rsidRDefault="00C90EC3">
      <w:pPr>
        <w:spacing w:after="0" w:line="240" w:lineRule="auto"/>
        <w:ind w:left="102" w:right="76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ле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ния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выбора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эфф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C90EC3" w:rsidRDefault="00C90EC3">
      <w:pPr>
        <w:spacing w:after="0" w:line="240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".</w:t>
      </w:r>
    </w:p>
    <w:p w:rsidR="00F72B53" w:rsidRPr="00C90EC3" w:rsidRDefault="00C90EC3">
      <w:pPr>
        <w:spacing w:after="0" w:line="240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 </w:t>
      </w:r>
      <w:r w:rsidRPr="00C90EC3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и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на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",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фор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вовых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ядок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7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ти;</w:t>
      </w:r>
    </w:p>
    <w:p w:rsidR="00F72B53" w:rsidRPr="00C90EC3" w:rsidRDefault="00C90EC3">
      <w:pPr>
        <w:spacing w:after="0" w:line="240" w:lineRule="auto"/>
        <w:ind w:left="102" w:right="47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орядок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роля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ти;</w:t>
      </w:r>
    </w:p>
    <w:p w:rsidR="00F72B53" w:rsidRPr="00C90EC3" w:rsidRDefault="00C90EC3">
      <w:pPr>
        <w:spacing w:after="0" w:line="240" w:lineRule="auto"/>
        <w:ind w:left="102" w:right="47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орядок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r w:rsidRPr="00C90EC3"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90EC3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F72B53">
      <w:pPr>
        <w:spacing w:after="0"/>
        <w:jc w:val="both"/>
        <w:rPr>
          <w:lang w:val="ru-RU"/>
        </w:rPr>
        <w:sectPr w:rsidR="00F72B53" w:rsidRPr="00C90EC3">
          <w:pgSz w:w="11920" w:h="16840"/>
          <w:pgMar w:top="960" w:right="740" w:bottom="280" w:left="1600" w:header="731" w:footer="0" w:gutter="0"/>
          <w:cols w:space="720"/>
        </w:sectPr>
      </w:pPr>
    </w:p>
    <w:p w:rsidR="00F72B53" w:rsidRPr="00C90EC3" w:rsidRDefault="00F72B53">
      <w:pPr>
        <w:spacing w:before="9" w:after="0" w:line="120" w:lineRule="exact"/>
        <w:rPr>
          <w:sz w:val="12"/>
          <w:szCs w:val="12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C90EC3">
      <w:pPr>
        <w:spacing w:before="13" w:after="0" w:line="240" w:lineRule="auto"/>
        <w:ind w:left="3884" w:right="3417"/>
        <w:jc w:val="center"/>
        <w:rPr>
          <w:rFonts w:ascii="Times New Roman" w:eastAsia="Times New Roman" w:hAnsi="Times New Roman" w:cs="Times New Roman"/>
          <w:sz w:val="36"/>
          <w:szCs w:val="36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ТЬ 1</w:t>
      </w:r>
    </w:p>
    <w:p w:rsidR="00F72B53" w:rsidRPr="00C90EC3" w:rsidRDefault="00F72B53">
      <w:pPr>
        <w:spacing w:before="2" w:after="0" w:line="150" w:lineRule="exact"/>
        <w:rPr>
          <w:sz w:val="15"/>
          <w:szCs w:val="15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C90EC3">
      <w:pPr>
        <w:spacing w:after="0" w:line="240" w:lineRule="auto"/>
        <w:ind w:left="532" w:right="60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«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ря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-14"/>
          <w:sz w:val="32"/>
          <w:szCs w:val="32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ули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ани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-22"/>
          <w:sz w:val="32"/>
          <w:szCs w:val="32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з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мл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пол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з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-28"/>
          <w:sz w:val="32"/>
          <w:szCs w:val="32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>за</w:t>
      </w:r>
      <w:r w:rsidRPr="00C90EC3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-1"/>
          <w:w w:val="99"/>
          <w:sz w:val="32"/>
          <w:szCs w:val="32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 xml:space="preserve">ойки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но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ве</w:t>
      </w:r>
      <w:r w:rsidRPr="00C90EC3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но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29"/>
          <w:sz w:val="32"/>
          <w:szCs w:val="32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з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они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ани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-20"/>
          <w:sz w:val="32"/>
          <w:szCs w:val="32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3"/>
          <w:w w:val="99"/>
          <w:sz w:val="32"/>
          <w:szCs w:val="32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ru-RU"/>
        </w:rPr>
        <w:t>ер</w:t>
      </w:r>
      <w:r w:rsidRPr="00C90EC3">
        <w:rPr>
          <w:rFonts w:ascii="Times New Roman" w:eastAsia="Times New Roman" w:hAnsi="Times New Roman" w:cs="Times New Roman"/>
          <w:b/>
          <w:bCs/>
          <w:spacing w:val="3"/>
          <w:w w:val="99"/>
          <w:sz w:val="32"/>
          <w:szCs w:val="32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3"/>
          <w:w w:val="99"/>
          <w:sz w:val="32"/>
          <w:szCs w:val="32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 xml:space="preserve">ии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муници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ал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но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25"/>
          <w:sz w:val="32"/>
          <w:szCs w:val="32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з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ани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-19"/>
          <w:sz w:val="32"/>
          <w:szCs w:val="32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w w:val="99"/>
          <w:sz w:val="32"/>
          <w:szCs w:val="32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w w:val="99"/>
          <w:sz w:val="32"/>
          <w:szCs w:val="32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w w:val="99"/>
          <w:sz w:val="32"/>
          <w:szCs w:val="32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>ко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w w:val="99"/>
          <w:sz w:val="32"/>
          <w:szCs w:val="32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>»</w:t>
      </w:r>
      <w:r w:rsidRPr="00C90EC3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ru-RU"/>
        </w:rPr>
        <w:t>»</w:t>
      </w:r>
    </w:p>
    <w:p w:rsidR="00F72B53" w:rsidRPr="00C90EC3" w:rsidRDefault="00F72B53">
      <w:pPr>
        <w:spacing w:after="0"/>
        <w:jc w:val="center"/>
        <w:rPr>
          <w:lang w:val="ru-RU"/>
        </w:rPr>
        <w:sectPr w:rsidR="00F72B53" w:rsidRPr="00C90EC3">
          <w:pgSz w:w="11920" w:h="16840"/>
          <w:pgMar w:top="960" w:right="1280" w:bottom="280" w:left="1680" w:header="731" w:footer="0" w:gutter="0"/>
          <w:cols w:space="720"/>
        </w:sectPr>
      </w:pPr>
    </w:p>
    <w:p w:rsidR="00F72B53" w:rsidRPr="00C90EC3" w:rsidRDefault="00F72B53">
      <w:pPr>
        <w:spacing w:before="9" w:after="0" w:line="150" w:lineRule="exact"/>
        <w:rPr>
          <w:sz w:val="15"/>
          <w:szCs w:val="15"/>
          <w:lang w:val="ru-RU"/>
        </w:rPr>
      </w:pPr>
    </w:p>
    <w:p w:rsidR="00F72B53" w:rsidRPr="00C90EC3" w:rsidRDefault="00C90EC3">
      <w:pPr>
        <w:spacing w:after="0" w:line="240" w:lineRule="auto"/>
        <w:ind w:left="3256" w:right="324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 1. О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же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ния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8" w:right="101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1. </w:t>
      </w:r>
      <w:r w:rsidR="005A69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(утратила силу)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1600" w:right="87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2. Ц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 з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ользова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44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 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сий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сей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на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ждой</w:t>
      </w:r>
      <w:r w:rsidRPr="00C90EC3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в г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для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ния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на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 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и,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 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 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 для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роля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йки,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явля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</w:p>
    <w:p w:rsidR="00F72B53" w:rsidRPr="00C90EC3" w:rsidRDefault="00C90EC3">
      <w:pPr>
        <w:spacing w:after="0" w:line="240" w:lineRule="auto"/>
        <w:ind w:left="102" w:right="45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ии,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ды;</w:t>
      </w:r>
    </w:p>
    <w:p w:rsidR="00F72B53" w:rsidRPr="00C90EC3" w:rsidRDefault="00C90EC3">
      <w:pPr>
        <w:spacing w:after="0" w:line="240" w:lineRule="auto"/>
        <w:ind w:left="102" w:right="4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нию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оряж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ти;</w:t>
      </w:r>
    </w:p>
    <w:p w:rsidR="00F72B53" w:rsidRPr="00C90EC3" w:rsidRDefault="00C90EC3">
      <w:pPr>
        <w:spacing w:after="0" w:line="240" w:lineRule="auto"/>
        <w:ind w:left="102" w:right="4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3)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 и 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вом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 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выбора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эф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4) 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воб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</w:t>
      </w:r>
      <w:r w:rsidRPr="00C90EC3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ний;</w:t>
      </w:r>
    </w:p>
    <w:p w:rsidR="00F72B53" w:rsidRPr="00C90EC3" w:rsidRDefault="00C90EC3">
      <w:pPr>
        <w:spacing w:after="0" w:line="240" w:lineRule="auto"/>
        <w:ind w:left="82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5)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gramEnd"/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82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3.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5A6987" w:rsidRDefault="00C90EC3">
      <w:pPr>
        <w:spacing w:after="0" w:line="240" w:lineRule="auto"/>
        <w:ind w:left="82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1)  </w:t>
      </w:r>
      <w:r w:rsidRPr="005A6987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5A698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5A698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 </w:t>
      </w:r>
      <w:r w:rsidRPr="005A6987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5A698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5A698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A698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5A698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 </w:t>
      </w:r>
      <w:r w:rsidRPr="005A6987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A698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A698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A698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5A6987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5A698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A698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5A6987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A6987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5A698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5A698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ип</w:t>
      </w:r>
      <w:r w:rsidRPr="005A698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A698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</w:p>
    <w:p w:rsidR="00F72B53" w:rsidRPr="005A6987" w:rsidRDefault="00F72B53">
      <w:pPr>
        <w:spacing w:after="0"/>
        <w:rPr>
          <w:lang w:val="ru-RU"/>
        </w:rPr>
        <w:sectPr w:rsidR="00F72B53" w:rsidRPr="005A6987">
          <w:pgSz w:w="11920" w:h="16840"/>
          <w:pgMar w:top="960" w:right="740" w:bottom="280" w:left="1600" w:header="731" w:footer="0" w:gutter="0"/>
          <w:cols w:space="720"/>
        </w:sectPr>
      </w:pPr>
    </w:p>
    <w:p w:rsidR="00F72B53" w:rsidRPr="005A6987" w:rsidRDefault="00F72B53">
      <w:pPr>
        <w:spacing w:before="4" w:after="0" w:line="150" w:lineRule="exact"/>
        <w:rPr>
          <w:sz w:val="15"/>
          <w:szCs w:val="15"/>
          <w:lang w:val="ru-RU"/>
        </w:rPr>
      </w:pPr>
    </w:p>
    <w:p w:rsidR="00F72B53" w:rsidRPr="00C90EC3" w:rsidRDefault="00C90EC3">
      <w:pPr>
        <w:spacing w:after="0" w:line="240" w:lineRule="auto"/>
        <w:ind w:left="102" w:right="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ым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 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 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и;</w:t>
      </w:r>
    </w:p>
    <w:p w:rsidR="00F72B53" w:rsidRPr="00C90EC3" w:rsidRDefault="00C90EC3">
      <w:pPr>
        <w:spacing w:after="0" w:line="240" w:lineRule="auto"/>
        <w:ind w:left="102" w:right="4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орой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офор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орядо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F72B53" w:rsidRPr="00C90EC3" w:rsidRDefault="00C90EC3">
      <w:pPr>
        <w:spacing w:after="0" w:line="240" w:lineRule="auto"/>
        <w:ind w:left="102" w:right="48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3)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4)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жд;</w:t>
      </w:r>
    </w:p>
    <w:p w:rsidR="00F72B53" w:rsidRPr="00C90EC3" w:rsidRDefault="00C90EC3">
      <w:pPr>
        <w:spacing w:after="0" w:line="240" w:lineRule="auto"/>
        <w:ind w:left="82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5)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ции;</w:t>
      </w:r>
    </w:p>
    <w:p w:rsidR="00F72B53" w:rsidRPr="00C90EC3" w:rsidRDefault="00C90EC3">
      <w:pPr>
        <w:spacing w:after="0" w:line="240" w:lineRule="auto"/>
        <w:ind w:left="102" w:right="48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6) </w:t>
      </w:r>
      <w:proofErr w:type="gramStart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ролю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 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нкц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оряд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м;</w:t>
      </w:r>
    </w:p>
    <w:p w:rsidR="00F72B53" w:rsidRPr="00C90EC3" w:rsidRDefault="00C90EC3">
      <w:pPr>
        <w:spacing w:after="0" w:line="240" w:lineRule="auto"/>
        <w:ind w:left="102" w:right="45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7) 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по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8) 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Пр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к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5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обя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вом 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вовы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spellEnd"/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по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5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proofErr w:type="spellEnd"/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ски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F72B53">
      <w:pPr>
        <w:spacing w:before="6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246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3. 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кр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 з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ользова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йке</w:t>
      </w:r>
    </w:p>
    <w:p w:rsidR="00F72B53" w:rsidRPr="00C90EC3" w:rsidRDefault="00F72B53">
      <w:pPr>
        <w:spacing w:before="14" w:after="0" w:line="260" w:lineRule="exact"/>
        <w:rPr>
          <w:sz w:val="26"/>
          <w:szCs w:val="26"/>
          <w:lang w:val="ru-RU"/>
        </w:rPr>
      </w:pPr>
    </w:p>
    <w:p w:rsidR="005A6987" w:rsidRPr="005A6987" w:rsidRDefault="005A6987" w:rsidP="005A6987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1. Правила являются открытыми и общедоступными для всех заинтересованных лиц. </w:t>
      </w:r>
    </w:p>
    <w:p w:rsidR="005A6987" w:rsidRPr="005A6987" w:rsidRDefault="005A6987" w:rsidP="005A6987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2. Правила размещаются в информационно-телекоммуникационной сети «Интернет» (далее – сеть «Интернет») на официальном сайте муниципального образования 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Увинский</w:t>
      </w:r>
      <w:proofErr w:type="spellEnd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район», на информационном стенде в здании Администрации муниципального образования 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» и на сайте </w:t>
      </w:r>
      <w:r w:rsidRPr="005A6987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val="ru-RU" w:eastAsia="ru-RU"/>
        </w:rPr>
        <w:t xml:space="preserve">Федеральной государственной информационной системы территориального планирования 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(далее – сайт ФГИС ТП) в установленном порядке.</w:t>
      </w:r>
      <w:bookmarkStart w:id="0" w:name="_Toc318442418"/>
    </w:p>
    <w:p w:rsidR="005A6987" w:rsidRPr="005A6987" w:rsidRDefault="005A6987" w:rsidP="005A6987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  <w:t>3.</w:t>
      </w:r>
      <w:bookmarkEnd w:id="0"/>
      <w:r w:rsidRPr="005A6987"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  <w:t xml:space="preserve"> 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Граждане имеют право участвовать в принятии решений по вопросам землепользования и застройки в соответствии с законодательством Российской Федерации, законодательством Удмуртской Республики, муниципальными правовыми</w:t>
      </w:r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актами 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муниципального образова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ния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» и Правилами».</w:t>
      </w:r>
    </w:p>
    <w:p w:rsidR="00F72B53" w:rsidRPr="00C90EC3" w:rsidRDefault="00F72B53">
      <w:pPr>
        <w:spacing w:before="3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102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4.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 П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ользова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 за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с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ым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  му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» 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proofErr w:type="spellStart"/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го</w:t>
      </w:r>
      <w:proofErr w:type="spellEnd"/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lastRenderedPageBreak/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д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ии</w:t>
      </w:r>
    </w:p>
    <w:p w:rsidR="00F72B53" w:rsidRPr="00C90EC3" w:rsidRDefault="00F72B53">
      <w:pPr>
        <w:spacing w:before="15" w:after="0" w:line="220" w:lineRule="exact"/>
        <w:rPr>
          <w:lang w:val="ru-RU"/>
        </w:rPr>
      </w:pP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1. 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долж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772" w:right="5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ния</w:t>
      </w:r>
    </w:p>
    <w:p w:rsidR="00F72B53" w:rsidRPr="00C90EC3" w:rsidRDefault="00C90EC3">
      <w:pPr>
        <w:spacing w:after="0" w:line="240" w:lineRule="auto"/>
        <w:ind w:left="102" w:right="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долж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 бы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 в Пр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и.</w:t>
      </w:r>
    </w:p>
    <w:p w:rsidR="00F72B53" w:rsidRPr="00C90EC3" w:rsidRDefault="00C90EC3">
      <w:pPr>
        <w:spacing w:after="0" w:line="240" w:lineRule="auto"/>
        <w:ind w:left="102" w:right="47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ове 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дол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F72B53">
      <w:pPr>
        <w:spacing w:before="6" w:after="0" w:line="280" w:lineRule="exact"/>
        <w:rPr>
          <w:sz w:val="28"/>
          <w:szCs w:val="28"/>
          <w:lang w:val="ru-RU"/>
        </w:rPr>
      </w:pPr>
    </w:p>
    <w:p w:rsidR="00F72B53" w:rsidRPr="00C90EC3" w:rsidRDefault="00C90EC3" w:rsidP="005A6987">
      <w:pPr>
        <w:spacing w:after="0" w:line="240" w:lineRule="auto"/>
        <w:ind w:left="3810" w:right="249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5. </w:t>
      </w:r>
      <w:r w:rsidR="005A69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(утратила силу)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F72B53">
      <w:pPr>
        <w:spacing w:before="6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2542" w:right="1574" w:hanging="91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6. Пол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омо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 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 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амоу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авл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 в обла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ользова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tabs>
          <w:tab w:val="left" w:pos="1020"/>
          <w:tab w:val="left" w:pos="1400"/>
          <w:tab w:val="left" w:pos="3000"/>
          <w:tab w:val="left" w:pos="4020"/>
          <w:tab w:val="left" w:pos="5160"/>
          <w:tab w:val="left" w:pos="7040"/>
          <w:tab w:val="left" w:pos="8320"/>
          <w:tab w:val="left" w:pos="8640"/>
        </w:tabs>
        <w:spacing w:after="0" w:line="240" w:lineRule="auto"/>
        <w:ind w:left="102" w:right="47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</w:p>
    <w:p w:rsidR="00F72B53" w:rsidRPr="00C90EC3" w:rsidRDefault="00C90EC3">
      <w:pPr>
        <w:spacing w:after="0" w:line="240" w:lineRule="auto"/>
        <w:ind w:left="102" w:right="72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7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вов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28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ний;</w:t>
      </w:r>
    </w:p>
    <w:p w:rsidR="00F72B53" w:rsidRPr="00C90EC3" w:rsidRDefault="00C90EC3">
      <w:pPr>
        <w:spacing w:after="0" w:line="240" w:lineRule="auto"/>
        <w:ind w:left="102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нтаци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Ф;</w:t>
      </w:r>
    </w:p>
    <w:p w:rsidR="00F72B53" w:rsidRPr="00C90EC3" w:rsidRDefault="00C90EC3">
      <w:pPr>
        <w:spacing w:after="0" w:line="240" w:lineRule="auto"/>
        <w:ind w:left="102" w:right="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выд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во,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ввод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в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8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C90EC3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ям </w:t>
      </w:r>
      <w:r w:rsidRPr="00C90EC3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сам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</w:p>
    <w:p w:rsidR="00F72B53" w:rsidRPr="00C90EC3" w:rsidRDefault="00C90EC3">
      <w:pPr>
        <w:spacing w:after="0" w:line="240" w:lineRule="auto"/>
        <w:ind w:left="102" w:right="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и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ов;</w:t>
      </w:r>
    </w:p>
    <w:p w:rsidR="00F72B53" w:rsidRPr="00C90EC3" w:rsidRDefault="00C90EC3">
      <w:pPr>
        <w:spacing w:after="0" w:line="240" w:lineRule="auto"/>
        <w:ind w:left="102" w:right="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before="1" w:after="0" w:line="276" w:lineRule="exact"/>
        <w:ind w:left="102" w:right="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Ф;</w:t>
      </w:r>
    </w:p>
    <w:p w:rsidR="00F72B53" w:rsidRPr="00C90EC3" w:rsidRDefault="00C90EC3">
      <w:pPr>
        <w:spacing w:after="0" w:line="276" w:lineRule="exact"/>
        <w:ind w:left="102" w:right="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выд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во,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ввод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в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76" w:lineRule="exact"/>
        <w:ind w:left="102" w:right="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 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ов.</w:t>
      </w:r>
    </w:p>
    <w:p w:rsidR="00F72B53" w:rsidRPr="00C90EC3" w:rsidRDefault="00F72B53">
      <w:pPr>
        <w:spacing w:after="0"/>
        <w:jc w:val="both"/>
        <w:rPr>
          <w:lang w:val="ru-RU"/>
        </w:rPr>
        <w:sectPr w:rsidR="00F72B53" w:rsidRPr="00C90EC3">
          <w:pgSz w:w="11920" w:h="16840"/>
          <w:pgMar w:top="960" w:right="740" w:bottom="280" w:left="1600" w:header="731" w:footer="0" w:gutter="0"/>
          <w:cols w:space="720"/>
        </w:sect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before="6" w:after="0" w:line="200" w:lineRule="exact"/>
        <w:rPr>
          <w:sz w:val="20"/>
          <w:szCs w:val="20"/>
          <w:lang w:val="ru-RU"/>
        </w:rPr>
      </w:pPr>
    </w:p>
    <w:p w:rsidR="00F72B53" w:rsidRPr="00C90EC3" w:rsidRDefault="00C90EC3">
      <w:pPr>
        <w:spacing w:before="29" w:after="0" w:line="240" w:lineRule="auto"/>
        <w:ind w:left="244" w:right="23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7. </w:t>
      </w:r>
      <w:r w:rsidR="005A6987" w:rsidRPr="005A69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Комиссия по землепользованию и застройке  «</w:t>
      </w:r>
      <w:proofErr w:type="spellStart"/>
      <w:r w:rsidR="005A6987" w:rsidRPr="005A69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Удугучинское</w:t>
      </w:r>
      <w:proofErr w:type="spellEnd"/>
      <w:r w:rsidR="005A6987" w:rsidRPr="005A69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»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1. Комиссия по землепользованию и застройке муниципального </w:t>
      </w:r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образования 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»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(далее – Комиссия) является постоянно действующим консультативным органом при Главе муниципального </w:t>
      </w:r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образования 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», 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формируется им для обеспечения реализации Правил. 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Комиссия осуществляет свою деятельность в соответствии с Градостроительным кодексом</w:t>
      </w:r>
      <w:r w:rsidRPr="005A6987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 w:eastAsia="ru-RU"/>
        </w:rPr>
        <w:t xml:space="preserve"> Российской Федерации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, законодательством Удмуртской Республики, Правилами, Положением о комиссии по землепользованию и застройке муниципального образования </w:t>
      </w:r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»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(далее – Положение о Комиссии), иными муниципальными правовыми</w:t>
      </w:r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актами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муниципального образования </w:t>
      </w:r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»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. 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2. Комиссия осуществляет (обеспечивает):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1) проведение публичных слушаний по проекту внесения изменений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br/>
        <w:t>в Правила;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2) направление извещений о проведении публичных слушаний по проекту внесения изменений в Правила в порядке, предусмотренном пунктом 12 статьи 31 Градостроительного кодекса Российской Федерации;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3) внесение изменений в проект Правил с учетом результатов публичных слушаний по проекту внесения изменений в Правила и предоставление его Главе муниципального </w:t>
      </w:r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образования 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»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;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4) 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5) направление сообщений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строительства;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6)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направление их Главе муниципального </w:t>
      </w:r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образования 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»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;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7) рассмотрение заявлений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8) направление сообщений о проведении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9) подготовку рекомендаций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 и направление указанных рекомендаций Главе муниципального </w:t>
      </w:r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образования 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»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;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10) иные полномочия.</w:t>
      </w: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2915" w:right="290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 2. Пла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753" w:right="174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8. </w:t>
      </w:r>
      <w:r w:rsidR="005A6987" w:rsidRPr="005A69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Общие положения о подготовке документации по планировке территории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5A6987" w:rsidRPr="005A6987" w:rsidRDefault="005A6987" w:rsidP="005A6987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  <w:r w:rsidRPr="005A6987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 xml:space="preserve"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</w:t>
      </w:r>
      <w:r w:rsidRPr="005A6987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lastRenderedPageBreak/>
        <w:t xml:space="preserve">планировочной структуры, установления границ земельных участков, установления </w:t>
      </w:r>
      <w:proofErr w:type="gramStart"/>
      <w:r w:rsidRPr="005A6987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>границ зон планируемого размещения объектов капитального строительства</w:t>
      </w:r>
      <w:proofErr w:type="gramEnd"/>
      <w:r w:rsidRPr="005A6987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>.</w:t>
      </w:r>
    </w:p>
    <w:p w:rsidR="005A6987" w:rsidRPr="005A6987" w:rsidRDefault="005A6987" w:rsidP="005A6987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2. Видами документации по планировке территории являются:</w:t>
      </w:r>
    </w:p>
    <w:p w:rsidR="005A6987" w:rsidRPr="005A6987" w:rsidRDefault="005A6987" w:rsidP="005A6987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1) проект планировки территории;</w:t>
      </w:r>
    </w:p>
    <w:p w:rsidR="005A6987" w:rsidRPr="005A6987" w:rsidRDefault="005A6987" w:rsidP="005A6987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2) проект межевания территории.</w:t>
      </w:r>
    </w:p>
    <w:p w:rsidR="005A6987" w:rsidRPr="005A6987" w:rsidRDefault="005A6987" w:rsidP="005A6987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  <w:r w:rsidRPr="005A6987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>3. 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5A6987" w:rsidRPr="005A6987" w:rsidRDefault="005A6987" w:rsidP="005A6987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4. </w:t>
      </w:r>
      <w:hyperlink r:id="rId10" w:history="1">
        <w:r w:rsidRPr="005A6987">
          <w:rPr>
            <w:rFonts w:ascii="Times New Roman" w:eastAsia="Calibri" w:hAnsi="Times New Roman" w:cs="Times New Roman"/>
            <w:sz w:val="26"/>
            <w:szCs w:val="26"/>
            <w:lang w:val="ru-RU" w:eastAsia="ru-RU"/>
          </w:rPr>
          <w:t>Подготовка</w:t>
        </w:r>
      </w:hyperlink>
      <w:r w:rsidRPr="005A698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 проекта межевания территории осуществляется </w:t>
      </w:r>
      <w:proofErr w:type="gramStart"/>
      <w:r w:rsidRPr="005A698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для</w:t>
      </w:r>
      <w:proofErr w:type="gramEnd"/>
      <w:r w:rsidRPr="005A698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: </w:t>
      </w:r>
    </w:p>
    <w:p w:rsidR="005A6987" w:rsidRPr="005A6987" w:rsidRDefault="005A6987" w:rsidP="005A6987">
      <w:pPr>
        <w:widowControl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1) определения местоположения границ образуемых и изменяемых земельных участков;</w:t>
      </w:r>
    </w:p>
    <w:p w:rsidR="005A6987" w:rsidRPr="005A6987" w:rsidRDefault="005A6987" w:rsidP="005A6987">
      <w:pPr>
        <w:widowControl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proofErr w:type="gramStart"/>
      <w:r w:rsidRPr="005A698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Pr="005A698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 влекут за собой исключительно изменение границ территории общего пользования.</w:t>
      </w:r>
    </w:p>
    <w:p w:rsidR="005A6987" w:rsidRPr="005A6987" w:rsidRDefault="005A6987" w:rsidP="005A6987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FF0000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kern w:val="28"/>
          <w:sz w:val="26"/>
          <w:szCs w:val="26"/>
          <w:lang w:val="ru-RU" w:eastAsia="ru-RU"/>
        </w:rPr>
        <w:t xml:space="preserve">5. </w:t>
      </w:r>
      <w:proofErr w:type="gramStart"/>
      <w:r w:rsidRPr="005A6987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 xml:space="preserve">Подготовка и утверждение документации по планировке территории осуществляется в соответствии с Градостроительным кодексом Российской Федерации, </w:t>
      </w:r>
      <w:r w:rsidRPr="005A6987">
        <w:rPr>
          <w:rFonts w:ascii="Times New Roman" w:eastAsia="Times New Roman" w:hAnsi="Times New Roman" w:cs="Times New Roman"/>
          <w:kern w:val="28"/>
          <w:sz w:val="26"/>
          <w:szCs w:val="26"/>
          <w:lang w:val="ru-RU" w:eastAsia="ru-RU"/>
        </w:rPr>
        <w:t>Законом Удмуртской Республики от 28 ноября 2014 года № 69-РЗ «О перераспределении полномочий между органами местного самоуправления муниципальных образований, образованных на территории Удмуртской Республики, и органами государственной власти Удмуртской Республики», постановлением Правительства Удмуртской Республики от 29 декабря 2014 года № 581 «Об утверждении Положения о порядке осуществления</w:t>
      </w:r>
      <w:proofErr w:type="gramEnd"/>
      <w:r w:rsidRPr="005A6987">
        <w:rPr>
          <w:rFonts w:ascii="Times New Roman" w:eastAsia="Times New Roman" w:hAnsi="Times New Roman" w:cs="Times New Roman"/>
          <w:kern w:val="28"/>
          <w:sz w:val="26"/>
          <w:szCs w:val="26"/>
          <w:lang w:val="ru-RU" w:eastAsia="ru-RU"/>
        </w:rPr>
        <w:t xml:space="preserve"> </w:t>
      </w:r>
      <w:proofErr w:type="gramStart"/>
      <w:r w:rsidRPr="005A6987">
        <w:rPr>
          <w:rFonts w:ascii="Times New Roman" w:eastAsia="Times New Roman" w:hAnsi="Times New Roman" w:cs="Times New Roman"/>
          <w:kern w:val="28"/>
          <w:sz w:val="26"/>
          <w:szCs w:val="26"/>
          <w:lang w:val="ru-RU" w:eastAsia="ru-RU"/>
        </w:rPr>
        <w:t>исполнительными органами государственной власти Удмуртской Республики полномочий по принятию решений по подготовке и утверждению документации по планировке территории (проектов планировки, проектов межевания территории) в поселении, городском округе на основании генеральных планов поселений, городских округов, правил землепользования и застройки поселений, городских округов (за исключением линейных объектов), а также по внесению в них изменений»;</w:t>
      </w:r>
      <w:proofErr w:type="gramEnd"/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 w:rsidP="005A6987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9. </w:t>
      </w:r>
      <w:r w:rsidR="005A69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(утратила силу)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 w:rsidP="005A6987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10. </w:t>
      </w:r>
      <w:r w:rsidR="005A69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(утратила силу)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 w:rsidP="005A6987">
      <w:pPr>
        <w:spacing w:after="0" w:line="240" w:lineRule="auto"/>
        <w:ind w:right="-5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11. </w:t>
      </w:r>
      <w:r w:rsidR="005A69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(утратила силу)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1751" w:right="173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 3. Публ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я. Публ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се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580" w:right="56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 12.  По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 во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ам з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ользова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 об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F72B53" w:rsidRPr="00C90EC3" w:rsidRDefault="00C90EC3">
      <w:pPr>
        <w:spacing w:after="0" w:line="240" w:lineRule="auto"/>
        <w:ind w:left="1451" w:right="143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» </w:t>
      </w:r>
      <w:proofErr w:type="spellStart"/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proofErr w:type="spellEnd"/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ики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роводя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C90EC3" w:rsidRDefault="00C90EC3">
      <w:pPr>
        <w:spacing w:after="0" w:line="240" w:lineRule="auto"/>
        <w:ind w:left="102" w:right="309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28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lastRenderedPageBreak/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и;</w:t>
      </w:r>
    </w:p>
    <w:p w:rsidR="00F72B53" w:rsidRPr="00C90EC3" w:rsidRDefault="00C90EC3">
      <w:pPr>
        <w:tabs>
          <w:tab w:val="left" w:pos="2040"/>
        </w:tabs>
        <w:spacing w:after="0" w:line="240" w:lineRule="auto"/>
        <w:ind w:left="102" w:right="4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 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ый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r w:rsidRPr="00C90EC3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ров </w:t>
      </w:r>
      <w:r w:rsidRPr="00C90EC3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» 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 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 w:rsidP="005A6987">
      <w:pPr>
        <w:spacing w:after="0" w:line="240" w:lineRule="auto"/>
        <w:ind w:left="102" w:right="3889"/>
        <w:jc w:val="both"/>
        <w:rPr>
          <w:sz w:val="15"/>
          <w:szCs w:val="15"/>
          <w:lang w:val="ru-RU"/>
        </w:rPr>
      </w:pP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я)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ов.</w:t>
      </w:r>
    </w:p>
    <w:p w:rsidR="00F72B53" w:rsidRPr="00C90EC3" w:rsidRDefault="00C90EC3">
      <w:pPr>
        <w:tabs>
          <w:tab w:val="left" w:pos="1120"/>
          <w:tab w:val="left" w:pos="2600"/>
          <w:tab w:val="left" w:pos="3900"/>
          <w:tab w:val="left" w:pos="5360"/>
          <w:tab w:val="left" w:pos="6760"/>
          <w:tab w:val="left" w:pos="7320"/>
          <w:tab w:val="left" w:pos="8720"/>
        </w:tabs>
        <w:spacing w:after="0" w:line="240" w:lineRule="auto"/>
        <w:ind w:left="102" w:right="45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роводя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вы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ия</w:t>
      </w:r>
    </w:p>
    <w:p w:rsidR="00F72B53" w:rsidRPr="00C90EC3" w:rsidRDefault="00C90EC3">
      <w:pPr>
        <w:spacing w:after="0" w:line="240" w:lineRule="auto"/>
        <w:ind w:left="102" w:right="76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tabs>
          <w:tab w:val="left" w:pos="1040"/>
          <w:tab w:val="left" w:pos="2300"/>
          <w:tab w:val="left" w:pos="2780"/>
          <w:tab w:val="left" w:pos="4940"/>
          <w:tab w:val="left" w:pos="5300"/>
          <w:tab w:val="left" w:pos="6540"/>
          <w:tab w:val="left" w:pos="7860"/>
          <w:tab w:val="left" w:pos="9320"/>
        </w:tabs>
        <w:spacing w:after="0" w:line="240" w:lineRule="auto"/>
        <w:ind w:left="102" w:right="46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C90EC3" w:rsidRDefault="00C90EC3">
      <w:pPr>
        <w:spacing w:after="0" w:line="240" w:lineRule="auto"/>
        <w:ind w:left="102" w:right="60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501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9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выв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в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орого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с.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долж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C90EC3" w:rsidRDefault="00C90EC3">
      <w:pPr>
        <w:spacing w:after="0" w:line="240" w:lineRule="auto"/>
        <w:ind w:left="102" w:right="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на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от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ров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 об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36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вр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F72B53" w:rsidRPr="00C90EC3" w:rsidRDefault="00C90EC3">
      <w:pPr>
        <w:spacing w:after="0" w:line="240" w:lineRule="auto"/>
        <w:ind w:left="102" w:right="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 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.д.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).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4. Продолж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ний:</w:t>
      </w:r>
    </w:p>
    <w:p w:rsidR="00F72B53" w:rsidRPr="00C90EC3" w:rsidRDefault="00C90EC3">
      <w:pPr>
        <w:spacing w:after="0" w:line="240" w:lineRule="auto"/>
        <w:ind w:left="102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-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бол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с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о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ез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ний;</w:t>
      </w:r>
      <w:proofErr w:type="gramEnd"/>
    </w:p>
    <w:p w:rsidR="00F72B53" w:rsidRPr="00C90EC3" w:rsidRDefault="00C90EC3">
      <w:pPr>
        <w:spacing w:after="0" w:line="240" w:lineRule="auto"/>
        <w:ind w:left="102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для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к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город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ил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роводя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вооб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)   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дящ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город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несе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ы,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роводя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рок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че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Default="00C90EC3">
      <w:pPr>
        <w:spacing w:after="0" w:line="240" w:lineRule="auto"/>
        <w:ind w:left="102" w:right="48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рок</w:t>
      </w:r>
      <w:r w:rsidRPr="00C90EC3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родолж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иции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родол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5A6987" w:rsidRPr="00C90EC3" w:rsidRDefault="005A6987">
      <w:pPr>
        <w:spacing w:after="0" w:line="240" w:lineRule="auto"/>
        <w:ind w:left="102" w:right="48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4.1. В случаях, установленных законодательством Российской Федерации, срок проведения публичных слушаний может быть установлен иной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:rsidR="00F72B53" w:rsidRPr="00C90EC3" w:rsidRDefault="00C90EC3" w:rsidP="005A6987">
      <w:pPr>
        <w:tabs>
          <w:tab w:val="left" w:pos="780"/>
          <w:tab w:val="left" w:pos="1140"/>
          <w:tab w:val="left" w:pos="2360"/>
          <w:tab w:val="left" w:pos="3620"/>
          <w:tab w:val="left" w:pos="5700"/>
          <w:tab w:val="left" w:pos="7020"/>
          <w:tab w:val="left" w:pos="8160"/>
          <w:tab w:val="left" w:pos="8520"/>
        </w:tabs>
        <w:spacing w:after="0" w:line="240" w:lineRule="auto"/>
        <w:ind w:left="102" w:right="46" w:firstLine="540"/>
        <w:rPr>
          <w:sz w:val="15"/>
          <w:szCs w:val="15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лях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</w:p>
    <w:p w:rsidR="00F72B53" w:rsidRPr="00C90EC3" w:rsidRDefault="00C90EC3">
      <w:pPr>
        <w:spacing w:after="0" w:line="240" w:lineRule="auto"/>
        <w:ind w:left="102" w:right="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ния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от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ённ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а,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роводя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орой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ок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орым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от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 </w:t>
      </w:r>
      <w:r w:rsidRPr="00C90EC3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C90EC3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C90EC3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ое </w:t>
      </w:r>
      <w:r w:rsidRPr="00C90EC3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ровод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асти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F72B53" w:rsidRPr="00C90EC3" w:rsidRDefault="00C90EC3">
      <w:pPr>
        <w:spacing w:after="0" w:line="240" w:lineRule="auto"/>
        <w:ind w:left="102" w:right="43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апи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ов,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лям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о,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явля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а,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от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а)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 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роводя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 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  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 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ов.</w:t>
      </w:r>
    </w:p>
    <w:p w:rsidR="00F72B53" w:rsidRPr="00C90EC3" w:rsidRDefault="00C90EC3" w:rsidP="005A6987">
      <w:pPr>
        <w:spacing w:after="0" w:line="240" w:lineRule="auto"/>
        <w:ind w:left="102" w:right="45" w:firstLine="540"/>
        <w:jc w:val="both"/>
        <w:rPr>
          <w:sz w:val="15"/>
          <w:szCs w:val="15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роводя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в 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 с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лям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ов,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 с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м,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ором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же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lastRenderedPageBreak/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лям 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ъект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 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ое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 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вой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 о</w:t>
      </w:r>
    </w:p>
    <w:p w:rsidR="00F72B53" w:rsidRPr="00C90EC3" w:rsidRDefault="00C90EC3">
      <w:pPr>
        <w:spacing w:after="0" w:line="240" w:lineRule="auto"/>
        <w:ind w:left="102" w:right="4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  <w:r w:rsidRPr="00C90EC3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йки.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8.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ве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амеча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  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амеча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ния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8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9.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ний.</w:t>
      </w:r>
    </w:p>
    <w:p w:rsidR="00F72B53" w:rsidRPr="00C90EC3" w:rsidRDefault="00C90EC3">
      <w:pPr>
        <w:spacing w:after="0" w:line="240" w:lineRule="auto"/>
        <w:ind w:left="102" w:right="47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же 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ый </w:t>
      </w:r>
      <w:r w:rsidRPr="00C90EC3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рос 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ся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 г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явля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обя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ола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ний.</w:t>
      </w:r>
    </w:p>
    <w:p w:rsidR="00F72B53" w:rsidRPr="00C90EC3" w:rsidRDefault="00C90EC3">
      <w:pPr>
        <w:spacing w:after="0" w:line="240" w:lineRule="auto"/>
        <w:ind w:left="102" w:right="47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10.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обой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604" w:right="71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й.</w:t>
      </w:r>
    </w:p>
    <w:p w:rsidR="00F72B53" w:rsidRPr="00C90EC3" w:rsidRDefault="00C90EC3">
      <w:pPr>
        <w:spacing w:after="0" w:line="240" w:lineRule="auto"/>
        <w:ind w:left="102" w:right="47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11.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8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12.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ждо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голо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голо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Голо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ле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 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7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по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 во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роголо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голо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по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рогол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голо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F72B53" w:rsidRPr="00C90EC3" w:rsidRDefault="00C90EC3">
      <w:pPr>
        <w:spacing w:after="0" w:line="240" w:lineRule="auto"/>
        <w:ind w:left="102" w:right="48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13.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оде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орый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вр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ях </w:t>
      </w:r>
      <w:r w:rsidRPr="00C90EC3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ле 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5A6987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 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5A698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5A698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A698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5A698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5A698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тьи</w:t>
      </w:r>
      <w:r w:rsidRPr="005A698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Pr="005A6987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лов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5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амеча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о)</w:t>
      </w:r>
      <w:r w:rsidRPr="00C90EC3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 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амеча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C90EC3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 </w:t>
      </w:r>
      <w:r w:rsidRPr="00C90EC3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C90EC3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 </w:t>
      </w:r>
      <w:r w:rsidRPr="00C90EC3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 голо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выводы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фор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ьст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м)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 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 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х;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кзем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ляр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гой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выд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аё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Оба 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ляра</w:t>
      </w:r>
      <w:r w:rsidRPr="00C90EC3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ола</w:t>
      </w:r>
      <w:r w:rsidRPr="00C90EC3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</w:p>
    <w:p w:rsidR="00F72B53" w:rsidRPr="00C90EC3" w:rsidRDefault="00F72B53">
      <w:pPr>
        <w:spacing w:after="0"/>
        <w:jc w:val="both"/>
        <w:rPr>
          <w:lang w:val="ru-RU"/>
        </w:rPr>
        <w:sectPr w:rsidR="00F72B53" w:rsidRPr="00C90EC3">
          <w:pgSz w:w="11920" w:h="16840"/>
          <w:pgMar w:top="960" w:right="740" w:bottom="280" w:left="1600" w:header="731" w:footer="0" w:gutter="0"/>
          <w:cols w:space="720"/>
        </w:sectPr>
      </w:pPr>
    </w:p>
    <w:p w:rsidR="00F72B53" w:rsidRPr="00C90EC3" w:rsidRDefault="00F72B53">
      <w:pPr>
        <w:spacing w:before="4" w:after="0" w:line="150" w:lineRule="exact"/>
        <w:rPr>
          <w:sz w:val="15"/>
          <w:szCs w:val="15"/>
          <w:lang w:val="ru-RU"/>
        </w:rPr>
      </w:pPr>
    </w:p>
    <w:p w:rsidR="00F72B53" w:rsidRPr="00C90EC3" w:rsidRDefault="00C90EC3">
      <w:pPr>
        <w:spacing w:after="0" w:line="240" w:lineRule="auto"/>
        <w:ind w:left="102" w:right="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рвы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тник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14.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ола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орое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C90EC3" w:rsidRDefault="00C90EC3">
      <w:pPr>
        <w:spacing w:after="0" w:line="240" w:lineRule="auto"/>
        <w:ind w:left="102" w:right="47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вр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F72B53" w:rsidRPr="00C90EC3" w:rsidRDefault="00C90EC3">
      <w:pPr>
        <w:spacing w:after="0" w:line="240" w:lineRule="auto"/>
        <w:ind w:left="102" w:right="30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амеча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14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лов;</w:t>
      </w:r>
    </w:p>
    <w:p w:rsidR="00F72B53" w:rsidRPr="00C90EC3" w:rsidRDefault="00C90EC3">
      <w:pPr>
        <w:spacing w:after="0" w:line="240" w:lineRule="auto"/>
        <w:ind w:left="102" w:right="630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322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вр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ний;</w:t>
      </w:r>
    </w:p>
    <w:p w:rsidR="00F72B53" w:rsidRPr="00C90EC3" w:rsidRDefault="00C90EC3">
      <w:pPr>
        <w:spacing w:after="0" w:line="240" w:lineRule="auto"/>
        <w:ind w:left="102" w:right="360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 голо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54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выводы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офор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13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 оф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вовых</w:t>
      </w:r>
      <w:r w:rsidRPr="00C90EC3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F72B53" w:rsidRPr="00C90EC3" w:rsidRDefault="00C90EC3">
      <w:pPr>
        <w:spacing w:after="0" w:line="240" w:lineRule="auto"/>
        <w:ind w:left="102" w:right="73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15.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оды,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с 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по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же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ё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есёт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  об  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я)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рв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3200" w:right="408" w:hanging="274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13.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ользов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 з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 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 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ъе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48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дов:</w:t>
      </w:r>
    </w:p>
    <w:p w:rsidR="00F72B53" w:rsidRPr="00C90EC3" w:rsidRDefault="00C90EC3">
      <w:pPr>
        <w:spacing w:after="0" w:line="240" w:lineRule="auto"/>
        <w:ind w:left="102" w:right="461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ды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8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F72B53" w:rsidRPr="00C90EC3" w:rsidRDefault="00C90EC3">
      <w:pPr>
        <w:spacing w:after="0" w:line="240" w:lineRule="auto"/>
        <w:ind w:left="102" w:right="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 до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ве 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C90EC3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C90EC3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ым </w:t>
      </w:r>
      <w:r w:rsidRPr="00C90EC3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8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ждой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ды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 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 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гой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 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 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мо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 го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 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ний,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вы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ьно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орые</w:t>
      </w:r>
    </w:p>
    <w:p w:rsidR="00F72B53" w:rsidRPr="00C90EC3" w:rsidRDefault="00F72B53">
      <w:pPr>
        <w:spacing w:after="0"/>
        <w:jc w:val="both"/>
        <w:rPr>
          <w:lang w:val="ru-RU"/>
        </w:rPr>
        <w:sectPr w:rsidR="00F72B53" w:rsidRPr="00C90EC3">
          <w:pgSz w:w="11920" w:h="16840"/>
          <w:pgMar w:top="960" w:right="740" w:bottom="280" w:left="1600" w:header="731" w:footer="0" w:gutter="0"/>
          <w:cols w:space="720"/>
        </w:sectPr>
      </w:pPr>
    </w:p>
    <w:p w:rsidR="00F72B53" w:rsidRPr="00C90EC3" w:rsidRDefault="00F72B53">
      <w:pPr>
        <w:spacing w:before="4" w:after="0" w:line="150" w:lineRule="exact"/>
        <w:rPr>
          <w:sz w:val="15"/>
          <w:szCs w:val="15"/>
          <w:lang w:val="ru-RU"/>
        </w:rPr>
      </w:pPr>
    </w:p>
    <w:p w:rsidR="00F72B53" w:rsidRPr="00C90EC3" w:rsidRDefault="00C90EC3">
      <w:pPr>
        <w:spacing w:after="0" w:line="240" w:lineRule="auto"/>
        <w:ind w:left="102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proofErr w:type="gramEnd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ния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оряд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12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л.</w:t>
      </w:r>
    </w:p>
    <w:p w:rsidR="00F72B53" w:rsidRPr="00C90EC3" w:rsidRDefault="00C90EC3">
      <w:pPr>
        <w:spacing w:after="0" w:line="240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ое 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ве 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де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капит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 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206" w:right="19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14. П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(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 з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 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 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ре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енн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ва,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ии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ъе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 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)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бя:</w:t>
      </w:r>
    </w:p>
    <w:p w:rsidR="00F72B53" w:rsidRPr="00C90EC3" w:rsidRDefault="00C90EC3">
      <w:pPr>
        <w:spacing w:after="0" w:line="240" w:lineRule="auto"/>
        <w:ind w:left="102" w:right="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 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)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мест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орых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37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 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ак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ди</w:t>
      </w:r>
      <w:r w:rsidRPr="00C90EC3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а;</w:t>
      </w:r>
    </w:p>
    <w:p w:rsidR="00F72B53" w:rsidRPr="00C90EC3" w:rsidRDefault="00C90EC3">
      <w:pPr>
        <w:spacing w:after="0" w:line="240" w:lineRule="auto"/>
        <w:ind w:left="102" w:right="75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50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к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ждой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ры,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F72B53" w:rsidRPr="00C90EC3" w:rsidRDefault="00C90EC3">
      <w:pPr>
        <w:spacing w:after="0" w:line="240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C90EC3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C90EC3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proofErr w:type="spellStart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proofErr w:type="spellEnd"/>
      <w:r w:rsidRPr="00C90EC3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)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а,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 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ров.</w:t>
      </w: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467" w:right="45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15. </w:t>
      </w:r>
      <w:r w:rsidR="005A6987" w:rsidRPr="005A69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Порядок предоставления разрешения на условно-разрешенный вид использования земельного участка или объекта капитального строительства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5A6987" w:rsidRPr="005A6987" w:rsidRDefault="005A6987" w:rsidP="005A6987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1. Положения настоящей статьи установлены в соответствии со статьей 39 Градостроительного кодекса </w:t>
      </w:r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Российской Федерации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:rsidR="005A6987" w:rsidRPr="005A6987" w:rsidRDefault="005A6987" w:rsidP="005A6987">
      <w:pPr>
        <w:widowControl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2.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строительства, направляет заявление о предоставлении разрешения на условно разрешенный вид использования в Комиссию. 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3. </w:t>
      </w:r>
      <w:proofErr w:type="gram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К заявлению должны быть приложены обосновывающие материалы (текстовые и графические), подтверждающие, что в результате реализации заявленного условно разрешенного вида использования земельного участка или объекта капитального строительства не будут нарушены права и интересы владельцев смежно расположенных земельных участков и объектов капитального строительства, иных физических и юридических лиц, не будет оказано негативное воздействие на окружающую среду в объемах, превышающих пределы, 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lastRenderedPageBreak/>
        <w:t>определенные законодательством</w:t>
      </w:r>
      <w:proofErr w:type="gramEnd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Российской Федерации для соответствующей территориальной зоны.</w:t>
      </w:r>
    </w:p>
    <w:p w:rsidR="005A6987" w:rsidRPr="005A6987" w:rsidRDefault="005A6987" w:rsidP="005A6987">
      <w:pPr>
        <w:widowControl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4. Форма заявления на условно разрешенный вид использования земельного участка или объекта капитального строительства устанавливается Администрацией </w:t>
      </w:r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муниципального образования 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»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. 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5. Вопрос о предоставлении разрешения на условно разрешенный вид использования земельного участка или объекта капитального строительства подлежит обсуждению на публичных слушаниях с учетом положений статьи 39 Градостроительного кодекса Российской Федерации. 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6. Расходы, связанные с организацией и проведением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строительства, несет физическое или юридическое лицо, заинтересованное в предоставлении такого разрешения.</w:t>
      </w:r>
    </w:p>
    <w:p w:rsidR="005A6987" w:rsidRPr="005A6987" w:rsidRDefault="005A6987" w:rsidP="005A6987">
      <w:pPr>
        <w:widowControl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7.</w:t>
      </w:r>
      <w:r w:rsidRPr="005A698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Заключение о результатах публичных слушаний и протокол публичных слушаний оформляются в установленном порядке и содержат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капитального строительства, иных физических и юридических лиц в результате применения указанного в заявлении вида разрешенного использования. </w:t>
      </w:r>
    </w:p>
    <w:p w:rsidR="005A6987" w:rsidRPr="005A6987" w:rsidRDefault="005A6987" w:rsidP="005A6987">
      <w:pPr>
        <w:widowControl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8. Текст заключения размещается на официальном сайте муниципального образования «</w:t>
      </w:r>
      <w:proofErr w:type="spellStart"/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Увинский</w:t>
      </w:r>
      <w:proofErr w:type="spellEnd"/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район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» в сети «Интернет» в установленном порядке. </w:t>
      </w:r>
    </w:p>
    <w:p w:rsidR="005A6987" w:rsidRPr="005A6987" w:rsidRDefault="005A6987" w:rsidP="005A6987">
      <w:pPr>
        <w:widowControl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Протокол публичных слушаний размещается на официальном сайте муниципального образования «</w:t>
      </w:r>
      <w:proofErr w:type="spellStart"/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Увинский</w:t>
      </w:r>
      <w:proofErr w:type="spellEnd"/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район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» в сети «Интернет» в установленном порядке.</w:t>
      </w:r>
    </w:p>
    <w:p w:rsidR="005A6987" w:rsidRPr="005A6987" w:rsidRDefault="005A6987" w:rsidP="005A6987">
      <w:pPr>
        <w:widowControl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9. </w:t>
      </w:r>
      <w:proofErr w:type="gram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его Главе муниципального образования 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proofErr w:type="gramEnd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».</w:t>
      </w:r>
    </w:p>
    <w:p w:rsidR="005A6987" w:rsidRPr="005A6987" w:rsidRDefault="005A6987" w:rsidP="005A6987">
      <w:pPr>
        <w:widowControl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10. </w:t>
      </w:r>
      <w:proofErr w:type="gram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 основании рекомендаций Комиссии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Глава муниципального образования 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» в течение трех дней со дня поступления таких рекомендаций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</w:t>
      </w:r>
      <w:proofErr w:type="gramEnd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разрешения.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</w:p>
    <w:p w:rsidR="005A6987" w:rsidRPr="005A6987" w:rsidRDefault="005A6987" w:rsidP="005A6987">
      <w:pPr>
        <w:widowControl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11. В случае, установленном частью 11 статьи 39 Градостроительного кодекса Российской Федерации, решение о предоставлении разрешения на условно разрешенный вид использования земельного участка или объекта капитального строительства принимается без проведения публичн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ых слушаний.</w:t>
      </w: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295" w:right="283" w:hanging="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16. </w:t>
      </w:r>
      <w:r w:rsidR="005A6987" w:rsidRPr="005A69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1. Положения настоящей статьи установлены в соответствии со статьей 40 Градостроительного кодекса Российской Федерации.</w:t>
      </w:r>
    </w:p>
    <w:p w:rsidR="005A6987" w:rsidRPr="005A6987" w:rsidRDefault="005A6987" w:rsidP="005A6987">
      <w:pPr>
        <w:widowControl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2.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lastRenderedPageBreak/>
        <w:t>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и направить в Комиссию заявление о предоставлении такого разрешения.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3. </w:t>
      </w:r>
      <w:proofErr w:type="gram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 заявлении и прилагаемых к нему обосновывающих материалах заявитель должен указать, какие именно характеристики земельного участка (минимальные размеры земельных участков, конфигурация, инженерно-геологические или иные характеристики) неблагоприятны для застройки и требуют отклонения от предельных параметров разрешенного строительства, реконструкции объектов капитального строительства, а также обосновать возможность размещения на земельном участке объекта с параметрами, указанными в заявлении, возможность его обеспечения системами социального (только</w:t>
      </w:r>
      <w:proofErr w:type="gramEnd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gram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для объектов жилой застройки), транспортного обслуживания и инженерно-технического обеспечения, а также подтвердить, что в результате его размещения при выполнении определенных условий, изложенных в заявлении, не будут нарушены права и интересы владельцев смежно расположенных земельных участков и объектов капитального строительства, иных физических и юридических лиц, не будет оказано негативное воздействие на окружающую среду в объемах, превышающих пределы, определенные техническими регламентами, законодательством</w:t>
      </w:r>
      <w:proofErr w:type="gramEnd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Российской Федерации для соответствующей территориальной зоны. 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4. Количество запрашиваемых отклонений от предельных параметров разрешенного строительства, реконструкции объектов капитального строительства не ограничивается. Заявитель обязан указать и обосновать величину отклонения от каждого предельного параметра разрешенного строительства, реконструкции объектов капитального строительства, а также указать конкретное сочетание запрашиваемых отклонений.</w:t>
      </w:r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5. </w:t>
      </w:r>
      <w:proofErr w:type="gram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Если предметом заявления является отклонение от предельных параметров высоты застройки в метрах и (или) этажности, к нему должны быть приложены обосновывающие материалы (текстовые и графические) объемно-пространственного решения, планируемого к строительству (реконструкции) здания (сооружения), выполненные в соответствии с законодательством Российской Федерации.</w:t>
      </w:r>
      <w:proofErr w:type="gramEnd"/>
    </w:p>
    <w:p w:rsidR="005A6987" w:rsidRPr="005A6987" w:rsidRDefault="005A6987" w:rsidP="005A6987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6. </w:t>
      </w:r>
      <w:proofErr w:type="gram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Если земельный участок, указанный в заявлении, расположен на территории зон с особыми условиями использования территории, то к заявлению должны быть приложены обосновывающие материалы (текстовые и графические), подтверждающие, что в результате реализации заявленных отклонений от предельных параметров не будут нарушены права и интересы владельцев смежно расположенных земельных участков и объектов капитального строительства, иных физических и юридических лиц, не будет оказано негативное</w:t>
      </w:r>
      <w:proofErr w:type="gramEnd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воздействие на окружающую среду в объемах, превышающих пределы, определенные законодательством Российской Федерации для соответствующей территориальной зоны. </w:t>
      </w:r>
    </w:p>
    <w:p w:rsidR="005A6987" w:rsidRPr="005A6987" w:rsidRDefault="005A6987" w:rsidP="005A6987">
      <w:pPr>
        <w:widowControl/>
        <w:shd w:val="clear" w:color="auto" w:fill="FFFFFF"/>
        <w:tabs>
          <w:tab w:val="left" w:pos="7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7. Форма заявления на отклонение от предельных параметров разрешенного строительства, реконструкции объектов капитального строительства устанавливается Администрацией муниципального образования 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».</w:t>
      </w:r>
    </w:p>
    <w:p w:rsidR="005A6987" w:rsidRPr="005A6987" w:rsidRDefault="005A6987" w:rsidP="005A6987">
      <w:pPr>
        <w:widowControl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8. Вопрос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подлежит обсуждению на публичных слушаниях с учетом положений статьи 39 Градостроительного кодекса Российской Федерации.</w:t>
      </w:r>
    </w:p>
    <w:p w:rsidR="005A6987" w:rsidRPr="005A6987" w:rsidRDefault="005A6987" w:rsidP="005A6987">
      <w:pPr>
        <w:widowControl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9. Расходы,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строительства, 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lastRenderedPageBreak/>
        <w:t>несет физическое или юридическое лицо, заинтересованное в представлении такого разрешения.</w:t>
      </w:r>
    </w:p>
    <w:p w:rsidR="005A6987" w:rsidRPr="005A6987" w:rsidRDefault="005A6987" w:rsidP="005A6987">
      <w:pPr>
        <w:widowControl/>
        <w:shd w:val="clear" w:color="auto" w:fill="FFFFFF"/>
        <w:tabs>
          <w:tab w:val="left" w:pos="7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10. Заключение о результатах публичных слушаний и протокол публичных слушаний оформляется в установленном порядке. Заключение содержит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недвижимости, иных физических и юридических лиц в результате применения указанного в заявлении сочетания значений предельных параметров разрешенного строительства, реконструкции объектов капитального строительства. </w:t>
      </w:r>
    </w:p>
    <w:p w:rsidR="005A6987" w:rsidRPr="005A6987" w:rsidRDefault="005A6987" w:rsidP="005A6987">
      <w:pPr>
        <w:widowControl/>
        <w:shd w:val="clear" w:color="auto" w:fill="FFFFFF"/>
        <w:tabs>
          <w:tab w:val="left" w:pos="7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11. Заключение о результатах публичных слушаний публикуется в средствах массовой информации и размещается на официальном сайте муниципального образования 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Увинский</w:t>
      </w:r>
      <w:proofErr w:type="spellEnd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район» в сети «Интернет» в установленном порядке.</w:t>
      </w:r>
    </w:p>
    <w:p w:rsidR="005A6987" w:rsidRPr="005A6987" w:rsidRDefault="005A6987" w:rsidP="005A6987">
      <w:pPr>
        <w:widowControl/>
        <w:tabs>
          <w:tab w:val="left" w:pos="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Протокол публичных слушаний размещается на официальном сайте муниципального образования 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Увинский</w:t>
      </w:r>
      <w:proofErr w:type="spellEnd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район».</w:t>
      </w:r>
    </w:p>
    <w:p w:rsidR="005A6987" w:rsidRPr="005A6987" w:rsidRDefault="005A6987" w:rsidP="005A6987">
      <w:pPr>
        <w:widowControl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12. </w:t>
      </w:r>
      <w:proofErr w:type="gram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».</w:t>
      </w:r>
      <w:proofErr w:type="gramEnd"/>
    </w:p>
    <w:p w:rsidR="005A6987" w:rsidRPr="005A6987" w:rsidRDefault="005A6987" w:rsidP="005A6987">
      <w:pPr>
        <w:widowControl/>
        <w:shd w:val="clear" w:color="auto" w:fill="FFFFFF"/>
        <w:tabs>
          <w:tab w:val="left" w:pos="7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13. </w:t>
      </w:r>
      <w:proofErr w:type="gram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 основании рекомендаций Комиссии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Глава муниципального образования «</w:t>
      </w:r>
      <w:proofErr w:type="spellStart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»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</w:t>
      </w:r>
      <w:proofErr w:type="gramEnd"/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разрешения с указанием причин принятого решения.</w:t>
      </w:r>
    </w:p>
    <w:p w:rsidR="005A6987" w:rsidRPr="005A6987" w:rsidRDefault="005A6987" w:rsidP="005A6987">
      <w:pPr>
        <w:widowControl/>
        <w:shd w:val="clear" w:color="auto" w:fill="FFFFFF"/>
        <w:tabs>
          <w:tab w:val="left" w:pos="7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14. Разрешение на отклонение от предельных параметров разрешенного строительства, реконструкции объекта капитального строительства действует до момента получения в установленном порядке нового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:rsidR="005A6987" w:rsidRPr="005A6987" w:rsidRDefault="005A6987" w:rsidP="005A6987">
      <w:pPr>
        <w:widowControl/>
        <w:shd w:val="clear" w:color="auto" w:fill="FFFFFF"/>
        <w:tabs>
          <w:tab w:val="left" w:pos="7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A69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15. Разрешение на отклонение от предельных параметров разрешенного строительства, реконструкции объектов капитального строительства учитывается в информационной системе обеспечения градостроительной деятельности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506" w:right="494" w:hanging="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17. </w:t>
      </w:r>
      <w:r w:rsidR="005A69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(утратила силу)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 w:rsidP="005A6987">
      <w:pPr>
        <w:spacing w:after="0" w:line="240" w:lineRule="auto"/>
        <w:ind w:left="488" w:right="47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лава 4. </w:t>
      </w:r>
      <w:r w:rsidR="005A69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(утратила силу)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F72B53">
      <w:pPr>
        <w:spacing w:after="0"/>
        <w:rPr>
          <w:lang w:val="ru-RU"/>
        </w:rPr>
        <w:sectPr w:rsidR="00F72B53" w:rsidRPr="00C90EC3">
          <w:pgSz w:w="11920" w:h="16840"/>
          <w:pgMar w:top="960" w:right="740" w:bottom="280" w:left="1600" w:header="731" w:footer="0" w:gutter="0"/>
          <w:cols w:space="720"/>
        </w:sect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before="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before="13" w:after="0" w:line="240" w:lineRule="auto"/>
        <w:ind w:left="3836" w:right="3126"/>
        <w:jc w:val="center"/>
        <w:rPr>
          <w:rFonts w:ascii="Times New Roman" w:eastAsia="Times New Roman" w:hAnsi="Times New Roman" w:cs="Times New Roman"/>
          <w:sz w:val="36"/>
          <w:szCs w:val="36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 xml:space="preserve">ТЬ </w:t>
      </w:r>
      <w:r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>II</w:t>
      </w:r>
    </w:p>
    <w:p w:rsidR="00F72B53" w:rsidRPr="00C90EC3" w:rsidRDefault="00F72B53">
      <w:pPr>
        <w:spacing w:before="3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368" w:lineRule="exact"/>
        <w:ind w:left="767" w:right="56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«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ф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30"/>
          <w:sz w:val="32"/>
          <w:szCs w:val="32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окум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ы</w:t>
      </w:r>
      <w:r w:rsidRPr="00C90EC3">
        <w:rPr>
          <w:rFonts w:ascii="Times New Roman" w:eastAsia="Times New Roman" w:hAnsi="Times New Roman" w:cs="Times New Roman"/>
          <w:b/>
          <w:bCs/>
          <w:spacing w:val="-12"/>
          <w:sz w:val="32"/>
          <w:szCs w:val="32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w w:val="99"/>
          <w:sz w:val="32"/>
          <w:szCs w:val="32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w w:val="99"/>
          <w:sz w:val="32"/>
          <w:szCs w:val="32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2"/>
          <w:w w:val="99"/>
          <w:sz w:val="32"/>
          <w:szCs w:val="32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-1"/>
          <w:w w:val="99"/>
          <w:sz w:val="32"/>
          <w:szCs w:val="32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3"/>
          <w:w w:val="99"/>
          <w:sz w:val="32"/>
          <w:szCs w:val="32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3"/>
          <w:w w:val="99"/>
          <w:sz w:val="32"/>
          <w:szCs w:val="32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3"/>
          <w:w w:val="99"/>
          <w:sz w:val="32"/>
          <w:szCs w:val="32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pacing w:val="2"/>
          <w:w w:val="99"/>
          <w:sz w:val="32"/>
          <w:szCs w:val="32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ru-RU"/>
        </w:rPr>
        <w:t>ые ре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w w:val="99"/>
          <w:sz w:val="32"/>
          <w:szCs w:val="32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ru-RU"/>
        </w:rPr>
        <w:t>лам</w:t>
      </w:r>
      <w:r w:rsidRPr="00C90EC3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3"/>
          <w:w w:val="99"/>
          <w:sz w:val="32"/>
          <w:szCs w:val="32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3"/>
          <w:w w:val="99"/>
          <w:sz w:val="32"/>
          <w:szCs w:val="32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ru-RU"/>
        </w:rPr>
        <w:t>ы»</w:t>
      </w:r>
    </w:p>
    <w:p w:rsidR="00F72B53" w:rsidRPr="00C90EC3" w:rsidRDefault="00F72B53">
      <w:pPr>
        <w:spacing w:after="0"/>
        <w:jc w:val="center"/>
        <w:rPr>
          <w:lang w:val="ru-RU"/>
        </w:rPr>
        <w:sectPr w:rsidR="00F72B53" w:rsidRPr="00C90EC3">
          <w:pgSz w:w="11920" w:h="16840"/>
          <w:pgMar w:top="960" w:right="1520" w:bottom="280" w:left="1680" w:header="731" w:footer="0" w:gutter="0"/>
          <w:cols w:space="720"/>
        </w:sectPr>
      </w:pPr>
    </w:p>
    <w:p w:rsidR="00F72B53" w:rsidRPr="00C90EC3" w:rsidRDefault="00F72B53">
      <w:pPr>
        <w:spacing w:before="9" w:after="0" w:line="150" w:lineRule="exact"/>
        <w:rPr>
          <w:sz w:val="15"/>
          <w:szCs w:val="15"/>
          <w:lang w:val="ru-RU"/>
        </w:rPr>
      </w:pPr>
    </w:p>
    <w:p w:rsidR="00F72B53" w:rsidRPr="00C90EC3" w:rsidRDefault="00C90EC3">
      <w:pPr>
        <w:spacing w:after="0" w:line="240" w:lineRule="auto"/>
        <w:ind w:left="102" w:right="4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лава </w:t>
      </w:r>
      <w:r w:rsidRPr="00C90EC3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5. </w:t>
      </w:r>
      <w:r w:rsidRPr="00C90EC3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цип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 об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 «</w:t>
      </w:r>
      <w:proofErr w:type="spellStart"/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».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662" w:right="164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24. По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 зон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48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34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C90EC3" w:rsidRDefault="00C90EC3">
      <w:pPr>
        <w:spacing w:after="0" w:line="240" w:lineRule="auto"/>
        <w:ind w:left="102" w:right="48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1.1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 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 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1.2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он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ров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»;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1.3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1.4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1.5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мене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1.6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gramEnd"/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ов.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2.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proofErr w:type="gramStart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C90EC3" w:rsidRDefault="00C90EC3">
      <w:pPr>
        <w:spacing w:after="0" w:line="240" w:lineRule="auto"/>
        <w:ind w:left="102" w:right="48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2.1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ям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дов,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ки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2.2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2.3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2.4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2.5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2.6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44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C90EC3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C90EC3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цы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Ф,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1948" w:right="193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25.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 зо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44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35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тан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ы: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ны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я.   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 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   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 ввод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ждого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 Фор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F72B53" w:rsidRPr="00C90EC3" w:rsidRDefault="00C90EC3">
      <w:pPr>
        <w:spacing w:after="0" w:line="240" w:lineRule="auto"/>
        <w:ind w:left="102" w:right="47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тст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й: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proofErr w:type="spellStart"/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ЗЗ 50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100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300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1000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ЗЗ 50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ЗЗ 1000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рдых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одов 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ЗЗ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500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ОЗ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30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20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10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ОЗ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F72B53">
      <w:pPr>
        <w:spacing w:after="0"/>
        <w:rPr>
          <w:lang w:val="ru-RU"/>
        </w:rPr>
        <w:sectPr w:rsidR="00F72B53" w:rsidRPr="00C90EC3">
          <w:pgSz w:w="11920" w:h="16840"/>
          <w:pgMar w:top="960" w:right="740" w:bottom="280" w:left="1600" w:header="731" w:footer="0" w:gutter="0"/>
          <w:cols w:space="720"/>
        </w:sectPr>
      </w:pPr>
    </w:p>
    <w:p w:rsidR="00F72B53" w:rsidRPr="00C90EC3" w:rsidRDefault="00F72B53">
      <w:pPr>
        <w:spacing w:before="10" w:after="0" w:line="160" w:lineRule="exact"/>
        <w:rPr>
          <w:sz w:val="16"/>
          <w:szCs w:val="16"/>
          <w:lang w:val="ru-RU"/>
        </w:rPr>
      </w:pPr>
    </w:p>
    <w:p w:rsidR="00F72B53" w:rsidRPr="009B18C6" w:rsidRDefault="00C90EC3">
      <w:pPr>
        <w:spacing w:after="0" w:line="240" w:lineRule="auto"/>
        <w:ind w:left="646" w:right="-20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B18C6">
        <w:rPr>
          <w:rFonts w:ascii="Times New Roman" w:eastAsia="Arial" w:hAnsi="Times New Roman" w:cs="Times New Roman"/>
          <w:w w:val="123"/>
          <w:sz w:val="24"/>
          <w:szCs w:val="24"/>
          <w:lang w:val="ru-RU"/>
        </w:rPr>
        <w:t>-</w:t>
      </w:r>
      <w:r w:rsidRPr="009B18C6">
        <w:rPr>
          <w:rFonts w:ascii="Times New Roman" w:eastAsia="Arial" w:hAnsi="Times New Roman" w:cs="Times New Roman"/>
          <w:spacing w:val="18"/>
          <w:w w:val="123"/>
          <w:sz w:val="24"/>
          <w:szCs w:val="24"/>
          <w:lang w:val="ru-RU"/>
        </w:rPr>
        <w:t xml:space="preserve"> </w:t>
      </w:r>
      <w:r w:rsidR="005A6987" w:rsidRPr="009B18C6">
        <w:rPr>
          <w:rFonts w:ascii="Times New Roman" w:eastAsia="Arial" w:hAnsi="Times New Roman" w:cs="Times New Roman"/>
          <w:w w:val="123"/>
          <w:sz w:val="24"/>
          <w:szCs w:val="24"/>
          <w:lang w:val="ru-RU"/>
        </w:rPr>
        <w:t>газопровод</w:t>
      </w:r>
      <w:r w:rsidRPr="009B18C6">
        <w:rPr>
          <w:rFonts w:ascii="Times New Roman" w:eastAsia="Arial" w:hAnsi="Times New Roman" w:cs="Times New Roman"/>
          <w:spacing w:val="-22"/>
          <w:w w:val="123"/>
          <w:sz w:val="24"/>
          <w:szCs w:val="24"/>
          <w:lang w:val="ru-RU"/>
        </w:rPr>
        <w:t xml:space="preserve"> </w:t>
      </w:r>
      <w:r w:rsidRPr="009B18C6">
        <w:rPr>
          <w:rFonts w:ascii="Times New Roman" w:eastAsia="Arial" w:hAnsi="Times New Roman" w:cs="Times New Roman"/>
          <w:sz w:val="24"/>
          <w:szCs w:val="24"/>
        </w:rPr>
        <w:t>C</w:t>
      </w:r>
      <w:r w:rsidRPr="009B18C6">
        <w:rPr>
          <w:rFonts w:ascii="Times New Roman" w:eastAsia="Arial" w:hAnsi="Times New Roman" w:cs="Times New Roman"/>
          <w:spacing w:val="3"/>
          <w:sz w:val="24"/>
          <w:szCs w:val="24"/>
          <w:lang w:val="ru-RU"/>
        </w:rPr>
        <w:t xml:space="preserve"> </w:t>
      </w:r>
      <w:r w:rsidRPr="009B18C6">
        <w:rPr>
          <w:rFonts w:ascii="Times New Roman" w:eastAsia="Times New Roman" w:hAnsi="Times New Roman" w:cs="Times New Roman"/>
          <w:w w:val="139"/>
          <w:sz w:val="24"/>
          <w:szCs w:val="24"/>
          <w:lang w:val="ru-RU"/>
        </w:rPr>
        <w:t>03</w:t>
      </w:r>
      <w:r w:rsidRPr="009B18C6">
        <w:rPr>
          <w:rFonts w:ascii="Times New Roman" w:eastAsia="Times New Roman" w:hAnsi="Times New Roman" w:cs="Times New Roman"/>
          <w:spacing w:val="-29"/>
          <w:w w:val="139"/>
          <w:sz w:val="24"/>
          <w:szCs w:val="24"/>
          <w:lang w:val="ru-RU"/>
        </w:rPr>
        <w:t xml:space="preserve"> </w:t>
      </w:r>
      <w:r w:rsidRPr="009B18C6">
        <w:rPr>
          <w:rFonts w:ascii="Times New Roman" w:eastAsia="Arial" w:hAnsi="Times New Roman" w:cs="Times New Roman"/>
          <w:w w:val="139"/>
          <w:sz w:val="24"/>
          <w:szCs w:val="24"/>
          <w:lang w:val="ru-RU"/>
        </w:rPr>
        <w:t>2</w:t>
      </w:r>
      <w:r w:rsidRPr="009B18C6">
        <w:rPr>
          <w:rFonts w:ascii="Times New Roman" w:eastAsia="Arial" w:hAnsi="Times New Roman" w:cs="Times New Roman"/>
          <w:spacing w:val="-13"/>
          <w:w w:val="139"/>
          <w:sz w:val="24"/>
          <w:szCs w:val="24"/>
          <w:lang w:val="ru-RU"/>
        </w:rPr>
        <w:t xml:space="preserve"> </w:t>
      </w:r>
      <w:r w:rsidRPr="009B18C6">
        <w:rPr>
          <w:rFonts w:ascii="Times New Roman" w:eastAsia="Arial" w:hAnsi="Times New Roman" w:cs="Times New Roman"/>
          <w:sz w:val="24"/>
          <w:szCs w:val="24"/>
        </w:rPr>
        <w:t>M</w:t>
      </w:r>
      <w:r w:rsidRPr="009B18C6">
        <w:rPr>
          <w:rFonts w:ascii="Times New Roman" w:eastAsia="Arial" w:hAnsi="Times New Roman" w:cs="Times New Roman"/>
          <w:spacing w:val="38"/>
          <w:sz w:val="24"/>
          <w:szCs w:val="24"/>
          <w:lang w:val="ru-RU"/>
        </w:rPr>
        <w:t xml:space="preserve"> </w:t>
      </w:r>
      <w:r w:rsidRPr="009B18C6">
        <w:rPr>
          <w:rFonts w:ascii="Times New Roman" w:eastAsia="Arial" w:hAnsi="Times New Roman" w:cs="Times New Roman"/>
          <w:w w:val="132"/>
          <w:sz w:val="24"/>
          <w:szCs w:val="24"/>
          <w:lang w:val="ru-RU"/>
        </w:rPr>
        <w:t>-</w:t>
      </w:r>
      <w:r w:rsidRPr="009B18C6">
        <w:rPr>
          <w:rFonts w:ascii="Times New Roman" w:eastAsia="Arial" w:hAnsi="Times New Roman" w:cs="Times New Roman"/>
          <w:spacing w:val="15"/>
          <w:w w:val="132"/>
          <w:sz w:val="24"/>
          <w:szCs w:val="24"/>
          <w:lang w:val="ru-RU"/>
        </w:rPr>
        <w:t xml:space="preserve"> </w:t>
      </w:r>
      <w:r w:rsidRPr="009B18C6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9B18C6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9B18C6">
        <w:rPr>
          <w:rFonts w:ascii="Times New Roman" w:eastAsia="Arial" w:hAnsi="Times New Roman" w:cs="Times New Roman"/>
          <w:w w:val="127"/>
          <w:sz w:val="24"/>
          <w:szCs w:val="24"/>
        </w:rPr>
        <w:t>M</w:t>
      </w:r>
      <w:r w:rsidRPr="009B18C6">
        <w:rPr>
          <w:rFonts w:ascii="Times New Roman" w:eastAsia="Arial" w:hAnsi="Times New Roman" w:cs="Times New Roman"/>
          <w:w w:val="127"/>
          <w:sz w:val="24"/>
          <w:szCs w:val="24"/>
          <w:lang w:val="ru-RU"/>
        </w:rPr>
        <w:t>;</w:t>
      </w:r>
    </w:p>
    <w:p w:rsidR="00F72B53" w:rsidRPr="009B18C6" w:rsidRDefault="00C90EC3">
      <w:pPr>
        <w:spacing w:before="83" w:after="0" w:line="240" w:lineRule="auto"/>
        <w:ind w:left="646" w:right="-20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B18C6">
        <w:rPr>
          <w:rFonts w:ascii="Times New Roman" w:eastAsia="Arial" w:hAnsi="Times New Roman" w:cs="Times New Roman"/>
          <w:w w:val="114"/>
          <w:sz w:val="24"/>
          <w:szCs w:val="24"/>
          <w:lang w:val="ru-RU"/>
        </w:rPr>
        <w:t>-</w:t>
      </w:r>
      <w:r w:rsidRPr="009B18C6">
        <w:rPr>
          <w:rFonts w:ascii="Times New Roman" w:eastAsia="Arial" w:hAnsi="Times New Roman" w:cs="Times New Roman"/>
          <w:spacing w:val="22"/>
          <w:w w:val="114"/>
          <w:sz w:val="24"/>
          <w:szCs w:val="24"/>
          <w:lang w:val="ru-RU"/>
        </w:rPr>
        <w:t xml:space="preserve"> </w:t>
      </w:r>
      <w:r w:rsidR="009B18C6" w:rsidRPr="009B18C6">
        <w:rPr>
          <w:rFonts w:ascii="Times New Roman" w:eastAsia="Arial" w:hAnsi="Times New Roman" w:cs="Times New Roman"/>
          <w:w w:val="114"/>
          <w:sz w:val="24"/>
          <w:szCs w:val="24"/>
          <w:lang w:val="ru-RU"/>
        </w:rPr>
        <w:t>придорожная полоса</w:t>
      </w:r>
      <w:r w:rsidRPr="009B18C6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 </w:t>
      </w:r>
      <w:r w:rsidRPr="009B18C6">
        <w:rPr>
          <w:rFonts w:ascii="Times New Roman" w:eastAsia="Arial" w:hAnsi="Times New Roman" w:cs="Times New Roman"/>
          <w:spacing w:val="3"/>
          <w:sz w:val="24"/>
          <w:szCs w:val="24"/>
          <w:lang w:val="ru-RU"/>
        </w:rPr>
        <w:t xml:space="preserve"> </w:t>
      </w:r>
      <w:r w:rsidRPr="009B18C6">
        <w:rPr>
          <w:rFonts w:ascii="Times New Roman" w:eastAsia="Arial" w:hAnsi="Times New Roman" w:cs="Times New Roman"/>
          <w:w w:val="128"/>
          <w:sz w:val="24"/>
          <w:szCs w:val="24"/>
          <w:lang w:val="ru-RU"/>
        </w:rPr>
        <w:t>25</w:t>
      </w:r>
      <w:r w:rsidRPr="009B18C6">
        <w:rPr>
          <w:rFonts w:ascii="Times New Roman" w:eastAsia="Arial" w:hAnsi="Times New Roman" w:cs="Times New Roman"/>
          <w:spacing w:val="11"/>
          <w:w w:val="128"/>
          <w:sz w:val="24"/>
          <w:szCs w:val="24"/>
          <w:lang w:val="ru-RU"/>
        </w:rPr>
        <w:t xml:space="preserve"> </w:t>
      </w:r>
      <w:r w:rsidRPr="009B18C6">
        <w:rPr>
          <w:rFonts w:ascii="Times New Roman" w:eastAsia="Arial" w:hAnsi="Times New Roman" w:cs="Times New Roman"/>
          <w:w w:val="128"/>
          <w:sz w:val="24"/>
          <w:szCs w:val="24"/>
        </w:rPr>
        <w:t>M</w:t>
      </w:r>
      <w:r w:rsidRPr="009B18C6">
        <w:rPr>
          <w:rFonts w:ascii="Times New Roman" w:eastAsia="Arial" w:hAnsi="Times New Roman" w:cs="Times New Roman"/>
          <w:w w:val="128"/>
          <w:sz w:val="24"/>
          <w:szCs w:val="24"/>
          <w:lang w:val="ru-RU"/>
        </w:rPr>
        <w:t>;</w:t>
      </w:r>
    </w:p>
    <w:p w:rsidR="00F72B53" w:rsidRPr="009B18C6" w:rsidRDefault="00C90EC3">
      <w:pPr>
        <w:spacing w:before="89" w:after="0" w:line="240" w:lineRule="auto"/>
        <w:ind w:left="646" w:right="-20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B18C6">
        <w:rPr>
          <w:rFonts w:ascii="Times New Roman" w:eastAsia="Arial" w:hAnsi="Times New Roman" w:cs="Times New Roman"/>
          <w:w w:val="123"/>
          <w:sz w:val="24"/>
          <w:szCs w:val="24"/>
          <w:lang w:val="ru-RU"/>
        </w:rPr>
        <w:t>-</w:t>
      </w:r>
      <w:r w:rsidRPr="009B18C6">
        <w:rPr>
          <w:rFonts w:ascii="Times New Roman" w:eastAsia="Arial" w:hAnsi="Times New Roman" w:cs="Times New Roman"/>
          <w:spacing w:val="17"/>
          <w:w w:val="123"/>
          <w:sz w:val="24"/>
          <w:szCs w:val="24"/>
          <w:lang w:val="ru-RU"/>
        </w:rPr>
        <w:t xml:space="preserve"> </w:t>
      </w:r>
      <w:proofErr w:type="spellStart"/>
      <w:r w:rsidR="005A6987" w:rsidRPr="009B18C6">
        <w:rPr>
          <w:rFonts w:ascii="Times New Roman" w:eastAsia="Arial" w:hAnsi="Times New Roman" w:cs="Times New Roman"/>
          <w:w w:val="123"/>
          <w:sz w:val="24"/>
          <w:szCs w:val="24"/>
          <w:lang w:val="ru-RU"/>
        </w:rPr>
        <w:t>водоохранная</w:t>
      </w:r>
      <w:proofErr w:type="spellEnd"/>
      <w:r w:rsidR="005A6987" w:rsidRPr="009B18C6">
        <w:rPr>
          <w:rFonts w:ascii="Times New Roman" w:eastAsia="Arial" w:hAnsi="Times New Roman" w:cs="Times New Roman"/>
          <w:w w:val="123"/>
          <w:sz w:val="24"/>
          <w:szCs w:val="24"/>
          <w:lang w:val="ru-RU"/>
        </w:rPr>
        <w:t xml:space="preserve"> зона рек</w:t>
      </w:r>
      <w:r w:rsidRPr="009B18C6">
        <w:rPr>
          <w:rFonts w:ascii="Times New Roman" w:eastAsia="Arial" w:hAnsi="Times New Roman" w:cs="Times New Roman"/>
          <w:spacing w:val="13"/>
          <w:w w:val="123"/>
          <w:sz w:val="24"/>
          <w:szCs w:val="24"/>
          <w:lang w:val="ru-RU"/>
        </w:rPr>
        <w:t xml:space="preserve"> </w:t>
      </w:r>
      <w:r w:rsidRPr="009B18C6">
        <w:rPr>
          <w:rFonts w:ascii="Times New Roman" w:eastAsia="Arial" w:hAnsi="Times New Roman" w:cs="Times New Roman"/>
          <w:w w:val="142"/>
          <w:sz w:val="24"/>
          <w:szCs w:val="24"/>
          <w:lang w:val="ru-RU"/>
        </w:rPr>
        <w:t>200</w:t>
      </w:r>
      <w:r w:rsidRPr="009B18C6">
        <w:rPr>
          <w:rFonts w:ascii="Times New Roman" w:eastAsia="Arial" w:hAnsi="Times New Roman" w:cs="Times New Roman"/>
          <w:w w:val="142"/>
          <w:sz w:val="24"/>
          <w:szCs w:val="24"/>
        </w:rPr>
        <w:t>M</w:t>
      </w:r>
      <w:r w:rsidRPr="009B18C6">
        <w:rPr>
          <w:rFonts w:ascii="Times New Roman" w:eastAsia="Arial" w:hAnsi="Times New Roman" w:cs="Times New Roman"/>
          <w:w w:val="142"/>
          <w:sz w:val="24"/>
          <w:szCs w:val="24"/>
          <w:lang w:val="ru-RU"/>
        </w:rPr>
        <w:t>,</w:t>
      </w:r>
      <w:r w:rsidRPr="009B18C6">
        <w:rPr>
          <w:rFonts w:ascii="Times New Roman" w:eastAsia="Arial" w:hAnsi="Times New Roman" w:cs="Times New Roman"/>
          <w:spacing w:val="-17"/>
          <w:w w:val="142"/>
          <w:sz w:val="24"/>
          <w:szCs w:val="24"/>
          <w:lang w:val="ru-RU"/>
        </w:rPr>
        <w:t xml:space="preserve"> </w:t>
      </w:r>
      <w:r w:rsidRPr="009B18C6">
        <w:rPr>
          <w:rFonts w:ascii="Times New Roman" w:eastAsia="Arial" w:hAnsi="Times New Roman" w:cs="Times New Roman"/>
          <w:w w:val="142"/>
          <w:sz w:val="24"/>
          <w:szCs w:val="24"/>
          <w:lang w:val="ru-RU"/>
        </w:rPr>
        <w:t>100</w:t>
      </w:r>
      <w:r w:rsidRPr="009B18C6">
        <w:rPr>
          <w:rFonts w:ascii="Times New Roman" w:eastAsia="Arial" w:hAnsi="Times New Roman" w:cs="Times New Roman"/>
          <w:w w:val="142"/>
          <w:sz w:val="24"/>
          <w:szCs w:val="24"/>
        </w:rPr>
        <w:t>M</w:t>
      </w:r>
      <w:r w:rsidRPr="009B18C6">
        <w:rPr>
          <w:rFonts w:ascii="Times New Roman" w:eastAsia="Arial" w:hAnsi="Times New Roman" w:cs="Times New Roman"/>
          <w:w w:val="142"/>
          <w:sz w:val="24"/>
          <w:szCs w:val="24"/>
          <w:lang w:val="ru-RU"/>
        </w:rPr>
        <w:t>;</w:t>
      </w:r>
    </w:p>
    <w:p w:rsidR="00F72B53" w:rsidRPr="009B18C6" w:rsidRDefault="00C90EC3">
      <w:pPr>
        <w:spacing w:before="89" w:after="0" w:line="240" w:lineRule="auto"/>
        <w:ind w:left="646" w:right="-20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B18C6">
        <w:rPr>
          <w:rFonts w:ascii="Times New Roman" w:eastAsia="Arial" w:hAnsi="Times New Roman" w:cs="Times New Roman"/>
          <w:w w:val="117"/>
          <w:sz w:val="24"/>
          <w:szCs w:val="24"/>
          <w:lang w:val="ru-RU"/>
        </w:rPr>
        <w:t>-</w:t>
      </w:r>
      <w:r w:rsidRPr="009B18C6">
        <w:rPr>
          <w:rFonts w:ascii="Times New Roman" w:eastAsia="Arial" w:hAnsi="Times New Roman" w:cs="Times New Roman"/>
          <w:spacing w:val="19"/>
          <w:w w:val="117"/>
          <w:sz w:val="24"/>
          <w:szCs w:val="24"/>
          <w:lang w:val="ru-RU"/>
        </w:rPr>
        <w:t xml:space="preserve"> </w:t>
      </w:r>
      <w:r w:rsidR="005A6987" w:rsidRPr="009B18C6">
        <w:rPr>
          <w:rFonts w:ascii="Times New Roman" w:eastAsia="Arial" w:hAnsi="Times New Roman" w:cs="Times New Roman"/>
          <w:w w:val="117"/>
          <w:sz w:val="24"/>
          <w:szCs w:val="24"/>
          <w:lang w:val="ru-RU"/>
        </w:rPr>
        <w:t>прибрежная зона рек</w:t>
      </w:r>
      <w:r w:rsidRPr="009B18C6">
        <w:rPr>
          <w:rFonts w:ascii="Times New Roman" w:eastAsia="Arial" w:hAnsi="Times New Roman" w:cs="Times New Roman"/>
          <w:spacing w:val="38"/>
          <w:w w:val="117"/>
          <w:sz w:val="24"/>
          <w:szCs w:val="24"/>
          <w:lang w:val="ru-RU"/>
        </w:rPr>
        <w:t xml:space="preserve"> </w:t>
      </w:r>
      <w:r w:rsidRPr="009B18C6">
        <w:rPr>
          <w:rFonts w:ascii="Times New Roman" w:eastAsia="Arial" w:hAnsi="Times New Roman" w:cs="Times New Roman"/>
          <w:w w:val="117"/>
          <w:sz w:val="24"/>
          <w:szCs w:val="24"/>
          <w:lang w:val="ru-RU"/>
        </w:rPr>
        <w:t>50</w:t>
      </w:r>
      <w:r w:rsidRPr="009B18C6">
        <w:rPr>
          <w:rFonts w:ascii="Times New Roman" w:eastAsia="Arial" w:hAnsi="Times New Roman" w:cs="Times New Roman"/>
          <w:spacing w:val="22"/>
          <w:w w:val="117"/>
          <w:sz w:val="24"/>
          <w:szCs w:val="24"/>
          <w:lang w:val="ru-RU"/>
        </w:rPr>
        <w:t xml:space="preserve"> </w:t>
      </w:r>
      <w:r w:rsidRPr="009B18C6">
        <w:rPr>
          <w:rFonts w:ascii="Times New Roman" w:eastAsia="Arial" w:hAnsi="Times New Roman" w:cs="Times New Roman"/>
          <w:w w:val="118"/>
          <w:sz w:val="24"/>
          <w:szCs w:val="24"/>
        </w:rPr>
        <w:t>M</w:t>
      </w:r>
      <w:r w:rsidRPr="009B18C6">
        <w:rPr>
          <w:rFonts w:ascii="Times New Roman" w:eastAsia="Arial" w:hAnsi="Times New Roman" w:cs="Times New Roman"/>
          <w:w w:val="118"/>
          <w:sz w:val="24"/>
          <w:szCs w:val="24"/>
          <w:lang w:val="ru-RU"/>
        </w:rPr>
        <w:t>.</w:t>
      </w: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before="3" w:after="0" w:line="220" w:lineRule="exact"/>
        <w:rPr>
          <w:lang w:val="ru-RU"/>
        </w:rPr>
      </w:pPr>
    </w:p>
    <w:p w:rsidR="00F72B53" w:rsidRPr="009B18C6" w:rsidRDefault="009B18C6">
      <w:pPr>
        <w:spacing w:after="0" w:line="240" w:lineRule="auto"/>
        <w:ind w:left="2366" w:right="-20"/>
        <w:rPr>
          <w:rFonts w:ascii="Arial" w:eastAsia="Arial" w:hAnsi="Arial" w:cs="Arial"/>
          <w:sz w:val="19"/>
          <w:szCs w:val="19"/>
          <w:lang w:val="ru-RU"/>
        </w:rPr>
      </w:pPr>
      <w:r>
        <w:rPr>
          <w:rFonts w:ascii="Arial" w:eastAsia="Arial" w:hAnsi="Arial" w:cs="Arial"/>
          <w:b/>
          <w:bCs/>
          <w:w w:val="109"/>
          <w:sz w:val="19"/>
          <w:szCs w:val="19"/>
          <w:lang w:val="ru-RU"/>
        </w:rPr>
        <w:t>Территориальные зоны выделены на карте</w:t>
      </w:r>
      <w:r w:rsidR="00C90EC3" w:rsidRPr="009B18C6">
        <w:rPr>
          <w:rFonts w:ascii="Arial" w:eastAsia="Arial" w:hAnsi="Arial" w:cs="Arial"/>
          <w:b/>
          <w:bCs/>
          <w:w w:val="110"/>
          <w:sz w:val="19"/>
          <w:szCs w:val="19"/>
          <w:lang w:val="ru-RU"/>
        </w:rPr>
        <w:t>:</w:t>
      </w:r>
    </w:p>
    <w:p w:rsidR="00F72B53" w:rsidRPr="009B18C6" w:rsidRDefault="00C90EC3">
      <w:pPr>
        <w:spacing w:before="28" w:after="0" w:line="240" w:lineRule="auto"/>
        <w:ind w:left="106" w:right="-20"/>
        <w:rPr>
          <w:rFonts w:ascii="Arial" w:eastAsia="Arial" w:hAnsi="Arial" w:cs="Arial"/>
          <w:sz w:val="24"/>
          <w:szCs w:val="24"/>
          <w:lang w:val="ru-RU"/>
        </w:rPr>
      </w:pPr>
      <w:r w:rsidRPr="009B18C6">
        <w:rPr>
          <w:rFonts w:ascii="Arial" w:eastAsia="Arial" w:hAnsi="Arial" w:cs="Arial"/>
          <w:w w:val="130"/>
          <w:sz w:val="24"/>
          <w:szCs w:val="24"/>
          <w:lang w:val="ru-RU"/>
        </w:rPr>
        <w:t>-</w:t>
      </w:r>
      <w:r w:rsidRPr="009B18C6">
        <w:rPr>
          <w:rFonts w:ascii="Arial" w:eastAsia="Arial" w:hAnsi="Arial" w:cs="Arial"/>
          <w:spacing w:val="10"/>
          <w:w w:val="130"/>
          <w:sz w:val="24"/>
          <w:szCs w:val="24"/>
          <w:lang w:val="ru-RU"/>
        </w:rPr>
        <w:t xml:space="preserve"> </w:t>
      </w:r>
      <w:r w:rsidR="009B18C6" w:rsidRPr="009B18C6">
        <w:rPr>
          <w:rFonts w:ascii="Arial" w:eastAsia="Arial" w:hAnsi="Arial" w:cs="Arial"/>
          <w:w w:val="130"/>
          <w:sz w:val="24"/>
          <w:szCs w:val="24"/>
          <w:lang w:val="ru-RU"/>
        </w:rPr>
        <w:t>Карта зонирования территории муниципального образования</w:t>
      </w:r>
      <w:r w:rsidRPr="009B18C6">
        <w:rPr>
          <w:rFonts w:ascii="Arial" w:eastAsia="Arial" w:hAnsi="Arial" w:cs="Arial"/>
          <w:spacing w:val="-23"/>
          <w:sz w:val="24"/>
          <w:szCs w:val="24"/>
          <w:lang w:val="ru-RU"/>
        </w:rPr>
        <w:t xml:space="preserve"> </w:t>
      </w:r>
      <w:r w:rsidRPr="009B18C6">
        <w:rPr>
          <w:rFonts w:ascii="Times New Roman" w:eastAsia="Times New Roman" w:hAnsi="Times New Roman" w:cs="Times New Roman"/>
          <w:w w:val="106"/>
          <w:sz w:val="24"/>
          <w:szCs w:val="24"/>
          <w:lang w:val="ru-RU"/>
        </w:rPr>
        <w:t>«</w:t>
      </w:r>
      <w:proofErr w:type="spellStart"/>
      <w:r w:rsidR="009B18C6" w:rsidRPr="009B18C6">
        <w:rPr>
          <w:rFonts w:ascii="Times New Roman" w:eastAsia="Times New Roman" w:hAnsi="Times New Roman" w:cs="Times New Roman"/>
          <w:spacing w:val="-11"/>
          <w:w w:val="106"/>
          <w:sz w:val="24"/>
          <w:szCs w:val="24"/>
          <w:lang w:val="ru-RU"/>
        </w:rPr>
        <w:t>Удугучинское</w:t>
      </w:r>
      <w:proofErr w:type="spellEnd"/>
      <w:r w:rsidRPr="009B18C6">
        <w:rPr>
          <w:rFonts w:ascii="Arial" w:eastAsia="Arial" w:hAnsi="Arial" w:cs="Arial"/>
          <w:w w:val="115"/>
          <w:sz w:val="24"/>
          <w:szCs w:val="24"/>
          <w:lang w:val="ru-RU"/>
        </w:rPr>
        <w:t>».</w:t>
      </w:r>
    </w:p>
    <w:p w:rsidR="00F72B53" w:rsidRPr="009B18C6" w:rsidRDefault="00F72B53">
      <w:pPr>
        <w:spacing w:after="0"/>
        <w:rPr>
          <w:lang w:val="ru-RU"/>
        </w:rPr>
        <w:sectPr w:rsidR="00F72B53" w:rsidRPr="009B18C6">
          <w:pgSz w:w="11920" w:h="16840"/>
          <w:pgMar w:top="960" w:right="1680" w:bottom="280" w:left="1600" w:header="731" w:footer="0" w:gutter="0"/>
          <w:cols w:space="720"/>
        </w:sectPr>
      </w:pPr>
    </w:p>
    <w:p w:rsidR="00F72B53" w:rsidRPr="009B18C6" w:rsidRDefault="00F72B53">
      <w:pPr>
        <w:spacing w:before="8" w:after="0" w:line="110" w:lineRule="exact"/>
        <w:rPr>
          <w:sz w:val="11"/>
          <w:szCs w:val="11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9B18C6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C90EC3">
      <w:pPr>
        <w:spacing w:before="29" w:after="0" w:line="240" w:lineRule="auto"/>
        <w:ind w:left="199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Сх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ма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а)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 зо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я)</w:t>
      </w:r>
    </w:p>
    <w:p w:rsidR="00F72B53" w:rsidRPr="00C90EC3" w:rsidRDefault="00F72B53">
      <w:pPr>
        <w:spacing w:after="0"/>
        <w:rPr>
          <w:lang w:val="ru-RU"/>
        </w:rPr>
        <w:sectPr w:rsidR="00F72B53" w:rsidRPr="00C90EC3">
          <w:pgSz w:w="11920" w:h="16840"/>
          <w:pgMar w:top="960" w:right="1680" w:bottom="280" w:left="1680" w:header="731" w:footer="0" w:gutter="0"/>
          <w:cols w:space="720"/>
        </w:sectPr>
      </w:pPr>
    </w:p>
    <w:p w:rsidR="00F72B53" w:rsidRPr="00C90EC3" w:rsidRDefault="00F72B53">
      <w:pPr>
        <w:spacing w:before="9" w:after="0" w:line="150" w:lineRule="exact"/>
        <w:rPr>
          <w:sz w:val="15"/>
          <w:szCs w:val="15"/>
          <w:lang w:val="ru-RU"/>
        </w:rPr>
      </w:pPr>
    </w:p>
    <w:p w:rsidR="00F72B53" w:rsidRPr="00C90EC3" w:rsidRDefault="00C90EC3">
      <w:pPr>
        <w:spacing w:after="0" w:line="240" w:lineRule="auto"/>
        <w:ind w:left="2950" w:right="1139" w:hanging="175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26. </w:t>
      </w:r>
      <w:r w:rsidR="009B18C6" w:rsidRPr="009B18C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Виды территориальных зон, выделенных на карте градостроительного зонирования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F72B53" w:rsidRPr="00C90EC3" w:rsidRDefault="00C90EC3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выд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C90EC3" w:rsidRDefault="00F72B53">
      <w:pPr>
        <w:spacing w:before="7" w:after="0" w:line="170" w:lineRule="exact"/>
        <w:rPr>
          <w:sz w:val="17"/>
          <w:szCs w:val="17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9B18C6" w:rsidRPr="009B18C6" w:rsidRDefault="009B18C6" w:rsidP="009B18C6">
      <w:pPr>
        <w:shd w:val="clear" w:color="auto" w:fill="FFFFFF"/>
        <w:tabs>
          <w:tab w:val="left" w:pos="760"/>
        </w:tabs>
        <w:ind w:firstLine="720"/>
        <w:jc w:val="center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Перечень территориальных зон представлен в таблице 1.</w:t>
      </w:r>
    </w:p>
    <w:p w:rsidR="009B18C6" w:rsidRPr="00FD4C27" w:rsidRDefault="009B18C6" w:rsidP="009B18C6">
      <w:pPr>
        <w:shd w:val="clear" w:color="auto" w:fill="FFFFFF"/>
        <w:tabs>
          <w:tab w:val="left" w:pos="760"/>
        </w:tabs>
        <w:ind w:firstLine="720"/>
        <w:jc w:val="right"/>
        <w:rPr>
          <w:sz w:val="26"/>
          <w:szCs w:val="26"/>
        </w:rPr>
      </w:pPr>
      <w:proofErr w:type="spellStart"/>
      <w:r w:rsidRPr="00FD4C27">
        <w:rPr>
          <w:sz w:val="26"/>
          <w:szCs w:val="26"/>
        </w:rPr>
        <w:t>Таблица</w:t>
      </w:r>
      <w:proofErr w:type="spellEnd"/>
      <w:r w:rsidRPr="00FD4C27">
        <w:rPr>
          <w:sz w:val="26"/>
          <w:szCs w:val="26"/>
        </w:rPr>
        <w:t xml:space="preserve"> 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"/>
        <w:gridCol w:w="6474"/>
        <w:gridCol w:w="2141"/>
      </w:tblGrid>
      <w:tr w:rsidR="009B18C6" w:rsidRPr="002F00CA" w:rsidTr="00C64D77">
        <w:trPr>
          <w:trHeight w:val="284"/>
        </w:trPr>
        <w:tc>
          <w:tcPr>
            <w:tcW w:w="1024" w:type="dxa"/>
          </w:tcPr>
          <w:p w:rsidR="009B18C6" w:rsidRPr="002F00CA" w:rsidRDefault="009B18C6" w:rsidP="00C64D77">
            <w:pPr>
              <w:jc w:val="center"/>
            </w:pPr>
            <w:r w:rsidRPr="002F00CA">
              <w:t>№ п/п</w:t>
            </w:r>
          </w:p>
        </w:tc>
        <w:tc>
          <w:tcPr>
            <w:tcW w:w="6474" w:type="dxa"/>
          </w:tcPr>
          <w:p w:rsidR="009B18C6" w:rsidRPr="002F00CA" w:rsidRDefault="009B18C6" w:rsidP="00C64D77">
            <w:pPr>
              <w:jc w:val="center"/>
            </w:pPr>
            <w:proofErr w:type="spellStart"/>
            <w:r w:rsidRPr="002F00CA">
              <w:t>Вид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территориальной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зоны</w:t>
            </w:r>
            <w:proofErr w:type="spellEnd"/>
          </w:p>
        </w:tc>
        <w:tc>
          <w:tcPr>
            <w:tcW w:w="2141" w:type="dxa"/>
          </w:tcPr>
          <w:p w:rsidR="009B18C6" w:rsidRPr="002F00CA" w:rsidRDefault="009B18C6" w:rsidP="00C64D77">
            <w:pPr>
              <w:jc w:val="center"/>
            </w:pPr>
            <w:proofErr w:type="spellStart"/>
            <w:r w:rsidRPr="002F00CA">
              <w:t>Обозначение</w:t>
            </w:r>
            <w:proofErr w:type="spellEnd"/>
          </w:p>
        </w:tc>
      </w:tr>
      <w:tr w:rsidR="009B18C6" w:rsidRPr="002F00CA" w:rsidTr="00C64D77">
        <w:trPr>
          <w:trHeight w:val="284"/>
        </w:trPr>
        <w:tc>
          <w:tcPr>
            <w:tcW w:w="1024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1</w:t>
            </w:r>
          </w:p>
        </w:tc>
        <w:tc>
          <w:tcPr>
            <w:tcW w:w="6474" w:type="dxa"/>
            <w:vAlign w:val="center"/>
          </w:tcPr>
          <w:p w:rsidR="009B18C6" w:rsidRPr="002F00CA" w:rsidRDefault="009B18C6" w:rsidP="00C64D77">
            <w:pPr>
              <w:jc w:val="center"/>
            </w:pPr>
            <w:proofErr w:type="spellStart"/>
            <w:r w:rsidRPr="002F00CA">
              <w:t>Жилая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зона</w:t>
            </w:r>
            <w:proofErr w:type="spellEnd"/>
          </w:p>
        </w:tc>
        <w:tc>
          <w:tcPr>
            <w:tcW w:w="2141" w:type="dxa"/>
            <w:vAlign w:val="center"/>
          </w:tcPr>
          <w:p w:rsidR="009B18C6" w:rsidRPr="002F00CA" w:rsidRDefault="009B18C6" w:rsidP="00C64D77">
            <w:pPr>
              <w:jc w:val="center"/>
            </w:pPr>
          </w:p>
        </w:tc>
      </w:tr>
      <w:tr w:rsidR="009B18C6" w:rsidRPr="002F00CA" w:rsidTr="00C64D77">
        <w:trPr>
          <w:trHeight w:val="284"/>
        </w:trPr>
        <w:tc>
          <w:tcPr>
            <w:tcW w:w="1024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2</w:t>
            </w:r>
          </w:p>
        </w:tc>
        <w:tc>
          <w:tcPr>
            <w:tcW w:w="6474" w:type="dxa"/>
            <w:vAlign w:val="center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Зона застройки индивидуальными жилыми домами</w:t>
            </w:r>
          </w:p>
        </w:tc>
        <w:tc>
          <w:tcPr>
            <w:tcW w:w="2141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Ж</w:t>
            </w:r>
          </w:p>
        </w:tc>
      </w:tr>
      <w:tr w:rsidR="009B18C6" w:rsidRPr="002F00CA" w:rsidTr="00C64D77">
        <w:trPr>
          <w:trHeight w:val="284"/>
        </w:trPr>
        <w:tc>
          <w:tcPr>
            <w:tcW w:w="1024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3</w:t>
            </w:r>
          </w:p>
        </w:tc>
        <w:tc>
          <w:tcPr>
            <w:tcW w:w="6474" w:type="dxa"/>
            <w:vAlign w:val="center"/>
          </w:tcPr>
          <w:p w:rsidR="009B18C6" w:rsidRPr="002F00CA" w:rsidRDefault="009B18C6" w:rsidP="00C64D77">
            <w:pPr>
              <w:jc w:val="center"/>
            </w:pPr>
            <w:proofErr w:type="spellStart"/>
            <w:r w:rsidRPr="002F00CA">
              <w:t>Общественно-деловая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зона</w:t>
            </w:r>
            <w:proofErr w:type="spellEnd"/>
          </w:p>
        </w:tc>
        <w:tc>
          <w:tcPr>
            <w:tcW w:w="2141" w:type="dxa"/>
            <w:vAlign w:val="center"/>
          </w:tcPr>
          <w:p w:rsidR="009B18C6" w:rsidRPr="002F00CA" w:rsidRDefault="009B18C6" w:rsidP="00C64D77">
            <w:pPr>
              <w:jc w:val="center"/>
            </w:pPr>
          </w:p>
        </w:tc>
      </w:tr>
      <w:tr w:rsidR="009B18C6" w:rsidRPr="002F00CA" w:rsidTr="00C64D77">
        <w:trPr>
          <w:trHeight w:val="284"/>
        </w:trPr>
        <w:tc>
          <w:tcPr>
            <w:tcW w:w="1024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4</w:t>
            </w:r>
          </w:p>
        </w:tc>
        <w:tc>
          <w:tcPr>
            <w:tcW w:w="6474" w:type="dxa"/>
            <w:vAlign w:val="center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Зона обслуживания и коммерческой активности местного назначения</w:t>
            </w:r>
          </w:p>
        </w:tc>
        <w:tc>
          <w:tcPr>
            <w:tcW w:w="2141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ОД</w:t>
            </w:r>
          </w:p>
        </w:tc>
      </w:tr>
      <w:tr w:rsidR="009B18C6" w:rsidRPr="002F00CA" w:rsidTr="00C64D77">
        <w:trPr>
          <w:trHeight w:val="284"/>
        </w:trPr>
        <w:tc>
          <w:tcPr>
            <w:tcW w:w="1024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5</w:t>
            </w:r>
          </w:p>
        </w:tc>
        <w:tc>
          <w:tcPr>
            <w:tcW w:w="6474" w:type="dxa"/>
            <w:vAlign w:val="center"/>
          </w:tcPr>
          <w:p w:rsidR="009B18C6" w:rsidRPr="002F00CA" w:rsidRDefault="009B18C6" w:rsidP="00C64D77">
            <w:pPr>
              <w:jc w:val="center"/>
            </w:pPr>
            <w:proofErr w:type="spellStart"/>
            <w:r w:rsidRPr="002F00CA">
              <w:t>Зон</w:t>
            </w:r>
            <w:r>
              <w:t>а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сельскохозяйственного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использования</w:t>
            </w:r>
            <w:proofErr w:type="spellEnd"/>
          </w:p>
        </w:tc>
        <w:tc>
          <w:tcPr>
            <w:tcW w:w="2141" w:type="dxa"/>
            <w:vAlign w:val="center"/>
          </w:tcPr>
          <w:p w:rsidR="009B18C6" w:rsidRPr="002F00CA" w:rsidRDefault="009B18C6" w:rsidP="00C64D77">
            <w:pPr>
              <w:jc w:val="center"/>
            </w:pPr>
          </w:p>
        </w:tc>
      </w:tr>
      <w:tr w:rsidR="009B18C6" w:rsidRPr="002F00CA" w:rsidTr="00C64D77">
        <w:trPr>
          <w:trHeight w:val="284"/>
        </w:trPr>
        <w:tc>
          <w:tcPr>
            <w:tcW w:w="1024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6</w:t>
            </w:r>
          </w:p>
        </w:tc>
        <w:tc>
          <w:tcPr>
            <w:tcW w:w="6474" w:type="dxa"/>
            <w:vAlign w:val="center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Зона сельскохозяйственных угодий в границах населенного пункта</w:t>
            </w:r>
          </w:p>
        </w:tc>
        <w:tc>
          <w:tcPr>
            <w:tcW w:w="2141" w:type="dxa"/>
            <w:vAlign w:val="center"/>
          </w:tcPr>
          <w:p w:rsidR="009B18C6" w:rsidRPr="002F00CA" w:rsidRDefault="009B18C6" w:rsidP="00C64D77">
            <w:pPr>
              <w:jc w:val="center"/>
            </w:pPr>
            <w:r>
              <w:t>Сх</w:t>
            </w:r>
            <w:r w:rsidRPr="002F00CA">
              <w:t>1</w:t>
            </w:r>
          </w:p>
        </w:tc>
      </w:tr>
      <w:tr w:rsidR="009B18C6" w:rsidRPr="002F00CA" w:rsidTr="00C64D77">
        <w:trPr>
          <w:trHeight w:val="284"/>
        </w:trPr>
        <w:tc>
          <w:tcPr>
            <w:tcW w:w="1024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7</w:t>
            </w:r>
          </w:p>
        </w:tc>
        <w:tc>
          <w:tcPr>
            <w:tcW w:w="6474" w:type="dxa"/>
            <w:vAlign w:val="center"/>
          </w:tcPr>
          <w:p w:rsidR="009B18C6" w:rsidRPr="002F00CA" w:rsidRDefault="009B18C6" w:rsidP="00C64D77">
            <w:proofErr w:type="spellStart"/>
            <w:r w:rsidRPr="002F00CA">
              <w:t>Зона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объектов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сельскохозяйственного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назначения</w:t>
            </w:r>
            <w:proofErr w:type="spellEnd"/>
          </w:p>
        </w:tc>
        <w:tc>
          <w:tcPr>
            <w:tcW w:w="2141" w:type="dxa"/>
            <w:vAlign w:val="center"/>
          </w:tcPr>
          <w:p w:rsidR="009B18C6" w:rsidRPr="002F00CA" w:rsidRDefault="009B18C6" w:rsidP="00C64D77">
            <w:pPr>
              <w:jc w:val="center"/>
            </w:pPr>
            <w:r>
              <w:t>Сх</w:t>
            </w:r>
            <w:r w:rsidRPr="002F00CA">
              <w:t>2</w:t>
            </w:r>
          </w:p>
        </w:tc>
      </w:tr>
      <w:tr w:rsidR="009B18C6" w:rsidRPr="002F00CA" w:rsidTr="00C64D77">
        <w:trPr>
          <w:trHeight w:val="284"/>
        </w:trPr>
        <w:tc>
          <w:tcPr>
            <w:tcW w:w="1024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8</w:t>
            </w:r>
          </w:p>
        </w:tc>
        <w:tc>
          <w:tcPr>
            <w:tcW w:w="6474" w:type="dxa"/>
            <w:vAlign w:val="center"/>
          </w:tcPr>
          <w:p w:rsidR="009B18C6" w:rsidRPr="002F00CA" w:rsidRDefault="009B18C6" w:rsidP="00C64D77">
            <w:pPr>
              <w:jc w:val="center"/>
            </w:pPr>
            <w:proofErr w:type="spellStart"/>
            <w:r w:rsidRPr="002F00CA">
              <w:t>Производственная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зона</w:t>
            </w:r>
            <w:proofErr w:type="spellEnd"/>
          </w:p>
        </w:tc>
        <w:tc>
          <w:tcPr>
            <w:tcW w:w="2141" w:type="dxa"/>
            <w:vAlign w:val="center"/>
          </w:tcPr>
          <w:p w:rsidR="009B18C6" w:rsidRPr="002F00CA" w:rsidRDefault="009B18C6" w:rsidP="00C64D77">
            <w:pPr>
              <w:jc w:val="center"/>
            </w:pPr>
          </w:p>
        </w:tc>
      </w:tr>
      <w:tr w:rsidR="009B18C6" w:rsidRPr="002F00CA" w:rsidTr="00C64D77">
        <w:trPr>
          <w:trHeight w:val="284"/>
        </w:trPr>
        <w:tc>
          <w:tcPr>
            <w:tcW w:w="1024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9</w:t>
            </w:r>
          </w:p>
        </w:tc>
        <w:tc>
          <w:tcPr>
            <w:tcW w:w="6474" w:type="dxa"/>
            <w:vAlign w:val="center"/>
          </w:tcPr>
          <w:p w:rsidR="009B18C6" w:rsidRPr="002F00CA" w:rsidRDefault="009B18C6" w:rsidP="00C64D77">
            <w:proofErr w:type="spellStart"/>
            <w:r w:rsidRPr="002F00CA">
              <w:t>Зона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объектов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инженерной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инфраструктуры</w:t>
            </w:r>
            <w:proofErr w:type="spellEnd"/>
          </w:p>
        </w:tc>
        <w:tc>
          <w:tcPr>
            <w:tcW w:w="2141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И</w:t>
            </w:r>
          </w:p>
        </w:tc>
      </w:tr>
      <w:tr w:rsidR="009B18C6" w:rsidRPr="002F00CA" w:rsidTr="00C64D77">
        <w:trPr>
          <w:trHeight w:val="284"/>
        </w:trPr>
        <w:tc>
          <w:tcPr>
            <w:tcW w:w="1024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10</w:t>
            </w:r>
          </w:p>
        </w:tc>
        <w:tc>
          <w:tcPr>
            <w:tcW w:w="6474" w:type="dxa"/>
            <w:vAlign w:val="center"/>
          </w:tcPr>
          <w:p w:rsidR="009B18C6" w:rsidRPr="002F00CA" w:rsidRDefault="009B18C6" w:rsidP="00C64D77">
            <w:pPr>
              <w:jc w:val="center"/>
            </w:pPr>
            <w:proofErr w:type="spellStart"/>
            <w:r w:rsidRPr="002F00CA">
              <w:t>Рекреационная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зона</w:t>
            </w:r>
            <w:proofErr w:type="spellEnd"/>
          </w:p>
        </w:tc>
        <w:tc>
          <w:tcPr>
            <w:tcW w:w="2141" w:type="dxa"/>
            <w:vAlign w:val="center"/>
          </w:tcPr>
          <w:p w:rsidR="009B18C6" w:rsidRPr="002F00CA" w:rsidRDefault="009B18C6" w:rsidP="00C64D77">
            <w:pPr>
              <w:jc w:val="center"/>
            </w:pPr>
          </w:p>
        </w:tc>
      </w:tr>
      <w:tr w:rsidR="009B18C6" w:rsidRPr="002F00CA" w:rsidTr="00C64D77">
        <w:trPr>
          <w:trHeight w:val="284"/>
        </w:trPr>
        <w:tc>
          <w:tcPr>
            <w:tcW w:w="1024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11</w:t>
            </w:r>
          </w:p>
        </w:tc>
        <w:tc>
          <w:tcPr>
            <w:tcW w:w="6474" w:type="dxa"/>
            <w:vAlign w:val="center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Зона мест отдыха общего пользования</w:t>
            </w:r>
          </w:p>
        </w:tc>
        <w:tc>
          <w:tcPr>
            <w:tcW w:w="2141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Р</w:t>
            </w:r>
          </w:p>
        </w:tc>
      </w:tr>
      <w:tr w:rsidR="009B18C6" w:rsidRPr="002F00CA" w:rsidTr="00C64D77">
        <w:trPr>
          <w:trHeight w:val="284"/>
        </w:trPr>
        <w:tc>
          <w:tcPr>
            <w:tcW w:w="1024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12</w:t>
            </w:r>
          </w:p>
        </w:tc>
        <w:tc>
          <w:tcPr>
            <w:tcW w:w="6474" w:type="dxa"/>
            <w:vAlign w:val="center"/>
          </w:tcPr>
          <w:p w:rsidR="009B18C6" w:rsidRPr="002F00CA" w:rsidRDefault="009B18C6" w:rsidP="00C64D77">
            <w:pPr>
              <w:jc w:val="center"/>
            </w:pPr>
            <w:proofErr w:type="spellStart"/>
            <w:r w:rsidRPr="002F00CA">
              <w:t>Зон</w:t>
            </w:r>
            <w:r>
              <w:t>а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специального</w:t>
            </w:r>
            <w:proofErr w:type="spellEnd"/>
            <w:r w:rsidRPr="002F00CA">
              <w:t xml:space="preserve"> </w:t>
            </w:r>
            <w:proofErr w:type="spellStart"/>
            <w:r w:rsidRPr="002F00CA">
              <w:t>назначения</w:t>
            </w:r>
            <w:proofErr w:type="spellEnd"/>
          </w:p>
        </w:tc>
        <w:tc>
          <w:tcPr>
            <w:tcW w:w="2141" w:type="dxa"/>
            <w:vAlign w:val="center"/>
          </w:tcPr>
          <w:p w:rsidR="009B18C6" w:rsidRPr="002F00CA" w:rsidRDefault="009B18C6" w:rsidP="00C64D77">
            <w:pPr>
              <w:jc w:val="center"/>
            </w:pPr>
          </w:p>
        </w:tc>
      </w:tr>
      <w:tr w:rsidR="009B18C6" w:rsidRPr="002F00CA" w:rsidTr="00C64D77">
        <w:trPr>
          <w:trHeight w:val="284"/>
        </w:trPr>
        <w:tc>
          <w:tcPr>
            <w:tcW w:w="1024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13</w:t>
            </w:r>
          </w:p>
        </w:tc>
        <w:tc>
          <w:tcPr>
            <w:tcW w:w="6474" w:type="dxa"/>
            <w:vAlign w:val="center"/>
          </w:tcPr>
          <w:p w:rsidR="009B18C6" w:rsidRPr="002F00CA" w:rsidRDefault="009B18C6" w:rsidP="00C64D77">
            <w:proofErr w:type="spellStart"/>
            <w:r w:rsidRPr="002F00CA">
              <w:t>Зона</w:t>
            </w:r>
            <w:proofErr w:type="spellEnd"/>
            <w:r>
              <w:t xml:space="preserve">, </w:t>
            </w:r>
            <w:proofErr w:type="spellStart"/>
            <w:r>
              <w:t>занятая</w:t>
            </w:r>
            <w:proofErr w:type="spellEnd"/>
            <w:r>
              <w:t xml:space="preserve"> </w:t>
            </w:r>
            <w:proofErr w:type="spellStart"/>
            <w:r>
              <w:t>кладбищами</w:t>
            </w:r>
            <w:proofErr w:type="spellEnd"/>
          </w:p>
        </w:tc>
        <w:tc>
          <w:tcPr>
            <w:tcW w:w="2141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СН1</w:t>
            </w:r>
          </w:p>
        </w:tc>
      </w:tr>
      <w:tr w:rsidR="009B18C6" w:rsidRPr="002F00CA" w:rsidTr="00C64D77">
        <w:trPr>
          <w:trHeight w:val="284"/>
        </w:trPr>
        <w:tc>
          <w:tcPr>
            <w:tcW w:w="1024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14</w:t>
            </w:r>
          </w:p>
        </w:tc>
        <w:tc>
          <w:tcPr>
            <w:tcW w:w="6474" w:type="dxa"/>
            <w:vAlign w:val="center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Зона складирования и захоронения отходов</w:t>
            </w:r>
          </w:p>
        </w:tc>
        <w:tc>
          <w:tcPr>
            <w:tcW w:w="2141" w:type="dxa"/>
            <w:vAlign w:val="center"/>
          </w:tcPr>
          <w:p w:rsidR="009B18C6" w:rsidRPr="002F00CA" w:rsidRDefault="009B18C6" w:rsidP="00C64D77">
            <w:pPr>
              <w:jc w:val="center"/>
            </w:pPr>
            <w:r w:rsidRPr="002F00CA">
              <w:t>СН2</w:t>
            </w:r>
          </w:p>
        </w:tc>
      </w:tr>
    </w:tbl>
    <w:p w:rsidR="00F72B53" w:rsidRPr="00C90EC3" w:rsidRDefault="00F72B53">
      <w:pPr>
        <w:spacing w:after="0"/>
        <w:rPr>
          <w:lang w:val="ru-RU"/>
        </w:rPr>
        <w:sectPr w:rsidR="00F72B53" w:rsidRPr="00C90EC3">
          <w:pgSz w:w="11920" w:h="16840"/>
          <w:pgMar w:top="960" w:right="740" w:bottom="280" w:left="1600" w:header="731" w:footer="0" w:gutter="0"/>
          <w:cols w:space="720"/>
        </w:sectPr>
      </w:pPr>
    </w:p>
    <w:p w:rsidR="00F72B53" w:rsidRPr="00C90EC3" w:rsidRDefault="00F72B53">
      <w:pPr>
        <w:spacing w:before="9" w:after="0" w:line="150" w:lineRule="exact"/>
        <w:rPr>
          <w:sz w:val="15"/>
          <w:szCs w:val="15"/>
          <w:lang w:val="ru-RU"/>
        </w:rPr>
      </w:pPr>
    </w:p>
    <w:p w:rsidR="00F72B53" w:rsidRPr="00C90EC3" w:rsidRDefault="00C90EC3">
      <w:pPr>
        <w:spacing w:after="0" w:line="240" w:lineRule="auto"/>
        <w:ind w:left="1179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27. По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</w:p>
    <w:p w:rsidR="00F72B53" w:rsidRPr="00C90EC3" w:rsidRDefault="00C90EC3">
      <w:pPr>
        <w:spacing w:before="96"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вовой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 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ксп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а.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2.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C90EC3" w:rsidRDefault="00C90EC3">
      <w:pPr>
        <w:spacing w:after="0" w:line="240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2.1 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ы;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2.2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 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 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а;</w:t>
      </w:r>
    </w:p>
    <w:p w:rsidR="00F72B53" w:rsidRPr="00C90EC3" w:rsidRDefault="00C90EC3">
      <w:pPr>
        <w:spacing w:after="0" w:line="240" w:lineRule="auto"/>
        <w:ind w:left="102" w:right="48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2.3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ф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 до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ний;</w:t>
      </w: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2.4 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8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2.5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 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же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ов.</w:t>
      </w:r>
    </w:p>
    <w:p w:rsidR="00F72B53" w:rsidRPr="00C90EC3" w:rsidRDefault="00C90EC3">
      <w:pPr>
        <w:spacing w:after="0" w:line="240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ре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се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ах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ы, об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F72B53" w:rsidRPr="00C90EC3" w:rsidRDefault="00C90EC3">
      <w:pPr>
        <w:spacing w:after="0" w:line="240" w:lineRule="auto"/>
        <w:ind w:left="102" w:right="50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4.1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 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ый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  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ры)</w:t>
      </w:r>
      <w:r w:rsidRPr="00C90EC3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родов</w:t>
      </w:r>
      <w:r w:rsidRPr="00C90EC3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же</w:t>
      </w:r>
      <w:r w:rsidRPr="00C90EC3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орые явля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овь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о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во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оряд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proofErr w:type="gramEnd"/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F72B53" w:rsidRPr="00C90EC3" w:rsidRDefault="00C90EC3">
      <w:pPr>
        <w:spacing w:after="0" w:line="240" w:lineRule="auto"/>
        <w:ind w:left="102" w:right="51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4.2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дов,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ров,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дорог,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ов,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proofErr w:type="gramEnd"/>
    </w:p>
    <w:p w:rsidR="00F72B53" w:rsidRPr="00C90EC3" w:rsidRDefault="00C90EC3">
      <w:pPr>
        <w:spacing w:after="0" w:line="240" w:lineRule="auto"/>
        <w:ind w:left="102" w:right="47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4.3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 для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 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и;</w:t>
      </w:r>
      <w:proofErr w:type="gramEnd"/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4.4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 добы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F72B53" w:rsidRPr="00C90EC3" w:rsidRDefault="00C90EC3">
      <w:pPr>
        <w:spacing w:after="0" w:line="240" w:lineRule="auto"/>
        <w:ind w:left="102" w:right="48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а,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обо 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ль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аз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 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орые 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гр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 </w:t>
      </w:r>
      <w:r w:rsidRPr="00C90EC3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 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 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 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сам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7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7. 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 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)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орых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 с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для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ы, 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  <w:proofErr w:type="gramEnd"/>
    </w:p>
    <w:p w:rsidR="00F72B53" w:rsidRPr="00C90EC3" w:rsidRDefault="00F72B53">
      <w:pPr>
        <w:spacing w:after="0"/>
        <w:jc w:val="both"/>
        <w:rPr>
          <w:lang w:val="ru-RU"/>
        </w:rPr>
        <w:sectPr w:rsidR="00F72B53" w:rsidRPr="00C90EC3">
          <w:pgSz w:w="11920" w:h="16840"/>
          <w:pgMar w:top="960" w:right="740" w:bottom="280" w:left="1600" w:header="731" w:footer="0" w:gutter="0"/>
          <w:cols w:space="720"/>
        </w:sectPr>
      </w:pPr>
    </w:p>
    <w:p w:rsidR="00F72B53" w:rsidRPr="00C90EC3" w:rsidRDefault="00F72B53">
      <w:pPr>
        <w:spacing w:before="4" w:after="0" w:line="150" w:lineRule="exact"/>
        <w:rPr>
          <w:sz w:val="15"/>
          <w:szCs w:val="15"/>
          <w:lang w:val="ru-RU"/>
        </w:rPr>
      </w:pP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8.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7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ым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 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дов  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 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  и 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4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9.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родолж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ды, 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 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ние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10.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г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ей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ы,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</w:p>
    <w:p w:rsidR="00F72B53" w:rsidRPr="00C90EC3" w:rsidRDefault="00C90EC3">
      <w:pPr>
        <w:spacing w:after="0" w:line="240" w:lineRule="auto"/>
        <w:ind w:left="102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а;</w:t>
      </w:r>
    </w:p>
    <w:p w:rsidR="00F72B53" w:rsidRPr="00C90EC3" w:rsidRDefault="00C90EC3">
      <w:pPr>
        <w:spacing w:after="0" w:line="240" w:lineRule="auto"/>
        <w:ind w:left="102" w:right="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 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)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а;</w:t>
      </w:r>
    </w:p>
    <w:p w:rsidR="00F72B53" w:rsidRDefault="00C90EC3">
      <w:pPr>
        <w:spacing w:after="0" w:line="240" w:lineRule="auto"/>
        <w:ind w:left="102" w:right="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а,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9B18C6" w:rsidRPr="009B18C6" w:rsidRDefault="009B18C6" w:rsidP="009B18C6">
      <w:pPr>
        <w:widowControl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18C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11. Предельные размеры земельных участков, предоставляемых гражданам в собственность бесплатно по основаниям, указанным в пунктах 6 и 7 статьи 39.5 Земельного кодекса Российской Федерации, устанавливаются законодат</w:t>
      </w:r>
      <w:r w:rsidRPr="009B18C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ельством Удмуртской Республики».</w:t>
      </w:r>
    </w:p>
    <w:p w:rsidR="009B18C6" w:rsidRPr="00C90EC3" w:rsidRDefault="009B18C6">
      <w:pPr>
        <w:spacing w:after="0" w:line="240" w:lineRule="auto"/>
        <w:ind w:left="102" w:right="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2357" w:right="234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28. </w:t>
      </w:r>
      <w:r w:rsidR="009B18C6" w:rsidRPr="009B18C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Градостроительные регламенты жилой зоны</w:t>
      </w:r>
    </w:p>
    <w:p w:rsidR="00F72B53" w:rsidRPr="00C90EC3" w:rsidRDefault="00F72B53">
      <w:pPr>
        <w:spacing w:before="16" w:after="0" w:line="240" w:lineRule="exact"/>
        <w:rPr>
          <w:sz w:val="24"/>
          <w:szCs w:val="24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1.</w:t>
      </w:r>
      <w:r w:rsidRPr="009B18C6">
        <w:rPr>
          <w:spacing w:val="1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Ж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лая</w:t>
      </w:r>
      <w:r w:rsidRPr="009B18C6">
        <w:rPr>
          <w:spacing w:val="8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она</w:t>
      </w:r>
      <w:r w:rsidRPr="009B18C6">
        <w:rPr>
          <w:spacing w:val="1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</w:t>
      </w:r>
      <w:r w:rsidRPr="009B18C6">
        <w:rPr>
          <w:spacing w:val="3"/>
          <w:sz w:val="26"/>
          <w:szCs w:val="26"/>
          <w:lang w:val="ru-RU"/>
        </w:rPr>
        <w:t>р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2"/>
          <w:sz w:val="26"/>
          <w:szCs w:val="26"/>
          <w:lang w:val="ru-RU"/>
        </w:rPr>
        <w:t>д</w:t>
      </w:r>
      <w:r w:rsidRPr="009B18C6">
        <w:rPr>
          <w:sz w:val="26"/>
          <w:szCs w:val="26"/>
          <w:lang w:val="ru-RU"/>
        </w:rPr>
        <w:t>на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 xml:space="preserve">начена </w:t>
      </w:r>
      <w:r w:rsidRPr="009B18C6">
        <w:rPr>
          <w:spacing w:val="2"/>
          <w:sz w:val="26"/>
          <w:szCs w:val="26"/>
          <w:lang w:val="ru-RU"/>
        </w:rPr>
        <w:t>д</w:t>
      </w:r>
      <w:r w:rsidRPr="009B18C6">
        <w:rPr>
          <w:sz w:val="26"/>
          <w:szCs w:val="26"/>
          <w:lang w:val="ru-RU"/>
        </w:rPr>
        <w:t>ля</w:t>
      </w:r>
      <w:r w:rsidRPr="009B18C6">
        <w:rPr>
          <w:spacing w:val="1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посто</w:t>
      </w:r>
      <w:r w:rsidRPr="009B18C6">
        <w:rPr>
          <w:spacing w:val="1"/>
          <w:sz w:val="26"/>
          <w:szCs w:val="26"/>
          <w:lang w:val="ru-RU"/>
        </w:rPr>
        <w:t>я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2"/>
          <w:sz w:val="26"/>
          <w:szCs w:val="26"/>
          <w:lang w:val="ru-RU"/>
        </w:rPr>
        <w:t>г</w:t>
      </w:r>
      <w:r w:rsidRPr="009B18C6">
        <w:rPr>
          <w:sz w:val="26"/>
          <w:szCs w:val="26"/>
          <w:lang w:val="ru-RU"/>
        </w:rPr>
        <w:t>о про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ива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ия на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еле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ия и под</w:t>
      </w:r>
      <w:r w:rsidRPr="009B18C6">
        <w:rPr>
          <w:spacing w:val="1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1"/>
          <w:sz w:val="26"/>
          <w:szCs w:val="26"/>
          <w:lang w:val="ru-RU"/>
        </w:rPr>
        <w:t>жи</w:t>
      </w:r>
      <w:r w:rsidRPr="009B18C6">
        <w:rPr>
          <w:sz w:val="26"/>
          <w:szCs w:val="26"/>
          <w:lang w:val="ru-RU"/>
        </w:rPr>
        <w:t xml:space="preserve">т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астр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йке и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див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pacing w:val="5"/>
          <w:sz w:val="26"/>
          <w:szCs w:val="26"/>
          <w:lang w:val="ru-RU"/>
        </w:rPr>
        <w:t>д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 xml:space="preserve">и 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1"/>
          <w:sz w:val="26"/>
          <w:szCs w:val="26"/>
          <w:lang w:val="ru-RU"/>
        </w:rPr>
        <w:t>лы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и до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ами с пр</w:t>
      </w:r>
      <w:r w:rsidRPr="009B18C6">
        <w:rPr>
          <w:spacing w:val="3"/>
          <w:sz w:val="26"/>
          <w:szCs w:val="26"/>
          <w:lang w:val="ru-RU"/>
        </w:rPr>
        <w:t>и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садеб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pacing w:val="3"/>
          <w:sz w:val="26"/>
          <w:szCs w:val="26"/>
          <w:lang w:val="ru-RU"/>
        </w:rPr>
        <w:t>ы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 xml:space="preserve">и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емел</w:t>
      </w:r>
      <w:r w:rsidRPr="009B18C6">
        <w:rPr>
          <w:spacing w:val="-1"/>
          <w:sz w:val="26"/>
          <w:szCs w:val="26"/>
          <w:lang w:val="ru-RU"/>
        </w:rPr>
        <w:t>ь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4"/>
          <w:sz w:val="26"/>
          <w:szCs w:val="26"/>
          <w:lang w:val="ru-RU"/>
        </w:rPr>
        <w:t>ы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 xml:space="preserve">и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ас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и.</w:t>
      </w:r>
    </w:p>
    <w:p w:rsidR="009B18C6" w:rsidRPr="009B18C6" w:rsidRDefault="009B18C6" w:rsidP="009B18C6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2.</w:t>
      </w:r>
      <w:r w:rsidRPr="009B18C6">
        <w:rPr>
          <w:spacing w:val="1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12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1"/>
          <w:sz w:val="26"/>
          <w:szCs w:val="26"/>
          <w:lang w:val="ru-RU"/>
        </w:rPr>
        <w:t>лой</w:t>
      </w:r>
      <w:r w:rsidRPr="009B18C6">
        <w:rPr>
          <w:spacing w:val="6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оне</w:t>
      </w:r>
      <w:r w:rsidRPr="009B18C6">
        <w:rPr>
          <w:spacing w:val="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до</w:t>
      </w:r>
      <w:r w:rsidRPr="009B18C6">
        <w:rPr>
          <w:spacing w:val="3"/>
          <w:sz w:val="26"/>
          <w:szCs w:val="26"/>
          <w:lang w:val="ru-RU"/>
        </w:rPr>
        <w:t>п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ается</w:t>
      </w:r>
      <w:r w:rsidRPr="009B18C6">
        <w:rPr>
          <w:spacing w:val="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3"/>
          <w:sz w:val="26"/>
          <w:szCs w:val="26"/>
          <w:lang w:val="ru-RU"/>
        </w:rPr>
        <w:t>з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ещен</w:t>
      </w:r>
      <w:r w:rsidRPr="009B18C6">
        <w:rPr>
          <w:spacing w:val="3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е отдельно</w:t>
      </w:r>
      <w:r w:rsidRPr="009B18C6">
        <w:rPr>
          <w:spacing w:val="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оящ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3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объе</w:t>
      </w:r>
      <w:r w:rsidRPr="009B18C6">
        <w:rPr>
          <w:spacing w:val="2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тов</w:t>
      </w:r>
      <w:r w:rsidRPr="009B18C6">
        <w:rPr>
          <w:spacing w:val="40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соц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ьно</w:t>
      </w:r>
      <w:r w:rsidRPr="009B18C6">
        <w:rPr>
          <w:spacing w:val="1"/>
          <w:sz w:val="26"/>
          <w:szCs w:val="26"/>
          <w:lang w:val="ru-RU"/>
        </w:rPr>
        <w:t>г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3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52"/>
          <w:sz w:val="26"/>
          <w:szCs w:val="26"/>
          <w:lang w:val="ru-RU"/>
        </w:rPr>
        <w:t xml:space="preserve"> </w:t>
      </w:r>
      <w:proofErr w:type="spellStart"/>
      <w:r w:rsidRPr="009B18C6">
        <w:rPr>
          <w:spacing w:val="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pacing w:val="4"/>
          <w:sz w:val="26"/>
          <w:szCs w:val="26"/>
          <w:lang w:val="ru-RU"/>
        </w:rPr>
        <w:t>м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3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альн</w:t>
      </w:r>
      <w:r w:rsidRPr="009B18C6">
        <w:rPr>
          <w:spacing w:val="5"/>
          <w:sz w:val="26"/>
          <w:szCs w:val="26"/>
          <w:lang w:val="ru-RU"/>
        </w:rPr>
        <w:t>о</w:t>
      </w:r>
      <w:proofErr w:type="spellEnd"/>
      <w:r w:rsidRPr="009B18C6">
        <w:rPr>
          <w:spacing w:val="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- б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ово</w:t>
      </w:r>
      <w:r w:rsidRPr="009B18C6">
        <w:rPr>
          <w:spacing w:val="2"/>
          <w:sz w:val="26"/>
          <w:szCs w:val="26"/>
          <w:lang w:val="ru-RU"/>
        </w:rPr>
        <w:t>г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2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на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начен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я,</w:t>
      </w:r>
      <w:r w:rsidRPr="009B18C6">
        <w:rPr>
          <w:spacing w:val="3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не</w:t>
      </w:r>
      <w:r w:rsidRPr="009B18C6">
        <w:rPr>
          <w:spacing w:val="-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оказ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ва</w:t>
      </w:r>
      <w:r w:rsidRPr="009B18C6">
        <w:rPr>
          <w:spacing w:val="1"/>
          <w:sz w:val="26"/>
          <w:szCs w:val="26"/>
          <w:lang w:val="ru-RU"/>
        </w:rPr>
        <w:t>ю</w:t>
      </w:r>
      <w:r w:rsidRPr="009B18C6">
        <w:rPr>
          <w:sz w:val="26"/>
          <w:szCs w:val="26"/>
          <w:lang w:val="ru-RU"/>
        </w:rPr>
        <w:t>щих</w:t>
      </w:r>
      <w:r w:rsidRPr="009B18C6">
        <w:rPr>
          <w:spacing w:val="-16"/>
          <w:sz w:val="26"/>
          <w:szCs w:val="26"/>
          <w:lang w:val="ru-RU"/>
        </w:rPr>
        <w:t xml:space="preserve"> </w:t>
      </w:r>
      <w:r w:rsidRPr="009B18C6">
        <w:rPr>
          <w:spacing w:val="3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ег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тивного</w:t>
      </w:r>
      <w:r w:rsidRPr="009B18C6">
        <w:rPr>
          <w:spacing w:val="-14"/>
          <w:sz w:val="26"/>
          <w:szCs w:val="26"/>
          <w:lang w:val="ru-RU"/>
        </w:rPr>
        <w:t xml:space="preserve"> </w:t>
      </w:r>
      <w:r w:rsidRPr="009B18C6">
        <w:rPr>
          <w:spacing w:val="2"/>
          <w:sz w:val="26"/>
          <w:szCs w:val="26"/>
          <w:lang w:val="ru-RU"/>
        </w:rPr>
        <w:t>в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дей</w:t>
      </w:r>
      <w:r w:rsidRPr="009B18C6">
        <w:rPr>
          <w:spacing w:val="1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твия</w:t>
      </w:r>
      <w:r w:rsidRPr="009B18C6">
        <w:rPr>
          <w:spacing w:val="-1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на</w:t>
      </w:r>
      <w:r w:rsidRPr="009B18C6">
        <w:rPr>
          <w:spacing w:val="-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ок</w:t>
      </w:r>
      <w:r w:rsidRPr="009B18C6">
        <w:rPr>
          <w:spacing w:val="4"/>
          <w:sz w:val="26"/>
          <w:szCs w:val="26"/>
          <w:lang w:val="ru-RU"/>
        </w:rPr>
        <w:t>р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3"/>
          <w:sz w:val="26"/>
          <w:szCs w:val="26"/>
          <w:lang w:val="ru-RU"/>
        </w:rPr>
        <w:t>ю</w:t>
      </w:r>
      <w:r w:rsidRPr="009B18C6">
        <w:rPr>
          <w:spacing w:val="4"/>
          <w:sz w:val="26"/>
          <w:szCs w:val="26"/>
          <w:lang w:val="ru-RU"/>
        </w:rPr>
        <w:t>щ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ю</w:t>
      </w:r>
      <w:r w:rsidRPr="009B18C6">
        <w:rPr>
          <w:spacing w:val="-1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сре</w:t>
      </w:r>
      <w:r w:rsidRPr="009B18C6">
        <w:rPr>
          <w:spacing w:val="2"/>
          <w:sz w:val="26"/>
          <w:szCs w:val="26"/>
          <w:lang w:val="ru-RU"/>
        </w:rPr>
        <w:t>д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.</w:t>
      </w:r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3.</w:t>
      </w:r>
      <w:r w:rsidRPr="009B18C6">
        <w:rPr>
          <w:spacing w:val="1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Зона</w:t>
      </w:r>
      <w:r w:rsidRPr="009B18C6">
        <w:rPr>
          <w:spacing w:val="13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астро</w:t>
      </w:r>
      <w:r w:rsidRPr="009B18C6">
        <w:rPr>
          <w:spacing w:val="2"/>
          <w:sz w:val="26"/>
          <w:szCs w:val="26"/>
          <w:lang w:val="ru-RU"/>
        </w:rPr>
        <w:t>й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9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див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pacing w:val="2"/>
          <w:sz w:val="26"/>
          <w:szCs w:val="26"/>
          <w:lang w:val="ru-RU"/>
        </w:rPr>
        <w:t>д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льн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 xml:space="preserve">и 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1"/>
          <w:sz w:val="26"/>
          <w:szCs w:val="26"/>
          <w:lang w:val="ru-RU"/>
        </w:rPr>
        <w:t>лы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9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до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и</w:t>
      </w:r>
      <w:proofErr w:type="gramStart"/>
      <w:r w:rsidRPr="009B18C6">
        <w:rPr>
          <w:sz w:val="26"/>
          <w:szCs w:val="26"/>
          <w:lang w:val="ru-RU"/>
        </w:rPr>
        <w:t xml:space="preserve"> Ж</w:t>
      </w:r>
      <w:proofErr w:type="gramEnd"/>
      <w:r w:rsidRPr="009B18C6">
        <w:rPr>
          <w:sz w:val="26"/>
          <w:szCs w:val="26"/>
          <w:lang w:val="ru-RU"/>
        </w:rPr>
        <w:t xml:space="preserve"> в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деле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для обес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ечения</w:t>
      </w:r>
      <w:r w:rsidRPr="009B18C6">
        <w:rPr>
          <w:spacing w:val="-6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овий</w:t>
      </w:r>
      <w:r w:rsidRPr="009B18C6">
        <w:rPr>
          <w:spacing w:val="-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фо</w:t>
      </w:r>
      <w:r w:rsidRPr="009B18C6">
        <w:rPr>
          <w:spacing w:val="2"/>
          <w:sz w:val="26"/>
          <w:szCs w:val="26"/>
          <w:lang w:val="ru-RU"/>
        </w:rPr>
        <w:t>р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иров</w:t>
      </w:r>
      <w:r w:rsidRPr="009B18C6">
        <w:rPr>
          <w:spacing w:val="3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</w:t>
      </w:r>
      <w:r w:rsidRPr="009B18C6">
        <w:rPr>
          <w:spacing w:val="-8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1"/>
          <w:sz w:val="26"/>
          <w:szCs w:val="26"/>
          <w:lang w:val="ru-RU"/>
        </w:rPr>
        <w:t>лы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-1"/>
          <w:sz w:val="26"/>
          <w:szCs w:val="26"/>
          <w:lang w:val="ru-RU"/>
        </w:rPr>
        <w:t xml:space="preserve"> к</w:t>
      </w:r>
      <w:r w:rsidRPr="009B18C6">
        <w:rPr>
          <w:sz w:val="26"/>
          <w:szCs w:val="26"/>
          <w:lang w:val="ru-RU"/>
        </w:rPr>
        <w:t>варталов</w:t>
      </w:r>
      <w:r w:rsidRPr="009B18C6">
        <w:rPr>
          <w:spacing w:val="-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из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ой</w:t>
      </w:r>
      <w:r w:rsidRPr="009B18C6">
        <w:rPr>
          <w:spacing w:val="-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</w:t>
      </w:r>
      <w:r w:rsidRPr="009B18C6">
        <w:rPr>
          <w:spacing w:val="1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относ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 xml:space="preserve">ью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астрой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 xml:space="preserve">и, с 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pacing w:val="3"/>
          <w:sz w:val="26"/>
          <w:szCs w:val="26"/>
          <w:lang w:val="ru-RU"/>
        </w:rPr>
        <w:t>и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альн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м 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3"/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м набор</w:t>
      </w:r>
      <w:r w:rsidRPr="009B18C6">
        <w:rPr>
          <w:spacing w:val="7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 xml:space="preserve">м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5"/>
          <w:sz w:val="26"/>
          <w:szCs w:val="26"/>
          <w:lang w:val="ru-RU"/>
        </w:rPr>
        <w:t>л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 xml:space="preserve">г 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естн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 xml:space="preserve">го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начен</w:t>
      </w:r>
      <w:r w:rsidRPr="009B18C6">
        <w:rPr>
          <w:spacing w:val="3"/>
          <w:sz w:val="26"/>
          <w:szCs w:val="26"/>
          <w:lang w:val="ru-RU"/>
        </w:rPr>
        <w:t>ия</w:t>
      </w:r>
      <w:r w:rsidRPr="009B18C6">
        <w:rPr>
          <w:sz w:val="26"/>
          <w:szCs w:val="26"/>
          <w:lang w:val="ru-RU"/>
        </w:rPr>
        <w:t>, состоящих</w:t>
      </w:r>
      <w:r w:rsidRPr="009B18C6">
        <w:rPr>
          <w:spacing w:val="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из</w:t>
      </w:r>
      <w:r w:rsidRPr="009B18C6">
        <w:rPr>
          <w:spacing w:val="1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отде</w:t>
      </w:r>
      <w:r w:rsidRPr="009B18C6">
        <w:rPr>
          <w:spacing w:val="2"/>
          <w:sz w:val="26"/>
          <w:szCs w:val="26"/>
          <w:lang w:val="ru-RU"/>
        </w:rPr>
        <w:t>ль</w:t>
      </w:r>
      <w:r w:rsidRPr="009B18C6">
        <w:rPr>
          <w:sz w:val="26"/>
          <w:szCs w:val="26"/>
          <w:lang w:val="ru-RU"/>
        </w:rPr>
        <w:t>но</w:t>
      </w:r>
      <w:r w:rsidRPr="009B18C6">
        <w:rPr>
          <w:spacing w:val="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стоящих</w:t>
      </w:r>
      <w:r w:rsidRPr="009B18C6">
        <w:rPr>
          <w:spacing w:val="5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1"/>
          <w:sz w:val="26"/>
          <w:szCs w:val="26"/>
          <w:lang w:val="ru-RU"/>
        </w:rPr>
        <w:t>лы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до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ов</w:t>
      </w:r>
      <w:r w:rsidRPr="009B18C6">
        <w:rPr>
          <w:spacing w:val="12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садеб</w:t>
      </w:r>
      <w:r w:rsidRPr="009B18C6">
        <w:rPr>
          <w:spacing w:val="3"/>
          <w:sz w:val="26"/>
          <w:szCs w:val="26"/>
          <w:lang w:val="ru-RU"/>
        </w:rPr>
        <w:t>н</w:t>
      </w:r>
      <w:r w:rsidRPr="009B18C6">
        <w:rPr>
          <w:spacing w:val="5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го ти</w:t>
      </w:r>
      <w:r w:rsidRPr="009B18C6">
        <w:rPr>
          <w:spacing w:val="3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не</w:t>
      </w:r>
      <w:r w:rsidRPr="009B18C6">
        <w:rPr>
          <w:spacing w:val="1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ше двух</w:t>
      </w:r>
      <w:r w:rsidRPr="009B18C6">
        <w:rPr>
          <w:spacing w:val="9"/>
          <w:sz w:val="26"/>
          <w:szCs w:val="26"/>
          <w:lang w:val="ru-RU"/>
        </w:rPr>
        <w:t xml:space="preserve"> </w:t>
      </w:r>
      <w:r w:rsidRPr="009B18C6">
        <w:rPr>
          <w:spacing w:val="-1"/>
          <w:sz w:val="26"/>
          <w:szCs w:val="26"/>
          <w:lang w:val="ru-RU"/>
        </w:rPr>
        <w:t>э</w:t>
      </w:r>
      <w:r w:rsidRPr="009B18C6">
        <w:rPr>
          <w:sz w:val="26"/>
          <w:szCs w:val="26"/>
          <w:lang w:val="ru-RU"/>
        </w:rPr>
        <w:t>таж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й</w:t>
      </w:r>
      <w:r w:rsidRPr="009B18C6">
        <w:rPr>
          <w:spacing w:val="11"/>
          <w:sz w:val="26"/>
          <w:szCs w:val="26"/>
          <w:lang w:val="ru-RU"/>
        </w:rPr>
        <w:t>:</w:t>
      </w:r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right="13" w:firstLine="720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1)</w:t>
      </w:r>
      <w:r w:rsidRPr="009B18C6">
        <w:rPr>
          <w:spacing w:val="1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на</w:t>
      </w:r>
      <w:r w:rsidRPr="009B18C6">
        <w:rPr>
          <w:spacing w:val="1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див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pacing w:val="2"/>
          <w:sz w:val="26"/>
          <w:szCs w:val="26"/>
          <w:lang w:val="ru-RU"/>
        </w:rPr>
        <w:t>д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</w:t>
      </w:r>
      <w:r w:rsidRPr="009B18C6">
        <w:rPr>
          <w:spacing w:val="2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 xml:space="preserve">ом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-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-2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6"/>
          <w:sz w:val="26"/>
          <w:szCs w:val="26"/>
          <w:lang w:val="ru-RU"/>
        </w:rPr>
        <w:t xml:space="preserve"> </w:t>
      </w:r>
      <w:r w:rsidRPr="009B18C6">
        <w:rPr>
          <w:spacing w:val="5"/>
          <w:sz w:val="26"/>
          <w:szCs w:val="26"/>
          <w:lang w:val="ru-RU"/>
        </w:rPr>
        <w:t>(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адеб</w:t>
      </w:r>
      <w:r w:rsidRPr="009B18C6">
        <w:rPr>
          <w:spacing w:val="3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ого типа)</w:t>
      </w:r>
      <w:r w:rsidRPr="009B18C6">
        <w:rPr>
          <w:spacing w:val="10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до</w:t>
      </w:r>
      <w:r w:rsidRPr="009B18C6">
        <w:rPr>
          <w:spacing w:val="5"/>
          <w:sz w:val="26"/>
          <w:szCs w:val="26"/>
          <w:lang w:val="ru-RU"/>
        </w:rPr>
        <w:t>п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ае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ся</w:t>
      </w:r>
      <w:r w:rsidRPr="009B18C6">
        <w:rPr>
          <w:spacing w:val="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содер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ан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е до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ашн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14"/>
          <w:sz w:val="26"/>
          <w:szCs w:val="26"/>
          <w:lang w:val="ru-RU"/>
        </w:rPr>
        <w:t xml:space="preserve"> 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ель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хо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я</w:t>
      </w:r>
      <w:r w:rsidRPr="009B18C6">
        <w:rPr>
          <w:spacing w:val="1"/>
          <w:sz w:val="26"/>
          <w:szCs w:val="26"/>
          <w:lang w:val="ru-RU"/>
        </w:rPr>
        <w:t>й</w:t>
      </w:r>
      <w:r w:rsidRPr="009B18C6">
        <w:rPr>
          <w:sz w:val="26"/>
          <w:szCs w:val="26"/>
          <w:lang w:val="ru-RU"/>
        </w:rPr>
        <w:t>ствен</w:t>
      </w:r>
      <w:r w:rsidRPr="009B18C6">
        <w:rPr>
          <w:spacing w:val="1"/>
          <w:sz w:val="26"/>
          <w:szCs w:val="26"/>
          <w:lang w:val="ru-RU"/>
        </w:rPr>
        <w:t>ны</w:t>
      </w:r>
      <w:r w:rsidRPr="009B18C6">
        <w:rPr>
          <w:sz w:val="26"/>
          <w:szCs w:val="26"/>
          <w:lang w:val="ru-RU"/>
        </w:rPr>
        <w:t xml:space="preserve">х 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ивотн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1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2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собл</w:t>
      </w:r>
      <w:r w:rsidRPr="009B18C6">
        <w:rPr>
          <w:spacing w:val="3"/>
          <w:sz w:val="26"/>
          <w:szCs w:val="26"/>
          <w:lang w:val="ru-RU"/>
        </w:rPr>
        <w:t>ю</w:t>
      </w:r>
      <w:r w:rsidRPr="009B18C6">
        <w:rPr>
          <w:sz w:val="26"/>
          <w:szCs w:val="26"/>
          <w:lang w:val="ru-RU"/>
        </w:rPr>
        <w:t>ден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ем</w:t>
      </w:r>
      <w:r w:rsidRPr="009B18C6">
        <w:rPr>
          <w:spacing w:val="9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 xml:space="preserve">требований </w:t>
      </w:r>
      <w:proofErr w:type="spellStart"/>
      <w:r w:rsidRPr="009B18C6">
        <w:rPr>
          <w:sz w:val="26"/>
          <w:szCs w:val="26"/>
          <w:lang w:val="ru-RU"/>
        </w:rPr>
        <w:t>санитарно</w:t>
      </w:r>
      <w:proofErr w:type="spellEnd"/>
      <w:r w:rsidRPr="009B18C6">
        <w:rPr>
          <w:sz w:val="26"/>
          <w:szCs w:val="26"/>
          <w:lang w:val="ru-RU"/>
        </w:rPr>
        <w:t xml:space="preserve"> - эпидемиологического и ветеринарного законодательства Российской Федерации;</w:t>
      </w:r>
    </w:p>
    <w:p w:rsidR="009B18C6" w:rsidRPr="009B18C6" w:rsidRDefault="009B18C6" w:rsidP="009B18C6">
      <w:pPr>
        <w:autoSpaceDE w:val="0"/>
        <w:autoSpaceDN w:val="0"/>
        <w:adjustRightInd w:val="0"/>
        <w:spacing w:before="1" w:line="300" w:lineRule="exact"/>
        <w:ind w:right="13" w:firstLine="720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2)</w:t>
      </w:r>
      <w:r w:rsidRPr="009B18C6">
        <w:rPr>
          <w:spacing w:val="1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ре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им</w:t>
      </w:r>
      <w:r w:rsidRPr="009B18C6">
        <w:rPr>
          <w:spacing w:val="10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ис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ольз</w:t>
      </w:r>
      <w:r w:rsidRPr="009B18C6">
        <w:rPr>
          <w:spacing w:val="3"/>
          <w:sz w:val="26"/>
          <w:szCs w:val="26"/>
          <w:lang w:val="ru-RU"/>
        </w:rPr>
        <w:t>о</w:t>
      </w:r>
      <w:r w:rsidRPr="009B18C6">
        <w:rPr>
          <w:spacing w:val="2"/>
          <w:sz w:val="26"/>
          <w:szCs w:val="26"/>
          <w:lang w:val="ru-RU"/>
        </w:rPr>
        <w:t>в</w:t>
      </w:r>
      <w:r w:rsidRPr="009B18C6">
        <w:rPr>
          <w:sz w:val="26"/>
          <w:szCs w:val="26"/>
          <w:lang w:val="ru-RU"/>
        </w:rPr>
        <w:t>ан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 пр</w:t>
      </w:r>
      <w:r w:rsidRPr="009B18C6">
        <w:rPr>
          <w:spacing w:val="6"/>
          <w:sz w:val="26"/>
          <w:szCs w:val="26"/>
          <w:lang w:val="ru-RU"/>
        </w:rPr>
        <w:t>и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садеб</w:t>
      </w:r>
      <w:r w:rsidRPr="009B18C6">
        <w:rPr>
          <w:spacing w:val="1"/>
          <w:sz w:val="26"/>
          <w:szCs w:val="26"/>
          <w:lang w:val="ru-RU"/>
        </w:rPr>
        <w:t>ны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6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-1"/>
          <w:sz w:val="26"/>
          <w:szCs w:val="26"/>
          <w:lang w:val="ru-RU"/>
        </w:rPr>
        <w:t>ч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ст</w:t>
      </w:r>
      <w:r w:rsidRPr="009B18C6">
        <w:rPr>
          <w:spacing w:val="-2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ов,</w:t>
      </w:r>
      <w:r w:rsidRPr="009B18C6">
        <w:rPr>
          <w:spacing w:val="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3"/>
          <w:sz w:val="26"/>
          <w:szCs w:val="26"/>
          <w:lang w:val="ru-RU"/>
        </w:rPr>
        <w:t>з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 xml:space="preserve">еры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емел</w:t>
      </w:r>
      <w:r w:rsidRPr="009B18C6">
        <w:rPr>
          <w:spacing w:val="-1"/>
          <w:sz w:val="26"/>
          <w:szCs w:val="26"/>
          <w:lang w:val="ru-RU"/>
        </w:rPr>
        <w:t>ь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5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ас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л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pacing w:val="-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 объ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тов</w:t>
      </w:r>
      <w:r w:rsidRPr="009B18C6">
        <w:rPr>
          <w:spacing w:val="2"/>
          <w:sz w:val="26"/>
          <w:szCs w:val="26"/>
          <w:lang w:val="ru-RU"/>
        </w:rPr>
        <w:t xml:space="preserve"> с</w:t>
      </w:r>
      <w:r w:rsidRPr="009B18C6">
        <w:rPr>
          <w:sz w:val="26"/>
          <w:szCs w:val="26"/>
          <w:lang w:val="ru-RU"/>
        </w:rPr>
        <w:t>оц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ального и</w:t>
      </w:r>
      <w:r w:rsidRPr="009B18C6">
        <w:rPr>
          <w:spacing w:val="14"/>
          <w:sz w:val="26"/>
          <w:szCs w:val="26"/>
          <w:lang w:val="ru-RU"/>
        </w:rPr>
        <w:t xml:space="preserve"> </w:t>
      </w:r>
      <w:r w:rsidRPr="009B18C6">
        <w:rPr>
          <w:spacing w:val="3"/>
          <w:sz w:val="26"/>
          <w:szCs w:val="26"/>
          <w:lang w:val="ru-RU"/>
        </w:rPr>
        <w:t>к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л</w:t>
      </w:r>
      <w:r w:rsidRPr="009B18C6">
        <w:rPr>
          <w:spacing w:val="2"/>
          <w:sz w:val="26"/>
          <w:szCs w:val="26"/>
          <w:lang w:val="ru-RU"/>
        </w:rPr>
        <w:t>ь</w:t>
      </w:r>
      <w:r w:rsidRPr="009B18C6">
        <w:rPr>
          <w:spacing w:val="4"/>
          <w:sz w:val="26"/>
          <w:szCs w:val="26"/>
          <w:lang w:val="ru-RU"/>
        </w:rPr>
        <w:t>т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рн</w:t>
      </w:r>
      <w:r w:rsidRPr="009B18C6">
        <w:rPr>
          <w:spacing w:val="8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-б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ово</w:t>
      </w:r>
      <w:r w:rsidRPr="009B18C6">
        <w:rPr>
          <w:spacing w:val="2"/>
          <w:sz w:val="26"/>
          <w:szCs w:val="26"/>
          <w:lang w:val="ru-RU"/>
        </w:rPr>
        <w:t>г</w:t>
      </w:r>
      <w:r w:rsidRPr="009B18C6">
        <w:rPr>
          <w:sz w:val="26"/>
          <w:szCs w:val="26"/>
          <w:lang w:val="ru-RU"/>
        </w:rPr>
        <w:t>о обс</w:t>
      </w:r>
      <w:r w:rsidRPr="009B18C6">
        <w:rPr>
          <w:spacing w:val="5"/>
          <w:sz w:val="26"/>
          <w:szCs w:val="26"/>
          <w:lang w:val="ru-RU"/>
        </w:rPr>
        <w:t>л</w:t>
      </w:r>
      <w:r w:rsidRPr="009B18C6">
        <w:rPr>
          <w:spacing w:val="-7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pacing w:val="3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ван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</w:t>
      </w:r>
      <w:r w:rsidRPr="009B18C6">
        <w:rPr>
          <w:spacing w:val="49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нас</w:t>
      </w:r>
      <w:r w:rsidRPr="009B18C6">
        <w:rPr>
          <w:spacing w:val="1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л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я,</w:t>
      </w:r>
      <w:r w:rsidRPr="009B18C6">
        <w:rPr>
          <w:spacing w:val="5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6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та</w:t>
      </w:r>
      <w:r w:rsidRPr="009B18C6">
        <w:rPr>
          <w:spacing w:val="-2"/>
          <w:sz w:val="26"/>
          <w:szCs w:val="26"/>
          <w:lang w:val="ru-RU"/>
        </w:rPr>
        <w:t xml:space="preserve">к 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5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объ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pacing w:val="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ы</w:t>
      </w:r>
      <w:r w:rsidRPr="009B18C6">
        <w:rPr>
          <w:spacing w:val="5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1"/>
          <w:sz w:val="26"/>
          <w:szCs w:val="26"/>
          <w:lang w:val="ru-RU"/>
        </w:rPr>
        <w:t>нж</w:t>
      </w:r>
      <w:r w:rsidRPr="009B18C6">
        <w:rPr>
          <w:sz w:val="26"/>
          <w:szCs w:val="26"/>
          <w:lang w:val="ru-RU"/>
        </w:rPr>
        <w:t>енер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ого</w:t>
      </w:r>
      <w:r w:rsidRPr="009B18C6">
        <w:rPr>
          <w:spacing w:val="49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обе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печен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</w:t>
      </w:r>
      <w:r w:rsidRPr="009B18C6">
        <w:rPr>
          <w:spacing w:val="5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опред</w:t>
      </w:r>
      <w:r w:rsidRPr="009B18C6">
        <w:rPr>
          <w:spacing w:val="1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л</w:t>
      </w:r>
      <w:r w:rsidRPr="009B18C6">
        <w:rPr>
          <w:spacing w:val="1"/>
          <w:sz w:val="26"/>
          <w:szCs w:val="26"/>
          <w:lang w:val="ru-RU"/>
        </w:rPr>
        <w:t>яю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 xml:space="preserve">я 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рое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ом</w:t>
      </w:r>
      <w:r w:rsidRPr="009B18C6">
        <w:rPr>
          <w:spacing w:val="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lastRenderedPageBreak/>
        <w:t>п</w:t>
      </w:r>
      <w:r w:rsidRPr="009B18C6">
        <w:rPr>
          <w:spacing w:val="1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ан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ро</w:t>
      </w:r>
      <w:r w:rsidRPr="009B18C6">
        <w:rPr>
          <w:spacing w:val="2"/>
          <w:sz w:val="26"/>
          <w:szCs w:val="26"/>
          <w:lang w:val="ru-RU"/>
        </w:rPr>
        <w:t>в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8"/>
          <w:sz w:val="26"/>
          <w:szCs w:val="26"/>
          <w:lang w:val="ru-RU"/>
        </w:rPr>
        <w:t xml:space="preserve"> 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онкр</w:t>
      </w:r>
      <w:r w:rsidRPr="009B18C6">
        <w:rPr>
          <w:spacing w:val="2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тной</w:t>
      </w:r>
      <w:r w:rsidRPr="009B18C6">
        <w:rPr>
          <w:spacing w:val="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террит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рии</w:t>
      </w:r>
      <w:r w:rsidRPr="009B18C6">
        <w:rPr>
          <w:spacing w:val="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20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-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ом</w:t>
      </w:r>
      <w:r w:rsidRPr="009B18C6">
        <w:rPr>
          <w:spacing w:val="10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он</w:t>
      </w:r>
      <w:r w:rsidRPr="009B18C6">
        <w:rPr>
          <w:spacing w:val="3"/>
          <w:sz w:val="26"/>
          <w:szCs w:val="26"/>
          <w:lang w:val="ru-RU"/>
        </w:rPr>
        <w:t>о</w:t>
      </w:r>
      <w:r w:rsidRPr="009B18C6">
        <w:rPr>
          <w:spacing w:val="2"/>
          <w:sz w:val="26"/>
          <w:szCs w:val="26"/>
          <w:lang w:val="ru-RU"/>
        </w:rPr>
        <w:t>д</w:t>
      </w:r>
      <w:r w:rsidRPr="009B18C6">
        <w:rPr>
          <w:sz w:val="26"/>
          <w:szCs w:val="26"/>
          <w:lang w:val="ru-RU"/>
        </w:rPr>
        <w:t>ательс</w:t>
      </w:r>
      <w:r w:rsidRPr="009B18C6">
        <w:rPr>
          <w:spacing w:val="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ва Росси</w:t>
      </w:r>
      <w:r w:rsidRPr="009B18C6">
        <w:rPr>
          <w:spacing w:val="1"/>
          <w:sz w:val="26"/>
          <w:szCs w:val="26"/>
          <w:lang w:val="ru-RU"/>
        </w:rPr>
        <w:t>й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ой Федерации</w:t>
      </w:r>
      <w:r w:rsidRPr="009B18C6">
        <w:rPr>
          <w:spacing w:val="-1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1"/>
          <w:sz w:val="26"/>
          <w:szCs w:val="26"/>
          <w:lang w:val="ru-RU"/>
        </w:rPr>
        <w:t xml:space="preserve"> </w:t>
      </w:r>
      <w:r w:rsidRPr="009B18C6">
        <w:rPr>
          <w:spacing w:val="-1"/>
          <w:sz w:val="26"/>
          <w:szCs w:val="26"/>
          <w:lang w:val="ru-RU"/>
        </w:rPr>
        <w:t>У</w:t>
      </w:r>
      <w:r w:rsidRPr="009B18C6">
        <w:rPr>
          <w:spacing w:val="2"/>
          <w:sz w:val="26"/>
          <w:szCs w:val="26"/>
          <w:lang w:val="ru-RU"/>
        </w:rPr>
        <w:t>д</w:t>
      </w:r>
      <w:r w:rsidRPr="009B18C6">
        <w:rPr>
          <w:spacing w:val="4"/>
          <w:sz w:val="26"/>
          <w:szCs w:val="26"/>
          <w:lang w:val="ru-RU"/>
        </w:rPr>
        <w:t>м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р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ой</w:t>
      </w:r>
      <w:r w:rsidRPr="009B18C6">
        <w:rPr>
          <w:spacing w:val="-1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Рес</w:t>
      </w:r>
      <w:r w:rsidRPr="009B18C6">
        <w:rPr>
          <w:spacing w:val="6"/>
          <w:sz w:val="26"/>
          <w:szCs w:val="26"/>
          <w:lang w:val="ru-RU"/>
        </w:rPr>
        <w:t>п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2"/>
          <w:sz w:val="26"/>
          <w:szCs w:val="26"/>
          <w:lang w:val="ru-RU"/>
        </w:rPr>
        <w:t>б</w:t>
      </w:r>
      <w:r w:rsidRPr="009B18C6">
        <w:rPr>
          <w:sz w:val="26"/>
          <w:szCs w:val="26"/>
          <w:lang w:val="ru-RU"/>
        </w:rPr>
        <w:t>л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и,</w:t>
      </w:r>
      <w:r w:rsidRPr="009B18C6">
        <w:rPr>
          <w:spacing w:val="-14"/>
          <w:sz w:val="26"/>
          <w:szCs w:val="26"/>
          <w:lang w:val="ru-RU"/>
        </w:rPr>
        <w:t xml:space="preserve"> </w:t>
      </w:r>
      <w:r w:rsidRPr="009B18C6">
        <w:rPr>
          <w:spacing w:val="3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тоящих</w:t>
      </w:r>
      <w:r w:rsidRPr="009B18C6">
        <w:rPr>
          <w:spacing w:val="-1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</w:t>
      </w:r>
      <w:r w:rsidRPr="009B18C6">
        <w:rPr>
          <w:spacing w:val="3"/>
          <w:sz w:val="26"/>
          <w:szCs w:val="26"/>
          <w:lang w:val="ru-RU"/>
        </w:rPr>
        <w:t>р</w:t>
      </w:r>
      <w:r w:rsidRPr="009B18C6">
        <w:rPr>
          <w:sz w:val="26"/>
          <w:szCs w:val="26"/>
          <w:lang w:val="ru-RU"/>
        </w:rPr>
        <w:t>ави</w:t>
      </w:r>
      <w:r w:rsidRPr="009B18C6">
        <w:rPr>
          <w:spacing w:val="1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;</w:t>
      </w:r>
    </w:p>
    <w:p w:rsidR="009B18C6" w:rsidRPr="009B18C6" w:rsidRDefault="009B18C6" w:rsidP="009B18C6">
      <w:pPr>
        <w:autoSpaceDE w:val="0"/>
        <w:autoSpaceDN w:val="0"/>
        <w:adjustRightInd w:val="0"/>
        <w:spacing w:before="1" w:line="300" w:lineRule="exact"/>
        <w:ind w:right="13" w:firstLine="720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3)</w:t>
      </w:r>
      <w:r w:rsidRPr="009B18C6">
        <w:rPr>
          <w:spacing w:val="10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пере</w:t>
      </w:r>
      <w:r w:rsidRPr="009B18C6">
        <w:rPr>
          <w:spacing w:val="2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 xml:space="preserve">ень 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сн</w:t>
      </w:r>
      <w:r w:rsidRPr="009B18C6">
        <w:rPr>
          <w:spacing w:val="3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вн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 видов разрешенного ис</w:t>
      </w:r>
      <w:r w:rsidRPr="009B18C6">
        <w:rPr>
          <w:spacing w:val="3"/>
          <w:sz w:val="26"/>
          <w:szCs w:val="26"/>
          <w:lang w:val="ru-RU"/>
        </w:rPr>
        <w:t>п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льзова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ия объектов капитального строите</w:t>
      </w:r>
      <w:r w:rsidRPr="009B18C6">
        <w:rPr>
          <w:spacing w:val="2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ьс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ва и</w:t>
      </w:r>
      <w:r w:rsidRPr="009B18C6">
        <w:rPr>
          <w:spacing w:val="14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ельн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6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ас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ов,</w:t>
      </w:r>
      <w:r w:rsidRPr="009B18C6">
        <w:rPr>
          <w:spacing w:val="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1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pacing w:val="3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е вспом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га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ьн</w:t>
      </w:r>
      <w:r w:rsidRPr="009B18C6">
        <w:rPr>
          <w:spacing w:val="1"/>
          <w:sz w:val="26"/>
          <w:szCs w:val="26"/>
          <w:lang w:val="ru-RU"/>
        </w:rPr>
        <w:t>ых</w:t>
      </w:r>
      <w:r w:rsidRPr="009B18C6">
        <w:rPr>
          <w:spacing w:val="-19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ви</w:t>
      </w:r>
      <w:r w:rsidRPr="009B18C6">
        <w:rPr>
          <w:spacing w:val="3"/>
          <w:sz w:val="26"/>
          <w:szCs w:val="26"/>
          <w:lang w:val="ru-RU"/>
        </w:rPr>
        <w:t>дов</w:t>
      </w:r>
      <w:r w:rsidRPr="009B18C6">
        <w:rPr>
          <w:spacing w:val="-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ого</w:t>
      </w:r>
      <w:r w:rsidRPr="009B18C6">
        <w:rPr>
          <w:spacing w:val="-1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ис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льзова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ия зоны</w:t>
      </w:r>
      <w:proofErr w:type="gramStart"/>
      <w:r w:rsidRPr="009B18C6">
        <w:rPr>
          <w:sz w:val="26"/>
          <w:szCs w:val="26"/>
          <w:lang w:val="ru-RU"/>
        </w:rPr>
        <w:t xml:space="preserve"> Ж</w:t>
      </w:r>
      <w:proofErr w:type="gramEnd"/>
      <w:r w:rsidRPr="009B18C6">
        <w:rPr>
          <w:spacing w:val="-1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пред</w:t>
      </w:r>
      <w:r w:rsidRPr="009B18C6">
        <w:rPr>
          <w:spacing w:val="1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вл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ны</w:t>
      </w:r>
      <w:r w:rsidRPr="009B18C6">
        <w:rPr>
          <w:spacing w:val="-9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-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табли</w:t>
      </w:r>
      <w:r w:rsidRPr="009B18C6">
        <w:rPr>
          <w:spacing w:val="1"/>
          <w:sz w:val="26"/>
          <w:szCs w:val="26"/>
          <w:lang w:val="ru-RU"/>
        </w:rPr>
        <w:t>ц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-9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2</w:t>
      </w:r>
      <w:r w:rsidRPr="009B18C6">
        <w:rPr>
          <w:sz w:val="26"/>
          <w:szCs w:val="26"/>
          <w:lang w:val="ru-RU"/>
        </w:rPr>
        <w:t>;</w:t>
      </w:r>
    </w:p>
    <w:p w:rsidR="009B18C6" w:rsidRPr="009B18C6" w:rsidRDefault="009B18C6" w:rsidP="009B18C6">
      <w:pPr>
        <w:autoSpaceDE w:val="0"/>
        <w:autoSpaceDN w:val="0"/>
        <w:adjustRightInd w:val="0"/>
        <w:ind w:right="13"/>
        <w:jc w:val="right"/>
        <w:rPr>
          <w:sz w:val="26"/>
          <w:szCs w:val="26"/>
          <w:lang w:val="ru-RU"/>
        </w:rPr>
      </w:pPr>
    </w:p>
    <w:p w:rsidR="009B18C6" w:rsidRPr="00FD4C27" w:rsidRDefault="009B18C6" w:rsidP="009B18C6">
      <w:pPr>
        <w:autoSpaceDE w:val="0"/>
        <w:autoSpaceDN w:val="0"/>
        <w:adjustRightInd w:val="0"/>
        <w:ind w:right="13"/>
        <w:jc w:val="right"/>
        <w:rPr>
          <w:sz w:val="26"/>
          <w:szCs w:val="26"/>
        </w:rPr>
      </w:pPr>
      <w:proofErr w:type="spellStart"/>
      <w:r w:rsidRPr="00FD4C27">
        <w:rPr>
          <w:sz w:val="26"/>
          <w:szCs w:val="26"/>
        </w:rPr>
        <w:t>Табл</w:t>
      </w:r>
      <w:r w:rsidRPr="00FD4C27">
        <w:rPr>
          <w:spacing w:val="1"/>
          <w:sz w:val="26"/>
          <w:szCs w:val="26"/>
        </w:rPr>
        <w:t>и</w:t>
      </w:r>
      <w:r w:rsidRPr="00FD4C27">
        <w:rPr>
          <w:sz w:val="26"/>
          <w:szCs w:val="26"/>
        </w:rPr>
        <w:t>ца</w:t>
      </w:r>
      <w:proofErr w:type="spellEnd"/>
      <w:r w:rsidRPr="00FD4C27">
        <w:rPr>
          <w:spacing w:val="-8"/>
          <w:sz w:val="26"/>
          <w:szCs w:val="26"/>
        </w:rPr>
        <w:t xml:space="preserve"> </w:t>
      </w:r>
      <w:r w:rsidRPr="00FD4C27">
        <w:rPr>
          <w:w w:val="99"/>
          <w:sz w:val="26"/>
          <w:szCs w:val="26"/>
        </w:rPr>
        <w:t>2</w:t>
      </w:r>
    </w:p>
    <w:tbl>
      <w:tblPr>
        <w:tblW w:w="9639" w:type="dxa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"/>
        <w:gridCol w:w="2089"/>
        <w:gridCol w:w="733"/>
        <w:gridCol w:w="2263"/>
        <w:gridCol w:w="2347"/>
        <w:gridCol w:w="1674"/>
      </w:tblGrid>
      <w:tr w:rsidR="009B18C6" w:rsidRPr="00F565EA" w:rsidTr="00C64D77">
        <w:trPr>
          <w:trHeight w:val="284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F565EA" w:rsidRDefault="009B18C6" w:rsidP="00C64D77">
            <w:pPr>
              <w:autoSpaceDE w:val="0"/>
              <w:autoSpaceDN w:val="0"/>
              <w:adjustRightInd w:val="0"/>
              <w:spacing w:before="6" w:line="17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ind w:left="157" w:right="-20"/>
            </w:pPr>
            <w:r w:rsidRPr="00F565EA">
              <w:t>№</w:t>
            </w: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14" w:right="-20"/>
            </w:pPr>
            <w:r w:rsidRPr="00F565EA">
              <w:t>п/п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4" w:line="12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39" w:lineRule="auto"/>
              <w:ind w:left="119" w:right="98" w:hanging="1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ной</w:t>
            </w:r>
            <w:r w:rsidRPr="009B18C6">
              <w:rPr>
                <w:spacing w:val="-1"/>
                <w:lang w:val="ru-RU"/>
              </w:rPr>
              <w:t xml:space="preserve"> в</w:t>
            </w:r>
            <w:r w:rsidRPr="009B18C6">
              <w:rPr>
                <w:lang w:val="ru-RU"/>
              </w:rPr>
              <w:t>ид разре</w:t>
            </w:r>
            <w:r w:rsidRPr="009B18C6">
              <w:rPr>
                <w:spacing w:val="1"/>
                <w:lang w:val="ru-RU"/>
              </w:rPr>
              <w:t>ш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емельно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 xml:space="preserve">о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астка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1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ind w:left="179" w:right="-20"/>
            </w:pPr>
            <w:proofErr w:type="spellStart"/>
            <w:r w:rsidRPr="00F565EA">
              <w:rPr>
                <w:spacing w:val="-1"/>
              </w:rPr>
              <w:t>К</w:t>
            </w:r>
            <w:r w:rsidRPr="00F565EA">
              <w:t>од</w:t>
            </w:r>
            <w:proofErr w:type="spellEnd"/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69"/>
              <w:ind w:left="383" w:right="354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ные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иды разрешен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 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9" w:line="240" w:lineRule="exact"/>
              <w:rPr>
                <w:lang w:val="ru-RU"/>
              </w:rPr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ind w:left="4" w:right="79"/>
              <w:jc w:val="center"/>
            </w:pPr>
            <w:proofErr w:type="spellStart"/>
            <w:r w:rsidRPr="00F565EA">
              <w:rPr>
                <w:spacing w:val="-1"/>
              </w:rPr>
              <w:t>В</w:t>
            </w:r>
            <w:r w:rsidRPr="00F565EA">
              <w:t>спо</w:t>
            </w:r>
            <w:r w:rsidRPr="00F565EA">
              <w:rPr>
                <w:spacing w:val="-1"/>
              </w:rPr>
              <w:t>м</w:t>
            </w:r>
            <w:r w:rsidRPr="00F565EA">
              <w:t>огат</w:t>
            </w:r>
            <w:r w:rsidRPr="00F565EA">
              <w:rPr>
                <w:spacing w:val="-2"/>
              </w:rPr>
              <w:t>е</w:t>
            </w:r>
            <w:r w:rsidRPr="00F565EA">
              <w:t>льные</w:t>
            </w:r>
            <w:proofErr w:type="spellEnd"/>
            <w:r w:rsidRPr="00F565EA">
              <w:rPr>
                <w:spacing w:val="-2"/>
              </w:rPr>
              <w:t xml:space="preserve"> </w:t>
            </w:r>
            <w:proofErr w:type="spellStart"/>
            <w:r w:rsidRPr="00F565EA">
              <w:rPr>
                <w:spacing w:val="-1"/>
              </w:rPr>
              <w:t>в</w:t>
            </w:r>
            <w:r w:rsidRPr="00F565EA">
              <w:t>иды</w:t>
            </w:r>
            <w:proofErr w:type="spellEnd"/>
            <w:r w:rsidRPr="00F565EA">
              <w:t xml:space="preserve"> </w:t>
            </w:r>
            <w:proofErr w:type="spellStart"/>
            <w:r w:rsidRPr="00F565EA">
              <w:t>разрешен</w:t>
            </w:r>
            <w:r w:rsidRPr="00F565EA">
              <w:rPr>
                <w:spacing w:val="-1"/>
              </w:rPr>
              <w:t>н</w:t>
            </w:r>
            <w:r w:rsidRPr="00F565EA">
              <w:rPr>
                <w:spacing w:val="-2"/>
              </w:rPr>
              <w:t>о</w:t>
            </w:r>
            <w:r w:rsidRPr="00F565EA">
              <w:t>го</w:t>
            </w:r>
            <w:proofErr w:type="spellEnd"/>
            <w:r w:rsidRPr="00F565EA">
              <w:t xml:space="preserve"> </w:t>
            </w:r>
            <w:proofErr w:type="spellStart"/>
            <w:r w:rsidRPr="00F565EA">
              <w:t>ис</w:t>
            </w:r>
            <w:r w:rsidRPr="00F565EA">
              <w:rPr>
                <w:spacing w:val="-1"/>
              </w:rPr>
              <w:t>п</w:t>
            </w:r>
            <w:r w:rsidRPr="00F565EA">
              <w:t>ользо</w:t>
            </w:r>
            <w:r w:rsidRPr="00F565EA">
              <w:rPr>
                <w:spacing w:val="-2"/>
              </w:rPr>
              <w:t>в</w:t>
            </w:r>
            <w:r w:rsidRPr="00F565EA">
              <w:t>ан</w:t>
            </w:r>
            <w:r w:rsidRPr="00F565EA">
              <w:rPr>
                <w:spacing w:val="-1"/>
              </w:rPr>
              <w:t>и</w:t>
            </w:r>
            <w:r w:rsidRPr="00F565EA">
              <w:t>я</w:t>
            </w:r>
            <w:proofErr w:type="spell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F565EA" w:rsidRDefault="009B18C6" w:rsidP="00C64D77">
            <w:pPr>
              <w:autoSpaceDE w:val="0"/>
              <w:autoSpaceDN w:val="0"/>
              <w:adjustRightInd w:val="0"/>
              <w:spacing w:before="3" w:line="1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ind w:left="345" w:right="-20"/>
            </w:pPr>
            <w:proofErr w:type="spellStart"/>
            <w:r w:rsidRPr="00F565EA">
              <w:rPr>
                <w:spacing w:val="-1"/>
              </w:rPr>
              <w:t>П</w:t>
            </w:r>
            <w:r w:rsidRPr="00F565EA">
              <w:t>ри</w:t>
            </w:r>
            <w:r w:rsidRPr="00F565EA">
              <w:rPr>
                <w:spacing w:val="-1"/>
              </w:rPr>
              <w:t>м</w:t>
            </w:r>
            <w:r w:rsidRPr="00F565EA">
              <w:t>ечан</w:t>
            </w:r>
            <w:r w:rsidRPr="00F565EA">
              <w:rPr>
                <w:spacing w:val="-1"/>
              </w:rPr>
              <w:t>и</w:t>
            </w:r>
            <w:r w:rsidRPr="00F565EA">
              <w:t>я</w:t>
            </w:r>
            <w:proofErr w:type="spellEnd"/>
          </w:p>
        </w:tc>
      </w:tr>
      <w:tr w:rsidR="009B18C6" w:rsidRPr="009B18C6" w:rsidTr="00C64D77">
        <w:trPr>
          <w:trHeight w:val="28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before="12" w:line="28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ind w:left="171" w:right="154"/>
              <w:jc w:val="center"/>
            </w:pPr>
            <w:r w:rsidRPr="00F565EA">
              <w:t>1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before="4" w:line="24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2" w:right="364"/>
            </w:pPr>
            <w:proofErr w:type="spellStart"/>
            <w:r w:rsidRPr="00F565EA">
              <w:rPr>
                <w:spacing w:val="-1"/>
              </w:rPr>
              <w:t>И</w:t>
            </w:r>
            <w:r w:rsidRPr="00F565EA">
              <w:t>нди</w:t>
            </w:r>
            <w:r w:rsidRPr="00F565EA">
              <w:rPr>
                <w:spacing w:val="-2"/>
              </w:rPr>
              <w:t>в</w:t>
            </w:r>
            <w:r w:rsidRPr="00F565EA">
              <w:t>ид</w:t>
            </w:r>
            <w:r w:rsidRPr="00F565EA">
              <w:rPr>
                <w:spacing w:val="-2"/>
              </w:rPr>
              <w:t>у</w:t>
            </w:r>
            <w:r w:rsidRPr="00F565EA">
              <w:t>альное</w:t>
            </w:r>
            <w:proofErr w:type="spellEnd"/>
            <w:r w:rsidRPr="00F565EA">
              <w:t xml:space="preserve"> </w:t>
            </w:r>
            <w:proofErr w:type="spellStart"/>
            <w:r w:rsidRPr="00F565EA">
              <w:rPr>
                <w:spacing w:val="1"/>
              </w:rPr>
              <w:t>ж</w:t>
            </w:r>
            <w:r w:rsidRPr="00F565EA">
              <w:t>ил</w:t>
            </w:r>
            <w:r w:rsidRPr="00F565EA">
              <w:rPr>
                <w:spacing w:val="-1"/>
              </w:rPr>
              <w:t>и</w:t>
            </w:r>
            <w:r w:rsidRPr="00F565EA">
              <w:t>щн</w:t>
            </w:r>
            <w:r w:rsidRPr="00F565EA">
              <w:rPr>
                <w:spacing w:val="-3"/>
              </w:rPr>
              <w:t>о</w:t>
            </w:r>
            <w:r w:rsidRPr="00F565EA">
              <w:t>е</w:t>
            </w:r>
            <w:proofErr w:type="spellEnd"/>
            <w:r w:rsidRPr="00F565EA">
              <w:t xml:space="preserve"> </w:t>
            </w:r>
            <w:proofErr w:type="spellStart"/>
            <w:r w:rsidRPr="00F565EA">
              <w:t>строи</w:t>
            </w:r>
            <w:r w:rsidRPr="00F565EA">
              <w:rPr>
                <w:spacing w:val="-1"/>
              </w:rPr>
              <w:t>т</w:t>
            </w:r>
            <w:r w:rsidRPr="00F565EA">
              <w:t>ел</w:t>
            </w:r>
            <w:r w:rsidRPr="00F565EA">
              <w:rPr>
                <w:spacing w:val="-2"/>
              </w:rPr>
              <w:t>ь</w:t>
            </w:r>
            <w:r w:rsidRPr="00F565EA">
              <w:t>ст</w:t>
            </w:r>
            <w:r w:rsidRPr="00F565EA">
              <w:rPr>
                <w:spacing w:val="-1"/>
              </w:rPr>
              <w:t>в</w:t>
            </w:r>
            <w:r w:rsidRPr="00F565EA">
              <w:t>о</w:t>
            </w:r>
            <w:proofErr w:type="spellEnd"/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before="12" w:line="28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ind w:left="227" w:right="-20"/>
            </w:pPr>
            <w:r w:rsidRPr="00F565EA">
              <w:t>2.1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before="4" w:line="240" w:lineRule="exact"/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0" w:right="200"/>
            </w:pPr>
            <w:proofErr w:type="spellStart"/>
            <w:r w:rsidRPr="00F565EA">
              <w:t>Ра</w:t>
            </w:r>
            <w:r w:rsidRPr="00F565EA">
              <w:rPr>
                <w:spacing w:val="-1"/>
              </w:rPr>
              <w:t>з</w:t>
            </w:r>
            <w:r w:rsidRPr="00F565EA">
              <w:t>мещение</w:t>
            </w:r>
            <w:proofErr w:type="spellEnd"/>
            <w:r w:rsidRPr="00F565EA">
              <w:t xml:space="preserve"> </w:t>
            </w:r>
            <w:proofErr w:type="spellStart"/>
            <w:r w:rsidRPr="00F565EA">
              <w:rPr>
                <w:spacing w:val="-1"/>
              </w:rPr>
              <w:t>и</w:t>
            </w:r>
            <w:r w:rsidRPr="00F565EA">
              <w:rPr>
                <w:spacing w:val="-3"/>
              </w:rPr>
              <w:t>н</w:t>
            </w:r>
            <w:r w:rsidRPr="00F565EA">
              <w:rPr>
                <w:spacing w:val="1"/>
              </w:rPr>
              <w:t>д</w:t>
            </w:r>
            <w:r w:rsidRPr="00F565EA">
              <w:rPr>
                <w:spacing w:val="-1"/>
              </w:rPr>
              <w:t>ив</w:t>
            </w:r>
            <w:r w:rsidRPr="00F565EA">
              <w:t>ид</w:t>
            </w:r>
            <w:r w:rsidRPr="00F565EA">
              <w:rPr>
                <w:spacing w:val="-2"/>
              </w:rPr>
              <w:t>у</w:t>
            </w:r>
            <w:r w:rsidRPr="00F565EA">
              <w:t>ального</w:t>
            </w:r>
            <w:proofErr w:type="spellEnd"/>
            <w:r w:rsidRPr="00F565EA">
              <w:t xml:space="preserve"> </w:t>
            </w:r>
            <w:proofErr w:type="spellStart"/>
            <w:r w:rsidRPr="00F565EA">
              <w:rPr>
                <w:spacing w:val="2"/>
              </w:rPr>
              <w:t>ж</w:t>
            </w:r>
            <w:r w:rsidRPr="00F565EA">
              <w:rPr>
                <w:spacing w:val="-3"/>
              </w:rPr>
              <w:t>и</w:t>
            </w:r>
            <w:r w:rsidRPr="00F565EA">
              <w:t>лого</w:t>
            </w:r>
            <w:proofErr w:type="spellEnd"/>
            <w:r w:rsidRPr="00F565EA">
              <w:t xml:space="preserve"> </w:t>
            </w:r>
            <w:proofErr w:type="spellStart"/>
            <w:r w:rsidRPr="00F565EA">
              <w:t>дома</w:t>
            </w:r>
            <w:proofErr w:type="spellEnd"/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8" w:lineRule="exact"/>
              <w:ind w:left="102" w:right="-20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ыр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щи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е </w:t>
            </w:r>
            <w:r w:rsidRPr="009B18C6">
              <w:rPr>
                <w:spacing w:val="-3"/>
                <w:lang w:val="ru-RU"/>
              </w:rPr>
              <w:t>п</w:t>
            </w:r>
            <w:r w:rsidRPr="009B18C6">
              <w:rPr>
                <w:spacing w:val="1"/>
                <w:lang w:val="ru-RU"/>
              </w:rPr>
              <w:t>л</w:t>
            </w:r>
            <w:r w:rsidRPr="009B18C6">
              <w:rPr>
                <w:lang w:val="ru-RU"/>
              </w:rPr>
              <w:t xml:space="preserve">одовых, 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г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дных, 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ощных, 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lang w:val="ru-RU"/>
              </w:rPr>
              <w:t>ахче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ых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или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ых 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ко</w:t>
            </w:r>
            <w:r w:rsidRPr="009B18C6">
              <w:rPr>
                <w:spacing w:val="-1"/>
                <w:lang w:val="ru-RU"/>
              </w:rPr>
              <w:t>р</w:t>
            </w:r>
            <w:r w:rsidRPr="009B18C6">
              <w:rPr>
                <w:lang w:val="ru-RU"/>
              </w:rPr>
              <w:t>ат</w:t>
            </w:r>
            <w:r w:rsidRPr="009B18C6">
              <w:rPr>
                <w:spacing w:val="-1"/>
                <w:lang w:val="ru-RU"/>
              </w:rPr>
              <w:t>ив</w:t>
            </w:r>
            <w:r w:rsidRPr="009B18C6">
              <w:rPr>
                <w:lang w:val="ru-RU"/>
              </w:rPr>
              <w:t>ных или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се</w:t>
            </w:r>
            <w:r w:rsidRPr="009B18C6">
              <w:rPr>
                <w:spacing w:val="1"/>
                <w:lang w:val="ru-RU"/>
              </w:rPr>
              <w:t>л</w:t>
            </w:r>
            <w:r w:rsidRPr="009B18C6">
              <w:rPr>
                <w:lang w:val="ru-RU"/>
              </w:rPr>
              <w:t>ьс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охо</w:t>
            </w:r>
            <w:r w:rsidRPr="009B18C6">
              <w:rPr>
                <w:spacing w:val="-1"/>
                <w:lang w:val="ru-RU"/>
              </w:rPr>
              <w:t>зя</w:t>
            </w:r>
            <w:r w:rsidRPr="009B18C6">
              <w:rPr>
                <w:lang w:val="ru-RU"/>
              </w:rPr>
              <w:t>йст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х к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льт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р; раз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ещен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spacing w:val="-1"/>
                <w:lang w:val="ru-RU"/>
              </w:rPr>
              <w:t>ив</w:t>
            </w:r>
            <w:r w:rsidRPr="009B18C6">
              <w:rPr>
                <w:lang w:val="ru-RU"/>
              </w:rPr>
              <w:t>ид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альных г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spacing w:val="-1"/>
                <w:lang w:val="ru-RU"/>
              </w:rPr>
              <w:t>р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-1"/>
                <w:lang w:val="ru-RU"/>
              </w:rPr>
              <w:t>ж</w:t>
            </w:r>
            <w:r w:rsidRPr="009B18C6">
              <w:rPr>
                <w:lang w:val="ru-RU"/>
              </w:rPr>
              <w:t>ей и подсоб</w:t>
            </w:r>
            <w:r w:rsidRPr="009B18C6">
              <w:rPr>
                <w:spacing w:val="-2"/>
                <w:lang w:val="ru-RU"/>
              </w:rPr>
              <w:t>н</w:t>
            </w:r>
            <w:r w:rsidRPr="009B18C6">
              <w:rPr>
                <w:lang w:val="ru-RU"/>
              </w:rPr>
              <w:t>ых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 w:right="176"/>
              <w:rPr>
                <w:lang w:val="ru-RU"/>
              </w:rPr>
            </w:pPr>
            <w:proofErr w:type="gramStart"/>
            <w:r w:rsidRPr="009B18C6">
              <w:rPr>
                <w:lang w:val="ru-RU"/>
              </w:rPr>
              <w:t>соор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й (постройки 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ля со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р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 xml:space="preserve">кота и 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т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цы,</w:t>
            </w:r>
            <w:proofErr w:type="gramEnd"/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 w:right="138"/>
              <w:rPr>
                <w:lang w:val="ru-RU"/>
              </w:rPr>
            </w:pPr>
            <w:r w:rsidRPr="009B18C6">
              <w:rPr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,</w:t>
            </w:r>
            <w:r w:rsidRPr="009B18C6">
              <w:rPr>
                <w:spacing w:val="1"/>
                <w:lang w:val="ru-RU"/>
              </w:rPr>
              <w:t xml:space="preserve"> </w:t>
            </w:r>
            <w:r w:rsidRPr="009B18C6">
              <w:rPr>
                <w:lang w:val="ru-RU"/>
              </w:rPr>
              <w:t>са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lang w:val="ru-RU"/>
              </w:rPr>
              <w:t>аи, т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ал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 xml:space="preserve">ты,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ы</w:t>
            </w:r>
            <w:r w:rsidRPr="009B18C6">
              <w:rPr>
                <w:spacing w:val="1"/>
                <w:lang w:val="ru-RU"/>
              </w:rPr>
              <w:t>г</w:t>
            </w:r>
            <w:r w:rsidRPr="009B18C6">
              <w:rPr>
                <w:lang w:val="ru-RU"/>
              </w:rPr>
              <w:t>ре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ые</w:t>
            </w:r>
            <w:r w:rsidRPr="009B18C6">
              <w:rPr>
                <w:spacing w:val="1"/>
                <w:lang w:val="ru-RU"/>
              </w:rPr>
              <w:t xml:space="preserve"> 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мы (при условии соблюдения требований санитарно-эпидемиологического законодательства Российской Федерации)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5" w:line="18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left="100" w:right="446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Ж</w:t>
            </w:r>
            <w:r w:rsidRPr="009B18C6">
              <w:rPr>
                <w:lang w:val="ru-RU"/>
              </w:rPr>
              <w:t>илой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 xml:space="preserve">дом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ы</w:t>
            </w:r>
            <w:r w:rsidRPr="009B18C6">
              <w:rPr>
                <w:spacing w:val="1"/>
                <w:lang w:val="ru-RU"/>
              </w:rPr>
              <w:t>с</w:t>
            </w:r>
            <w:r w:rsidRPr="009B18C6">
              <w:rPr>
                <w:lang w:val="ru-RU"/>
              </w:rPr>
              <w:t xml:space="preserve">отой 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 xml:space="preserve">е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ы</w:t>
            </w:r>
            <w:r w:rsidRPr="009B18C6">
              <w:rPr>
                <w:spacing w:val="1"/>
                <w:lang w:val="ru-RU"/>
              </w:rPr>
              <w:t>ш</w:t>
            </w:r>
            <w:r w:rsidRPr="009B18C6">
              <w:rPr>
                <w:lang w:val="ru-RU"/>
              </w:rPr>
              <w:t>е двух надзе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 xml:space="preserve">ных </w:t>
            </w:r>
            <w:r w:rsidRPr="009B18C6">
              <w:rPr>
                <w:spacing w:val="-1"/>
                <w:lang w:val="ru-RU"/>
              </w:rPr>
              <w:t>э</w:t>
            </w:r>
            <w:r w:rsidRPr="009B18C6">
              <w:rPr>
                <w:lang w:val="ru-RU"/>
              </w:rPr>
              <w:t>та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ей</w:t>
            </w:r>
          </w:p>
        </w:tc>
      </w:tr>
      <w:tr w:rsidR="009B18C6" w:rsidRPr="009B18C6" w:rsidTr="00C64D77">
        <w:trPr>
          <w:trHeight w:val="28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8" w:line="240" w:lineRule="exact"/>
              <w:rPr>
                <w:lang w:val="ru-RU"/>
              </w:rPr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ind w:left="171" w:right="154"/>
              <w:jc w:val="center"/>
            </w:pPr>
            <w:r w:rsidRPr="00F565EA">
              <w:t>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9" w:line="26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39" w:lineRule="auto"/>
              <w:ind w:left="102" w:right="781"/>
              <w:rPr>
                <w:lang w:val="ru-RU"/>
              </w:rPr>
            </w:pP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л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ли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ного подсобн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хо</w:t>
            </w:r>
            <w:r w:rsidRPr="009B18C6">
              <w:rPr>
                <w:spacing w:val="-1"/>
                <w:lang w:val="ru-RU"/>
              </w:rPr>
              <w:t>зя</w:t>
            </w:r>
            <w:r w:rsidRPr="009B18C6">
              <w:rPr>
                <w:lang w:val="ru-RU"/>
              </w:rPr>
              <w:t>йст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8" w:line="240" w:lineRule="exact"/>
              <w:rPr>
                <w:lang w:val="ru-RU"/>
              </w:rPr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ind w:left="227" w:right="-20"/>
            </w:pPr>
            <w:r w:rsidRPr="00F565EA">
              <w:t>2.2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15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left="100" w:right="237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ил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дома, не предна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для разд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ла на к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артиры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рои</w:t>
            </w:r>
            <w:r w:rsidRPr="009B18C6">
              <w:rPr>
                <w:spacing w:val="-1"/>
                <w:lang w:val="ru-RU"/>
              </w:rPr>
              <w:t>зв</w:t>
            </w:r>
            <w:r w:rsidRPr="009B18C6">
              <w:rPr>
                <w:lang w:val="ru-RU"/>
              </w:rPr>
              <w:t>од</w:t>
            </w:r>
            <w:r w:rsidRPr="009B18C6">
              <w:rPr>
                <w:spacing w:val="1"/>
                <w:lang w:val="ru-RU"/>
              </w:rPr>
              <w:t>с</w:t>
            </w:r>
            <w:r w:rsidRPr="009B18C6">
              <w:rPr>
                <w:lang w:val="ru-RU"/>
              </w:rPr>
              <w:t>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о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02" w:right="103"/>
              <w:rPr>
                <w:lang w:val="ru-RU"/>
              </w:rPr>
            </w:pPr>
            <w:r w:rsidRPr="009B18C6">
              <w:rPr>
                <w:lang w:val="ru-RU"/>
              </w:rPr>
              <w:t>сель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>кохо</w:t>
            </w:r>
            <w:r w:rsidRPr="009B18C6">
              <w:rPr>
                <w:spacing w:val="-1"/>
                <w:lang w:val="ru-RU"/>
              </w:rPr>
              <w:t>зя</w:t>
            </w:r>
            <w:r w:rsidRPr="009B18C6">
              <w:rPr>
                <w:lang w:val="ru-RU"/>
              </w:rPr>
              <w:t>йст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ой прод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кц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и.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before="1"/>
              <w:ind w:left="102" w:right="74"/>
            </w:pP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ди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ального гар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 xml:space="preserve">а и 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spacing w:val="1"/>
                <w:lang w:val="ru-RU"/>
              </w:rPr>
              <w:t>ы</w:t>
            </w:r>
            <w:r w:rsidRPr="009B18C6">
              <w:rPr>
                <w:lang w:val="ru-RU"/>
              </w:rPr>
              <w:t xml:space="preserve">х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спо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огате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lang w:val="ru-RU"/>
              </w:rPr>
              <w:t>ьных соор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й. </w:t>
            </w:r>
            <w:proofErr w:type="spellStart"/>
            <w:r w:rsidRPr="00F565EA">
              <w:rPr>
                <w:spacing w:val="-1"/>
              </w:rPr>
              <w:t>С</w:t>
            </w:r>
            <w:r w:rsidRPr="00F565EA">
              <w:t>од</w:t>
            </w:r>
            <w:r w:rsidRPr="00F565EA">
              <w:rPr>
                <w:spacing w:val="1"/>
              </w:rPr>
              <w:t>е</w:t>
            </w:r>
            <w:r w:rsidRPr="00F565EA">
              <w:rPr>
                <w:spacing w:val="-2"/>
              </w:rPr>
              <w:t>р</w:t>
            </w:r>
            <w:r w:rsidRPr="00F565EA">
              <w:rPr>
                <w:spacing w:val="1"/>
              </w:rPr>
              <w:t>ж</w:t>
            </w:r>
            <w:r w:rsidRPr="00F565EA">
              <w:t>ан</w:t>
            </w:r>
            <w:r w:rsidRPr="00F565EA">
              <w:rPr>
                <w:spacing w:val="-1"/>
              </w:rPr>
              <w:t>и</w:t>
            </w:r>
            <w:r w:rsidRPr="00F565EA">
              <w:t>е</w:t>
            </w:r>
            <w:proofErr w:type="spellEnd"/>
            <w:r w:rsidRPr="00F565EA">
              <w:t xml:space="preserve"> </w:t>
            </w:r>
            <w:proofErr w:type="spellStart"/>
            <w:r w:rsidRPr="00F565EA">
              <w:t>сель</w:t>
            </w:r>
            <w:r w:rsidRPr="00F565EA">
              <w:rPr>
                <w:spacing w:val="-2"/>
              </w:rPr>
              <w:t>с</w:t>
            </w:r>
            <w:r w:rsidRPr="00F565EA">
              <w:t>кохо</w:t>
            </w:r>
            <w:r w:rsidRPr="00F565EA">
              <w:rPr>
                <w:spacing w:val="-1"/>
              </w:rPr>
              <w:t>зя</w:t>
            </w:r>
            <w:r w:rsidRPr="00F565EA">
              <w:t>йст</w:t>
            </w:r>
            <w:r w:rsidRPr="00F565EA">
              <w:rPr>
                <w:spacing w:val="-2"/>
              </w:rPr>
              <w:t>в</w:t>
            </w:r>
            <w:r w:rsidRPr="00F565EA">
              <w:t>ен</w:t>
            </w:r>
            <w:r w:rsidRPr="00F565EA">
              <w:rPr>
                <w:spacing w:val="-1"/>
              </w:rPr>
              <w:t>н</w:t>
            </w:r>
            <w:r w:rsidRPr="00F565EA">
              <w:rPr>
                <w:spacing w:val="-2"/>
              </w:rPr>
              <w:t>ы</w:t>
            </w:r>
            <w:r w:rsidRPr="00F565EA">
              <w:t>х</w:t>
            </w:r>
            <w:proofErr w:type="spellEnd"/>
            <w:r w:rsidRPr="00F565EA">
              <w:t xml:space="preserve"> </w:t>
            </w:r>
            <w:proofErr w:type="spellStart"/>
            <w:r w:rsidRPr="00F565EA">
              <w:rPr>
                <w:spacing w:val="1"/>
              </w:rPr>
              <w:t>ж</w:t>
            </w:r>
            <w:r w:rsidRPr="00F565EA">
              <w:t>и</w:t>
            </w:r>
            <w:r w:rsidRPr="00F565EA">
              <w:rPr>
                <w:spacing w:val="-2"/>
              </w:rPr>
              <w:t>в</w:t>
            </w:r>
            <w:r w:rsidRPr="00F565EA">
              <w:t>от</w:t>
            </w:r>
            <w:r w:rsidRPr="00F565EA">
              <w:rPr>
                <w:spacing w:val="-1"/>
              </w:rPr>
              <w:t>н</w:t>
            </w:r>
            <w:r w:rsidRPr="00F565EA">
              <w:t>ых</w:t>
            </w:r>
            <w:proofErr w:type="spell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15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left="100" w:right="446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Ж</w:t>
            </w:r>
            <w:r w:rsidRPr="009B18C6">
              <w:rPr>
                <w:lang w:val="ru-RU"/>
              </w:rPr>
              <w:t>илой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 xml:space="preserve">дом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ы</w:t>
            </w:r>
            <w:r w:rsidRPr="009B18C6">
              <w:rPr>
                <w:spacing w:val="1"/>
                <w:lang w:val="ru-RU"/>
              </w:rPr>
              <w:t>с</w:t>
            </w:r>
            <w:r w:rsidRPr="009B18C6">
              <w:rPr>
                <w:lang w:val="ru-RU"/>
              </w:rPr>
              <w:t>отой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 xml:space="preserve">не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ы</w:t>
            </w:r>
            <w:r w:rsidRPr="009B18C6">
              <w:rPr>
                <w:spacing w:val="1"/>
                <w:lang w:val="ru-RU"/>
              </w:rPr>
              <w:t>ш</w:t>
            </w:r>
            <w:r w:rsidRPr="009B18C6">
              <w:rPr>
                <w:lang w:val="ru-RU"/>
              </w:rPr>
              <w:t>е двух надзе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 xml:space="preserve">ных </w:t>
            </w:r>
            <w:r w:rsidRPr="009B18C6">
              <w:rPr>
                <w:spacing w:val="-1"/>
                <w:lang w:val="ru-RU"/>
              </w:rPr>
              <w:t>э</w:t>
            </w:r>
            <w:r w:rsidRPr="009B18C6">
              <w:rPr>
                <w:lang w:val="ru-RU"/>
              </w:rPr>
              <w:t>та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ей</w:t>
            </w:r>
          </w:p>
        </w:tc>
      </w:tr>
      <w:tr w:rsidR="009B18C6" w:rsidRPr="00F565EA" w:rsidTr="00C64D77">
        <w:trPr>
          <w:trHeight w:val="271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  <w:r w:rsidRPr="009B18C6">
              <w:rPr>
                <w:lang w:val="ru-RU"/>
              </w:rPr>
              <w:lastRenderedPageBreak/>
              <w:t xml:space="preserve"> 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F565EA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  <w:r w:rsidRPr="009B18C6">
              <w:rPr>
                <w:lang w:val="ru-RU"/>
              </w:rPr>
              <w:t xml:space="preserve">  </w:t>
            </w:r>
            <w:r>
              <w:t>3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9" w:line="22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20" w:right="203"/>
              <w:jc w:val="center"/>
            </w:pPr>
            <w:proofErr w:type="spellStart"/>
            <w:r w:rsidRPr="00866F66">
              <w:t>М</w:t>
            </w:r>
            <w:r w:rsidRPr="00866F66">
              <w:rPr>
                <w:spacing w:val="1"/>
              </w:rPr>
              <w:t>а</w:t>
            </w:r>
            <w:r w:rsidRPr="00866F66">
              <w:t>ло</w:t>
            </w:r>
            <w:r w:rsidRPr="00866F66">
              <w:rPr>
                <w:spacing w:val="-1"/>
              </w:rPr>
              <w:t>э</w:t>
            </w:r>
            <w:r w:rsidRPr="00866F66">
              <w:t>т</w:t>
            </w:r>
            <w:r w:rsidRPr="00866F66">
              <w:rPr>
                <w:spacing w:val="-2"/>
              </w:rPr>
              <w:t>а</w:t>
            </w:r>
            <w:r w:rsidRPr="00866F66">
              <w:rPr>
                <w:spacing w:val="1"/>
              </w:rPr>
              <w:t>ж</w:t>
            </w:r>
            <w:r w:rsidRPr="00866F66">
              <w:t>ная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м</w:t>
            </w:r>
            <w:r w:rsidRPr="00866F66">
              <w:t>ного</w:t>
            </w:r>
            <w:r w:rsidRPr="00866F66">
              <w:rPr>
                <w:spacing w:val="1"/>
              </w:rPr>
              <w:t>к</w:t>
            </w:r>
            <w:r w:rsidRPr="00866F66">
              <w:rPr>
                <w:spacing w:val="-1"/>
              </w:rPr>
              <w:t>в</w:t>
            </w:r>
            <w:r w:rsidRPr="00866F66">
              <w:t>артир</w:t>
            </w:r>
            <w:r w:rsidRPr="00866F66">
              <w:rPr>
                <w:spacing w:val="-4"/>
              </w:rPr>
              <w:t>н</w:t>
            </w:r>
            <w:r w:rsidRPr="00866F66">
              <w:t>ая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1"/>
              </w:rPr>
              <w:t>ж</w:t>
            </w:r>
            <w:r w:rsidRPr="00866F66">
              <w:t>илая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з</w:t>
            </w:r>
            <w:r w:rsidRPr="00866F66">
              <w:t>ас</w:t>
            </w:r>
            <w:r w:rsidRPr="00866F66">
              <w:rPr>
                <w:spacing w:val="-3"/>
              </w:rPr>
              <w:t>т</w:t>
            </w:r>
            <w:r w:rsidRPr="00866F66">
              <w:t>ройка</w:t>
            </w:r>
            <w:proofErr w:type="spellEnd"/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 w:line="2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33" w:right="-20"/>
            </w:pPr>
            <w:r w:rsidRPr="00866F66">
              <w:t>2.1.1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ind w:left="102" w:right="162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 мало</w:t>
            </w:r>
            <w:r w:rsidRPr="009B18C6">
              <w:rPr>
                <w:spacing w:val="-1"/>
                <w:lang w:val="ru-RU"/>
              </w:rPr>
              <w:t>э</w:t>
            </w:r>
            <w:r w:rsidRPr="009B18C6">
              <w:rPr>
                <w:lang w:val="ru-RU"/>
              </w:rPr>
              <w:t>та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м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огок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артирн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 xml:space="preserve">го 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ило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>о дом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lang w:val="ru-RU"/>
              </w:rPr>
              <w:t>, предна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 xml:space="preserve">го 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ля раздел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а к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артиры,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я из которых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пр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spacing w:val="1"/>
                <w:lang w:val="ru-RU"/>
              </w:rPr>
              <w:t>г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дна для посто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ого прожи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0" w:right="-20"/>
              <w:rPr>
                <w:lang w:val="ru-RU"/>
              </w:rPr>
            </w:pPr>
            <w:r w:rsidRPr="009B18C6">
              <w:rPr>
                <w:spacing w:val="1"/>
                <w:lang w:val="ru-RU"/>
              </w:rPr>
              <w:t>Х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зя</w:t>
            </w:r>
            <w:r w:rsidRPr="009B18C6">
              <w:rPr>
                <w:lang w:val="ru-RU"/>
              </w:rPr>
              <w:t>йст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ые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00" w:right="119"/>
              <w:rPr>
                <w:lang w:val="ru-RU"/>
              </w:rPr>
            </w:pPr>
            <w:r w:rsidRPr="009B18C6">
              <w:rPr>
                <w:lang w:val="ru-RU"/>
              </w:rPr>
              <w:t>постро</w:t>
            </w:r>
            <w:r w:rsidRPr="009B18C6">
              <w:rPr>
                <w:spacing w:val="-1"/>
                <w:lang w:val="ru-RU"/>
              </w:rPr>
              <w:t>й</w:t>
            </w:r>
            <w:r w:rsidRPr="009B18C6">
              <w:rPr>
                <w:lang w:val="ru-RU"/>
              </w:rPr>
              <w:t>ки</w:t>
            </w:r>
            <w:r w:rsidRPr="009B18C6">
              <w:rPr>
                <w:spacing w:val="-3"/>
                <w:lang w:val="ru-RU"/>
              </w:rPr>
              <w:t xml:space="preserve"> </w:t>
            </w:r>
            <w:r w:rsidRPr="009B18C6">
              <w:rPr>
                <w:spacing w:val="1"/>
                <w:lang w:val="ru-RU"/>
              </w:rPr>
              <w:t>(</w:t>
            </w:r>
            <w:r w:rsidRPr="009B18C6">
              <w:rPr>
                <w:lang w:val="ru-RU"/>
              </w:rPr>
              <w:t>х</w:t>
            </w:r>
            <w:r w:rsidRPr="009B18C6">
              <w:rPr>
                <w:spacing w:val="1"/>
                <w:lang w:val="ru-RU"/>
              </w:rPr>
              <w:t>р</w:t>
            </w:r>
            <w:r w:rsidRPr="009B18C6">
              <w:rPr>
                <w:lang w:val="ru-RU"/>
              </w:rPr>
              <w:t>ане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3"/>
                <w:lang w:val="ru-RU"/>
              </w:rPr>
              <w:t>и</w:t>
            </w:r>
            <w:r w:rsidRPr="009B18C6">
              <w:rPr>
                <w:lang w:val="ru-RU"/>
              </w:rPr>
              <w:t xml:space="preserve">е дров, 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нстр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ме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та),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100" w:right="-20"/>
              <w:rPr>
                <w:lang w:val="ru-RU"/>
              </w:rPr>
            </w:pP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ди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альные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0" w:right="70"/>
              <w:rPr>
                <w:lang w:val="ru-RU"/>
              </w:rPr>
            </w:pPr>
            <w:r w:rsidRPr="009B18C6">
              <w:rPr>
                <w:lang w:val="ru-RU"/>
              </w:rPr>
              <w:t>гар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и для</w:t>
            </w:r>
            <w:r w:rsidRPr="009B18C6">
              <w:rPr>
                <w:spacing w:val="-3"/>
                <w:lang w:val="ru-RU"/>
              </w:rPr>
              <w:t xml:space="preserve"> </w:t>
            </w:r>
            <w:r w:rsidRPr="009B18C6">
              <w:rPr>
                <w:lang w:val="ru-RU"/>
              </w:rPr>
              <w:t>ле</w:t>
            </w:r>
            <w:r w:rsidRPr="009B18C6">
              <w:rPr>
                <w:spacing w:val="-1"/>
                <w:lang w:val="ru-RU"/>
              </w:rPr>
              <w:t>г</w:t>
            </w:r>
            <w:r w:rsidRPr="009B18C6">
              <w:rPr>
                <w:lang w:val="ru-RU"/>
              </w:rPr>
              <w:t>ко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ого ав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отранс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 xml:space="preserve">орта. 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33" w:right="412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Ж</w:t>
            </w:r>
            <w:r w:rsidRPr="009B18C6">
              <w:rPr>
                <w:lang w:val="ru-RU"/>
              </w:rPr>
              <w:t>илой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 xml:space="preserve">дом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ы</w:t>
            </w:r>
            <w:r w:rsidRPr="009B18C6">
              <w:rPr>
                <w:spacing w:val="1"/>
                <w:lang w:val="ru-RU"/>
              </w:rPr>
              <w:t>с</w:t>
            </w:r>
            <w:r w:rsidRPr="009B18C6">
              <w:rPr>
                <w:lang w:val="ru-RU"/>
              </w:rPr>
              <w:t>отой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33" w:right="156"/>
              <w:rPr>
                <w:lang w:val="ru-RU"/>
              </w:rPr>
            </w:pPr>
            <w:r w:rsidRPr="009B18C6">
              <w:rPr>
                <w:lang w:val="ru-RU"/>
              </w:rPr>
              <w:t xml:space="preserve">2 </w:t>
            </w:r>
            <w:r w:rsidRPr="009B18C6">
              <w:rPr>
                <w:spacing w:val="-1"/>
                <w:lang w:val="ru-RU"/>
              </w:rPr>
              <w:t>э</w:t>
            </w:r>
            <w:r w:rsidRPr="009B18C6">
              <w:rPr>
                <w:lang w:val="ru-RU"/>
              </w:rPr>
              <w:t>та</w:t>
            </w:r>
            <w:r w:rsidRPr="009B18C6">
              <w:rPr>
                <w:spacing w:val="1"/>
                <w:lang w:val="ru-RU"/>
              </w:rPr>
              <w:t>жа</w:t>
            </w:r>
            <w:r w:rsidRPr="009B18C6">
              <w:rPr>
                <w:lang w:val="ru-RU"/>
              </w:rPr>
              <w:t xml:space="preserve">, </w:t>
            </w:r>
            <w:proofErr w:type="gramStart"/>
            <w:r w:rsidRPr="009B18C6">
              <w:rPr>
                <w:lang w:val="ru-RU"/>
              </w:rPr>
              <w:t>раздел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4"/>
                <w:lang w:val="ru-RU"/>
              </w:rPr>
              <w:t>н</w:t>
            </w:r>
            <w:r w:rsidRPr="009B18C6">
              <w:rPr>
                <w:lang w:val="ru-RU"/>
              </w:rPr>
              <w:t>ый</w:t>
            </w:r>
            <w:proofErr w:type="gramEnd"/>
            <w:r w:rsidRPr="009B18C6">
              <w:rPr>
                <w:lang w:val="ru-RU"/>
              </w:rPr>
              <w:t xml:space="preserve"> на д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 и б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лее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33" w:right="-20"/>
            </w:pPr>
            <w:proofErr w:type="spellStart"/>
            <w:r w:rsidRPr="00866F66">
              <w:t>к</w:t>
            </w:r>
            <w:r w:rsidRPr="00866F66">
              <w:rPr>
                <w:spacing w:val="-1"/>
              </w:rPr>
              <w:t>в</w:t>
            </w:r>
            <w:r w:rsidRPr="00866F66">
              <w:t>артиры</w:t>
            </w:r>
            <w:proofErr w:type="spellEnd"/>
          </w:p>
        </w:tc>
      </w:tr>
      <w:tr w:rsidR="009B18C6" w:rsidRPr="009B18C6" w:rsidTr="00C64D77">
        <w:trPr>
          <w:trHeight w:val="28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04522F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04522F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04522F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04522F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04522F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04522F" w:rsidRDefault="009B18C6" w:rsidP="00C64D77">
            <w:pPr>
              <w:autoSpaceDE w:val="0"/>
              <w:autoSpaceDN w:val="0"/>
              <w:adjustRightInd w:val="0"/>
              <w:spacing w:before="18" w:line="240" w:lineRule="exact"/>
            </w:pPr>
          </w:p>
          <w:p w:rsidR="009B18C6" w:rsidRPr="0004522F" w:rsidRDefault="009B18C6" w:rsidP="00C64D77">
            <w:pPr>
              <w:autoSpaceDE w:val="0"/>
              <w:autoSpaceDN w:val="0"/>
              <w:adjustRightInd w:val="0"/>
              <w:ind w:left="171" w:right="154"/>
              <w:jc w:val="center"/>
            </w:pPr>
            <w:r>
              <w:t>4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9" w:line="26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39" w:lineRule="auto"/>
              <w:ind w:left="102" w:right="136"/>
              <w:rPr>
                <w:lang w:val="ru-RU"/>
              </w:rPr>
            </w:pPr>
            <w:r w:rsidRPr="009B18C6">
              <w:rPr>
                <w:lang w:val="ru-RU"/>
              </w:rPr>
              <w:t>Земельн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 xml:space="preserve">е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 xml:space="preserve">астки </w:t>
            </w:r>
            <w:r w:rsidRPr="009B18C6">
              <w:rPr>
                <w:spacing w:val="1"/>
                <w:lang w:val="ru-RU"/>
              </w:rPr>
              <w:t>(</w:t>
            </w:r>
            <w:r w:rsidRPr="009B18C6">
              <w:rPr>
                <w:lang w:val="ru-RU"/>
              </w:rPr>
              <w:t>терри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ори</w:t>
            </w:r>
            <w:r w:rsidRPr="009B18C6">
              <w:rPr>
                <w:spacing w:val="-4"/>
                <w:lang w:val="ru-RU"/>
              </w:rPr>
              <w:t>и</w:t>
            </w:r>
            <w:r w:rsidRPr="009B18C6">
              <w:rPr>
                <w:lang w:val="ru-RU"/>
              </w:rPr>
              <w:t>) об</w:t>
            </w:r>
            <w:r w:rsidRPr="009B18C6">
              <w:rPr>
                <w:spacing w:val="1"/>
                <w:lang w:val="ru-RU"/>
              </w:rPr>
              <w:t>щ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го поль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spacing w:val="-1"/>
                <w:lang w:val="ru-RU"/>
              </w:rPr>
              <w:t>ния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8" w:line="240" w:lineRule="exact"/>
              <w:rPr>
                <w:lang w:val="ru-RU"/>
              </w:rPr>
            </w:pPr>
          </w:p>
          <w:p w:rsidR="009B18C6" w:rsidRPr="0004522F" w:rsidRDefault="009B18C6" w:rsidP="00C64D77">
            <w:pPr>
              <w:autoSpaceDE w:val="0"/>
              <w:autoSpaceDN w:val="0"/>
              <w:adjustRightInd w:val="0"/>
              <w:ind w:left="172" w:right="-20"/>
            </w:pPr>
            <w:r w:rsidRPr="0004522F">
              <w:t>12.0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0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00" w:right="66"/>
              <w:rPr>
                <w:lang w:val="ru-RU"/>
              </w:rPr>
            </w:pPr>
            <w:r w:rsidRPr="009B18C6">
              <w:rPr>
                <w:lang w:val="ru-RU"/>
              </w:rPr>
              <w:t>ав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омобиль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х дор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 xml:space="preserve">г и 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ешех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дных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100" w:right="-20"/>
              <w:rPr>
                <w:lang w:val="ru-RU"/>
              </w:rPr>
            </w:pPr>
            <w:r w:rsidRPr="009B18C6">
              <w:rPr>
                <w:lang w:val="ru-RU"/>
              </w:rPr>
              <w:t>тро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аров в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гран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цах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00" w:right="143"/>
              <w:rPr>
                <w:lang w:val="ru-RU"/>
              </w:rPr>
            </w:pPr>
            <w:r w:rsidRPr="009B18C6">
              <w:rPr>
                <w:lang w:val="ru-RU"/>
              </w:rPr>
              <w:t>насе</w:t>
            </w:r>
            <w:r w:rsidRPr="009B18C6">
              <w:rPr>
                <w:spacing w:val="1"/>
                <w:lang w:val="ru-RU"/>
              </w:rPr>
              <w:t>л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ых п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нкто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, пешех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дных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100" w:right="-20"/>
              <w:rPr>
                <w:lang w:val="ru-RU"/>
              </w:rPr>
            </w:pPr>
            <w:r w:rsidRPr="009B18C6">
              <w:rPr>
                <w:lang w:val="ru-RU"/>
              </w:rPr>
              <w:t>перехо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, парков,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0" w:right="105"/>
              <w:rPr>
                <w:lang w:val="ru-RU"/>
              </w:rPr>
            </w:pPr>
            <w:r w:rsidRPr="009B18C6">
              <w:rPr>
                <w:lang w:val="ru-RU"/>
              </w:rPr>
              <w:t>с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еров, </w:t>
            </w:r>
            <w:r w:rsidRPr="009B18C6">
              <w:rPr>
                <w:spacing w:val="-3"/>
                <w:lang w:val="ru-RU"/>
              </w:rPr>
              <w:t>д</w:t>
            </w:r>
            <w:r w:rsidRPr="009B18C6">
              <w:rPr>
                <w:lang w:val="ru-RU"/>
              </w:rPr>
              <w:t>етс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их площа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ок, п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сто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 открыт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х для посещ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</w:t>
            </w:r>
            <w:r w:rsidRPr="009B18C6">
              <w:rPr>
                <w:spacing w:val="-3"/>
                <w:lang w:val="ru-RU"/>
              </w:rPr>
              <w:t xml:space="preserve"> </w:t>
            </w:r>
            <w:proofErr w:type="gramStart"/>
            <w:r w:rsidRPr="009B18C6">
              <w:rPr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з</w:t>
            </w:r>
            <w:proofErr w:type="gramEnd"/>
          </w:p>
          <w:p w:rsidR="009B18C6" w:rsidRPr="0004522F" w:rsidRDefault="009B18C6" w:rsidP="00C64D77">
            <w:pPr>
              <w:autoSpaceDE w:val="0"/>
              <w:autoSpaceDN w:val="0"/>
              <w:adjustRightInd w:val="0"/>
              <w:spacing w:before="1"/>
              <w:ind w:left="100" w:right="105"/>
            </w:pPr>
            <w:proofErr w:type="spellStart"/>
            <w:r w:rsidRPr="0004522F">
              <w:rPr>
                <w:spacing w:val="-1"/>
              </w:rPr>
              <w:t>вз</w:t>
            </w:r>
            <w:r w:rsidRPr="0004522F">
              <w:t>и</w:t>
            </w:r>
            <w:r w:rsidRPr="0004522F">
              <w:rPr>
                <w:spacing w:val="-1"/>
              </w:rPr>
              <w:t>м</w:t>
            </w:r>
            <w:r w:rsidRPr="0004522F">
              <w:t>ан</w:t>
            </w:r>
            <w:r w:rsidRPr="0004522F">
              <w:rPr>
                <w:spacing w:val="-1"/>
              </w:rPr>
              <w:t>и</w:t>
            </w:r>
            <w:r w:rsidRPr="0004522F">
              <w:t>я</w:t>
            </w:r>
            <w:proofErr w:type="spellEnd"/>
            <w:r w:rsidRPr="0004522F">
              <w:t xml:space="preserve"> </w:t>
            </w:r>
            <w:proofErr w:type="spellStart"/>
            <w:r w:rsidRPr="0004522F">
              <w:t>платы</w:t>
            </w:r>
            <w:proofErr w:type="spellEnd"/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8" w:line="26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left="102" w:right="111"/>
              <w:rPr>
                <w:lang w:val="ru-RU"/>
              </w:rPr>
            </w:pPr>
            <w:r w:rsidRPr="009B18C6">
              <w:rPr>
                <w:lang w:val="ru-RU"/>
              </w:rPr>
              <w:t>Устро</w:t>
            </w:r>
            <w:r w:rsidRPr="009B18C6">
              <w:rPr>
                <w:spacing w:val="-1"/>
                <w:lang w:val="ru-RU"/>
              </w:rPr>
              <w:t>й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 пл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щад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 xml:space="preserve">к для 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раздн</w:t>
            </w:r>
            <w:r w:rsidRPr="009B18C6">
              <w:rPr>
                <w:spacing w:val="-3"/>
                <w:lang w:val="ru-RU"/>
              </w:rPr>
              <w:t>е</w:t>
            </w:r>
            <w:r w:rsidRPr="009B18C6">
              <w:rPr>
                <w:lang w:val="ru-RU"/>
              </w:rPr>
              <w:t>ств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и г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ля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ий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</w:tbl>
    <w:p w:rsidR="009B18C6" w:rsidRPr="009B18C6" w:rsidRDefault="009B18C6" w:rsidP="009B18C6">
      <w:pPr>
        <w:autoSpaceDE w:val="0"/>
        <w:autoSpaceDN w:val="0"/>
        <w:adjustRightInd w:val="0"/>
        <w:spacing w:before="1" w:line="110" w:lineRule="exact"/>
        <w:rPr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line="200" w:lineRule="exact"/>
        <w:rPr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before="26" w:line="239" w:lineRule="auto"/>
        <w:ind w:right="13" w:firstLine="708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4)</w:t>
      </w:r>
      <w:r w:rsidRPr="009B18C6">
        <w:rPr>
          <w:spacing w:val="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перече</w:t>
      </w:r>
      <w:r w:rsidRPr="009B18C6">
        <w:rPr>
          <w:spacing w:val="3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ь</w:t>
      </w:r>
      <w:r w:rsidRPr="009B18C6">
        <w:rPr>
          <w:spacing w:val="3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овно</w:t>
      </w:r>
      <w:r w:rsidRPr="009B18C6">
        <w:rPr>
          <w:spacing w:val="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1"/>
          <w:sz w:val="26"/>
          <w:szCs w:val="26"/>
          <w:lang w:val="ru-RU"/>
        </w:rPr>
        <w:t>ны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-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вид</w:t>
      </w:r>
      <w:r w:rsidRPr="009B18C6">
        <w:rPr>
          <w:spacing w:val="3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3"/>
          <w:sz w:val="26"/>
          <w:szCs w:val="26"/>
          <w:lang w:val="ru-RU"/>
        </w:rPr>
        <w:t xml:space="preserve"> и</w:t>
      </w:r>
      <w:r w:rsidRPr="009B18C6">
        <w:rPr>
          <w:sz w:val="26"/>
          <w:szCs w:val="26"/>
          <w:lang w:val="ru-RU"/>
        </w:rPr>
        <w:t>спо</w:t>
      </w:r>
      <w:r w:rsidRPr="009B18C6">
        <w:rPr>
          <w:spacing w:val="1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ьзова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ия</w:t>
      </w:r>
      <w:r w:rsidRPr="009B18C6">
        <w:rPr>
          <w:spacing w:val="-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объ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ов</w:t>
      </w:r>
      <w:r w:rsidRPr="009B18C6">
        <w:rPr>
          <w:spacing w:val="-1"/>
          <w:sz w:val="26"/>
          <w:szCs w:val="26"/>
          <w:lang w:val="ru-RU"/>
        </w:rPr>
        <w:t xml:space="preserve"> к</w:t>
      </w:r>
      <w:r w:rsidRPr="009B18C6">
        <w:rPr>
          <w:sz w:val="26"/>
          <w:szCs w:val="26"/>
          <w:lang w:val="ru-RU"/>
        </w:rPr>
        <w:t>ап</w:t>
      </w:r>
      <w:r w:rsidRPr="009B18C6">
        <w:rPr>
          <w:spacing w:val="3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тальн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го строите</w:t>
      </w:r>
      <w:r w:rsidRPr="009B18C6">
        <w:rPr>
          <w:spacing w:val="2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ьс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ва и</w:t>
      </w:r>
      <w:r w:rsidRPr="009B18C6">
        <w:rPr>
          <w:spacing w:val="14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ельн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6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ас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ов, а</w:t>
      </w:r>
      <w:r w:rsidRPr="009B18C6">
        <w:rPr>
          <w:spacing w:val="1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pacing w:val="3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е вспом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га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-19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ви</w:t>
      </w:r>
      <w:r w:rsidRPr="009B18C6">
        <w:rPr>
          <w:spacing w:val="3"/>
          <w:sz w:val="26"/>
          <w:szCs w:val="26"/>
          <w:lang w:val="ru-RU"/>
        </w:rPr>
        <w:t>д</w:t>
      </w:r>
      <w:r w:rsidRPr="009B18C6">
        <w:rPr>
          <w:sz w:val="26"/>
          <w:szCs w:val="26"/>
          <w:lang w:val="ru-RU"/>
        </w:rPr>
        <w:t>ы</w:t>
      </w:r>
      <w:r w:rsidRPr="009B18C6">
        <w:rPr>
          <w:spacing w:val="-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ого</w:t>
      </w:r>
      <w:r w:rsidRPr="009B18C6">
        <w:rPr>
          <w:spacing w:val="-1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ис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льзова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ия</w:t>
      </w:r>
      <w:r w:rsidRPr="009B18C6">
        <w:rPr>
          <w:spacing w:val="-15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оны</w:t>
      </w:r>
      <w:proofErr w:type="gramStart"/>
      <w:r w:rsidRPr="009B18C6">
        <w:rPr>
          <w:spacing w:val="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Ж</w:t>
      </w:r>
      <w:proofErr w:type="gramEnd"/>
      <w:r w:rsidRPr="009B18C6">
        <w:rPr>
          <w:sz w:val="26"/>
          <w:szCs w:val="26"/>
          <w:lang w:val="ru-RU"/>
        </w:rPr>
        <w:t xml:space="preserve"> пред</w:t>
      </w:r>
      <w:r w:rsidRPr="009B18C6">
        <w:rPr>
          <w:spacing w:val="1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вл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ны</w:t>
      </w:r>
      <w:r w:rsidRPr="009B18C6">
        <w:rPr>
          <w:spacing w:val="-1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-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табли</w:t>
      </w:r>
      <w:r w:rsidRPr="009B18C6">
        <w:rPr>
          <w:spacing w:val="1"/>
          <w:sz w:val="26"/>
          <w:szCs w:val="26"/>
          <w:lang w:val="ru-RU"/>
        </w:rPr>
        <w:t>ц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-9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2.1;</w:t>
      </w:r>
    </w:p>
    <w:p w:rsidR="009B18C6" w:rsidRPr="00B2438B" w:rsidRDefault="009B18C6" w:rsidP="009B18C6">
      <w:pPr>
        <w:autoSpaceDE w:val="0"/>
        <w:autoSpaceDN w:val="0"/>
        <w:adjustRightInd w:val="0"/>
        <w:ind w:right="247"/>
        <w:jc w:val="right"/>
        <w:rPr>
          <w:sz w:val="26"/>
          <w:szCs w:val="26"/>
        </w:rPr>
      </w:pPr>
      <w:r w:rsidRPr="009B18C6">
        <w:rPr>
          <w:sz w:val="26"/>
          <w:szCs w:val="26"/>
          <w:lang w:val="ru-RU"/>
        </w:rPr>
        <w:t xml:space="preserve">       </w:t>
      </w:r>
      <w:proofErr w:type="spellStart"/>
      <w:r w:rsidRPr="00B2438B">
        <w:rPr>
          <w:sz w:val="26"/>
          <w:szCs w:val="26"/>
        </w:rPr>
        <w:t>Табл</w:t>
      </w:r>
      <w:r w:rsidRPr="00B2438B">
        <w:rPr>
          <w:spacing w:val="1"/>
          <w:sz w:val="26"/>
          <w:szCs w:val="26"/>
        </w:rPr>
        <w:t>и</w:t>
      </w:r>
      <w:r w:rsidRPr="00B2438B">
        <w:rPr>
          <w:sz w:val="26"/>
          <w:szCs w:val="26"/>
        </w:rPr>
        <w:t>ца</w:t>
      </w:r>
      <w:proofErr w:type="spellEnd"/>
      <w:r w:rsidRPr="00B2438B">
        <w:rPr>
          <w:spacing w:val="-9"/>
          <w:sz w:val="26"/>
          <w:szCs w:val="26"/>
        </w:rPr>
        <w:t xml:space="preserve"> </w:t>
      </w:r>
      <w:r w:rsidRPr="00B2438B">
        <w:rPr>
          <w:w w:val="99"/>
          <w:sz w:val="26"/>
          <w:szCs w:val="26"/>
        </w:rPr>
        <w:t>2.1</w:t>
      </w:r>
    </w:p>
    <w:tbl>
      <w:tblPr>
        <w:tblW w:w="9639" w:type="dxa"/>
        <w:tblInd w:w="11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4"/>
        <w:gridCol w:w="2088"/>
        <w:gridCol w:w="711"/>
        <w:gridCol w:w="2397"/>
        <w:gridCol w:w="2235"/>
        <w:gridCol w:w="1674"/>
      </w:tblGrid>
      <w:tr w:rsidR="009B18C6" w:rsidRPr="00866F66" w:rsidTr="00C64D77">
        <w:trPr>
          <w:trHeight w:val="1161"/>
          <w:tblHeader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3" w:line="22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57" w:right="-20"/>
            </w:pPr>
            <w:r w:rsidRPr="00866F66">
              <w:t>№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/>
              <w:ind w:left="114" w:right="-20"/>
            </w:pPr>
            <w:r w:rsidRPr="00866F66">
              <w:t>п/п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17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39" w:lineRule="auto"/>
              <w:ind w:left="90" w:right="-70" w:firstLine="1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Усло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 разрешен</w:t>
            </w:r>
            <w:r w:rsidRPr="009B18C6">
              <w:rPr>
                <w:spacing w:val="-4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ый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емельно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 xml:space="preserve">о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астка.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15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69" w:right="-20"/>
            </w:pPr>
            <w:proofErr w:type="spellStart"/>
            <w:r w:rsidRPr="00866F66">
              <w:rPr>
                <w:spacing w:val="-1"/>
              </w:rPr>
              <w:t>К</w:t>
            </w:r>
            <w:r w:rsidRPr="00866F66">
              <w:t>од</w:t>
            </w:r>
            <w:proofErr w:type="spell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17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39" w:lineRule="auto"/>
              <w:ind w:left="100" w:right="-80" w:firstLine="15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Усло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 разрешен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ый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spacing w:val="-2"/>
                <w:lang w:val="ru-RU"/>
              </w:rPr>
              <w:t>к</w:t>
            </w:r>
            <w:r w:rsidRPr="009B18C6">
              <w:rPr>
                <w:lang w:val="ru-RU"/>
              </w:rPr>
              <w:t>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1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254" w:right="78" w:firstLine="14"/>
              <w:jc w:val="center"/>
            </w:pPr>
            <w:proofErr w:type="spellStart"/>
            <w:r w:rsidRPr="00866F66">
              <w:rPr>
                <w:spacing w:val="-1"/>
              </w:rPr>
              <w:t>В</w:t>
            </w:r>
            <w:r w:rsidRPr="00866F66">
              <w:t>спо</w:t>
            </w:r>
            <w:r w:rsidRPr="00866F66">
              <w:rPr>
                <w:spacing w:val="-1"/>
              </w:rPr>
              <w:t>м</w:t>
            </w:r>
            <w:r w:rsidRPr="00866F66">
              <w:t>огат</w:t>
            </w:r>
            <w:r w:rsidRPr="00866F66">
              <w:rPr>
                <w:spacing w:val="-2"/>
              </w:rPr>
              <w:t>е</w:t>
            </w:r>
            <w:r w:rsidRPr="00866F66">
              <w:t>льные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в</w:t>
            </w:r>
            <w:r w:rsidRPr="00866F66">
              <w:t>иды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ра</w:t>
            </w:r>
            <w:r w:rsidRPr="00866F66">
              <w:rPr>
                <w:spacing w:val="-1"/>
              </w:rPr>
              <w:t>з</w:t>
            </w:r>
            <w:r w:rsidRPr="00866F66">
              <w:t>р</w:t>
            </w:r>
            <w:r w:rsidRPr="00866F66">
              <w:rPr>
                <w:spacing w:val="-2"/>
              </w:rPr>
              <w:t>е</w:t>
            </w:r>
            <w:r w:rsidRPr="00866F66">
              <w:t>шен</w:t>
            </w:r>
            <w:r w:rsidRPr="00866F66">
              <w:rPr>
                <w:spacing w:val="-1"/>
              </w:rPr>
              <w:t>н</w:t>
            </w:r>
            <w:r w:rsidRPr="00866F66">
              <w:t>о</w:t>
            </w:r>
            <w:r w:rsidRPr="00866F66">
              <w:rPr>
                <w:spacing w:val="-2"/>
              </w:rPr>
              <w:t>г</w:t>
            </w:r>
            <w:r w:rsidRPr="00866F66">
              <w:t>о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ис</w:t>
            </w:r>
            <w:r w:rsidRPr="00866F66">
              <w:rPr>
                <w:spacing w:val="-1"/>
              </w:rPr>
              <w:t>п</w:t>
            </w:r>
            <w:r w:rsidRPr="00866F66">
              <w:t>ользо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15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345" w:right="-20"/>
            </w:pPr>
            <w:proofErr w:type="spellStart"/>
            <w:r w:rsidRPr="00866F66">
              <w:rPr>
                <w:spacing w:val="-1"/>
              </w:rPr>
              <w:t>П</w:t>
            </w:r>
            <w:r w:rsidRPr="00866F66">
              <w:t>ри</w:t>
            </w:r>
            <w:r w:rsidRPr="00866F66">
              <w:rPr>
                <w:spacing w:val="-1"/>
              </w:rPr>
              <w:t>м</w:t>
            </w:r>
            <w:r w:rsidRPr="00866F66">
              <w:t>ечан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</w:tr>
      <w:tr w:rsidR="009B18C6" w:rsidRPr="009B18C6" w:rsidTr="00C64D77">
        <w:trPr>
          <w:trHeight w:val="2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7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71" w:right="154"/>
              <w:jc w:val="center"/>
            </w:pPr>
            <w:r>
              <w:lastRenderedPageBreak/>
              <w:t>1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1" w:line="24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2" w:right="72"/>
            </w:pPr>
            <w:proofErr w:type="spellStart"/>
            <w:r w:rsidRPr="00866F66">
              <w:t>Б</w:t>
            </w:r>
            <w:r w:rsidRPr="00866F66">
              <w:rPr>
                <w:spacing w:val="1"/>
              </w:rPr>
              <w:t>ы</w:t>
            </w:r>
            <w:r w:rsidRPr="00866F66">
              <w:t>то</w:t>
            </w:r>
            <w:r w:rsidRPr="00866F66">
              <w:rPr>
                <w:spacing w:val="-2"/>
              </w:rPr>
              <w:t>в</w:t>
            </w:r>
            <w:r w:rsidRPr="00866F66">
              <w:t>ое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lastRenderedPageBreak/>
              <w:t>об</w:t>
            </w:r>
            <w:r w:rsidRPr="00866F66">
              <w:rPr>
                <w:spacing w:val="1"/>
              </w:rPr>
              <w:t>с</w:t>
            </w:r>
            <w:r w:rsidRPr="00866F66">
              <w:t>л</w:t>
            </w:r>
            <w:r w:rsidRPr="00866F66">
              <w:rPr>
                <w:spacing w:val="-2"/>
              </w:rPr>
              <w:t>у</w:t>
            </w:r>
            <w:r w:rsidRPr="00866F66">
              <w:rPr>
                <w:spacing w:val="1"/>
              </w:rPr>
              <w:t>ж</w:t>
            </w:r>
            <w:r w:rsidRPr="00866F66">
              <w:t>и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7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15" w:right="-20"/>
            </w:pPr>
            <w:r w:rsidRPr="00866F66">
              <w:lastRenderedPageBreak/>
              <w:t>3.3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5" w:line="252" w:lineRule="exact"/>
              <w:ind w:left="102"/>
              <w:rPr>
                <w:lang w:val="ru-RU"/>
              </w:rPr>
            </w:pPr>
            <w:r w:rsidRPr="009B18C6">
              <w:rPr>
                <w:lang w:val="ru-RU"/>
              </w:rPr>
              <w:lastRenderedPageBreak/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</w:t>
            </w:r>
            <w:r w:rsidRPr="009B18C6">
              <w:rPr>
                <w:spacing w:val="-3"/>
                <w:lang w:val="ru-RU"/>
              </w:rPr>
              <w:t>е</w:t>
            </w:r>
            <w:r w:rsidRPr="009B18C6">
              <w:rPr>
                <w:lang w:val="ru-RU"/>
              </w:rPr>
              <w:t xml:space="preserve"> объектов капитального строительства предназначенных для </w:t>
            </w:r>
            <w:r w:rsidRPr="009B18C6">
              <w:rPr>
                <w:lang w:val="ru-RU"/>
              </w:rPr>
              <w:lastRenderedPageBreak/>
              <w:t>оказания населению или организациям бытовых услуг (мастер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>ких м</w:t>
            </w:r>
            <w:r w:rsidRPr="009B18C6">
              <w:rPr>
                <w:spacing w:val="-3"/>
                <w:lang w:val="ru-RU"/>
              </w:rPr>
              <w:t>е</w:t>
            </w:r>
            <w:r w:rsidRPr="009B18C6">
              <w:rPr>
                <w:lang w:val="ru-RU"/>
              </w:rPr>
              <w:t>л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ремо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та, а</w:t>
            </w:r>
            <w:r w:rsidRPr="009B18C6">
              <w:rPr>
                <w:spacing w:val="-2"/>
                <w:lang w:val="ru-RU"/>
              </w:rPr>
              <w:t>т</w:t>
            </w:r>
            <w:r w:rsidRPr="009B18C6">
              <w:rPr>
                <w:lang w:val="ru-RU"/>
              </w:rPr>
              <w:t>елье, пар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кма</w:t>
            </w:r>
            <w:r w:rsidRPr="009B18C6">
              <w:rPr>
                <w:spacing w:val="-3"/>
                <w:lang w:val="ru-RU"/>
              </w:rPr>
              <w:t>х</w:t>
            </w:r>
            <w:r w:rsidRPr="009B18C6">
              <w:rPr>
                <w:lang w:val="ru-RU"/>
              </w:rPr>
              <w:t>ер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>ких)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1" w:line="24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0" w:right="247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rPr>
                <w:spacing w:val="-2"/>
              </w:rPr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lastRenderedPageBreak/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51" w:lineRule="exact"/>
              <w:ind w:left="100" w:right="-20"/>
              <w:rPr>
                <w:lang w:val="ru-RU"/>
              </w:rPr>
            </w:pPr>
            <w:r w:rsidRPr="009B18C6">
              <w:rPr>
                <w:lang w:val="ru-RU"/>
              </w:rPr>
              <w:lastRenderedPageBreak/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0" w:right="47"/>
              <w:rPr>
                <w:lang w:val="ru-RU"/>
              </w:rPr>
            </w:pPr>
            <w:r w:rsidRPr="009B18C6">
              <w:rPr>
                <w:lang w:val="ru-RU"/>
              </w:rPr>
              <w:t>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 xml:space="preserve"> не </w:t>
            </w:r>
            <w:r w:rsidRPr="009B18C6">
              <w:rPr>
                <w:lang w:val="ru-RU"/>
              </w:rPr>
              <w:lastRenderedPageBreak/>
              <w:t>дол</w:t>
            </w:r>
            <w:r w:rsidRPr="009B18C6">
              <w:rPr>
                <w:spacing w:val="2"/>
                <w:lang w:val="ru-RU"/>
              </w:rPr>
              <w:t>ж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о пр</w:t>
            </w:r>
            <w:r w:rsidRPr="009B18C6">
              <w:rPr>
                <w:spacing w:val="-1"/>
                <w:lang w:val="ru-RU"/>
              </w:rPr>
              <w:t>ич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ня</w:t>
            </w:r>
            <w:r w:rsidRPr="009B18C6">
              <w:rPr>
                <w:lang w:val="ru-RU"/>
              </w:rPr>
              <w:t xml:space="preserve">ть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ред окр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-1"/>
                <w:lang w:val="ru-RU"/>
              </w:rPr>
              <w:t>ю</w:t>
            </w:r>
            <w:r w:rsidRPr="009B18C6">
              <w:rPr>
                <w:lang w:val="ru-RU"/>
              </w:rPr>
              <w:t>щей среде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и сан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тарно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у бл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го</w:t>
            </w:r>
            <w:r w:rsidRPr="009B18C6">
              <w:rPr>
                <w:spacing w:val="-3"/>
                <w:lang w:val="ru-RU"/>
              </w:rPr>
              <w:t>п</w:t>
            </w:r>
            <w:r w:rsidRPr="009B18C6">
              <w:rPr>
                <w:lang w:val="ru-RU"/>
              </w:rPr>
              <w:t>ол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ию граждан</w:t>
            </w:r>
          </w:p>
        </w:tc>
      </w:tr>
      <w:tr w:rsidR="009B18C6" w:rsidRPr="00866F66" w:rsidTr="00C64D77">
        <w:trPr>
          <w:trHeight w:val="2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9" w:line="28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71" w:right="154"/>
              <w:jc w:val="center"/>
            </w:pPr>
            <w:r>
              <w:t>2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7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1" w:lineRule="auto"/>
              <w:ind w:left="102" w:right="72"/>
            </w:pPr>
            <w:proofErr w:type="spellStart"/>
            <w:r w:rsidRPr="00866F66">
              <w:rPr>
                <w:spacing w:val="-1"/>
              </w:rPr>
              <w:t>С</w:t>
            </w:r>
            <w:r w:rsidRPr="00866F66">
              <w:t>оц</w:t>
            </w:r>
            <w:r w:rsidRPr="00866F66">
              <w:rPr>
                <w:spacing w:val="-1"/>
              </w:rPr>
              <w:t>и</w:t>
            </w:r>
            <w:r w:rsidRPr="00866F66">
              <w:t>альное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об</w:t>
            </w:r>
            <w:r w:rsidRPr="00866F66">
              <w:rPr>
                <w:spacing w:val="1"/>
              </w:rPr>
              <w:t>с</w:t>
            </w:r>
            <w:r w:rsidRPr="00866F66">
              <w:t>л</w:t>
            </w:r>
            <w:r w:rsidRPr="00866F66">
              <w:rPr>
                <w:spacing w:val="-2"/>
              </w:rPr>
              <w:t>у</w:t>
            </w:r>
            <w:r w:rsidRPr="00866F66">
              <w:rPr>
                <w:spacing w:val="1"/>
              </w:rPr>
              <w:t>ж</w:t>
            </w:r>
            <w:r w:rsidRPr="00866F66">
              <w:t>и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9" w:line="2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82" w:right="-20"/>
            </w:pPr>
            <w:r w:rsidRPr="00866F66">
              <w:t>3.2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тов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02"/>
              <w:rPr>
                <w:lang w:val="ru-RU"/>
              </w:rPr>
            </w:pPr>
            <w:r w:rsidRPr="009B18C6">
              <w:rPr>
                <w:lang w:val="ru-RU"/>
              </w:rPr>
              <w:t>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а,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102" w:right="-20"/>
              <w:rPr>
                <w:lang w:val="ru-RU"/>
              </w:rPr>
            </w:pP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ля оказан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г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-1"/>
                <w:lang w:val="ru-RU"/>
              </w:rPr>
              <w:t>ж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нам соц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альной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по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щи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102" w:right="-20"/>
              <w:rPr>
                <w:lang w:val="ru-RU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17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1" w:lineRule="auto"/>
              <w:ind w:left="100" w:right="232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rPr>
                <w:spacing w:val="-2"/>
              </w:rPr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1" w:lineRule="auto"/>
              <w:ind w:left="100" w:right="232"/>
            </w:pPr>
          </w:p>
        </w:tc>
      </w:tr>
      <w:tr w:rsidR="009B18C6" w:rsidRPr="00866F66" w:rsidTr="00C64D77">
        <w:trPr>
          <w:trHeight w:val="2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4" w:line="15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71" w:right="154"/>
              <w:jc w:val="center"/>
            </w:pPr>
            <w:r>
              <w:t>3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4" w:line="15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2" w:right="-20"/>
            </w:pPr>
            <w:proofErr w:type="spellStart"/>
            <w:r w:rsidRPr="00866F66">
              <w:t>М</w:t>
            </w:r>
            <w:r w:rsidRPr="00866F66">
              <w:rPr>
                <w:spacing w:val="1"/>
              </w:rPr>
              <w:t>а</w:t>
            </w:r>
            <w:r w:rsidRPr="00866F66">
              <w:rPr>
                <w:spacing w:val="-2"/>
              </w:rPr>
              <w:t>г</w:t>
            </w:r>
            <w:r w:rsidRPr="00866F66">
              <w:t>аз</w:t>
            </w:r>
            <w:r w:rsidRPr="00866F66">
              <w:rPr>
                <w:spacing w:val="-1"/>
              </w:rPr>
              <w:t>и</w:t>
            </w:r>
            <w:r w:rsidRPr="00866F66">
              <w:t>ны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4" w:line="15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15" w:right="-20"/>
            </w:pPr>
            <w:r w:rsidRPr="00866F66">
              <w:t>4.4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8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 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lang w:val="ru-RU"/>
              </w:rPr>
              <w:t>ьного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а,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 w:right="-80"/>
              <w:rPr>
                <w:lang w:val="ru-RU"/>
              </w:rPr>
            </w:pPr>
            <w:r w:rsidRPr="009B18C6">
              <w:rPr>
                <w:lang w:val="ru-RU"/>
              </w:rPr>
              <w:t>предна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ых</w:t>
            </w:r>
            <w:r w:rsidRPr="009B18C6">
              <w:rPr>
                <w:lang w:val="ru-RU"/>
              </w:rPr>
              <w:t xml:space="preserve"> 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ля прод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 xml:space="preserve">и 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аров, </w:t>
            </w:r>
            <w:r w:rsidRPr="009B18C6">
              <w:rPr>
                <w:spacing w:val="2"/>
                <w:lang w:val="ru-RU"/>
              </w:rPr>
              <w:t>т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lang w:val="ru-RU"/>
              </w:rPr>
              <w:t>го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ая 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л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щадь которых соста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ляет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до 100</w:t>
            </w:r>
            <w:r w:rsidRPr="009B18C6">
              <w:rPr>
                <w:spacing w:val="-2"/>
                <w:lang w:val="ru-RU"/>
              </w:rPr>
              <w:t xml:space="preserve"> </w:t>
            </w:r>
            <w:proofErr w:type="spellStart"/>
            <w:r w:rsidRPr="009B18C6">
              <w:rPr>
                <w:lang w:val="ru-RU"/>
              </w:rPr>
              <w:t>к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.</w:t>
            </w:r>
            <w:r w:rsidRPr="009B18C6">
              <w:rPr>
                <w:spacing w:val="-1"/>
                <w:lang w:val="ru-RU"/>
              </w:rPr>
              <w:t>м</w:t>
            </w:r>
            <w:proofErr w:type="spellEnd"/>
            <w:r w:rsidRPr="009B18C6">
              <w:rPr>
                <w:spacing w:val="-1"/>
                <w:lang w:val="ru-RU"/>
              </w:rPr>
              <w:t>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6" w:line="22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1" w:lineRule="auto"/>
              <w:ind w:left="100" w:right="232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rPr>
                <w:spacing w:val="-2"/>
              </w:rPr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1" w:lineRule="auto"/>
              <w:ind w:left="100" w:right="232"/>
            </w:pPr>
          </w:p>
        </w:tc>
      </w:tr>
      <w:tr w:rsidR="009B18C6" w:rsidRPr="00866F66" w:rsidTr="00C64D77">
        <w:trPr>
          <w:trHeight w:val="203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 w:line="280" w:lineRule="exact"/>
            </w:pPr>
            <w:r>
              <w:t xml:space="preserve">  4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6" w:line="22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1" w:lineRule="auto"/>
              <w:ind w:left="100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бр</w:t>
            </w:r>
            <w:r w:rsidRPr="00866F66">
              <w:rPr>
                <w:spacing w:val="1"/>
              </w:rPr>
              <w:t>а</w:t>
            </w:r>
            <w:r w:rsidRPr="00866F66">
              <w:rPr>
                <w:spacing w:val="-1"/>
              </w:rPr>
              <w:t>з</w:t>
            </w:r>
            <w:r w:rsidRPr="00866F66">
              <w:t>о</w:t>
            </w:r>
            <w:r w:rsidRPr="00866F66">
              <w:rPr>
                <w:spacing w:val="-1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  <w:r w:rsidRPr="00866F66">
              <w:t xml:space="preserve"> и </w:t>
            </w:r>
            <w:proofErr w:type="spellStart"/>
            <w:r w:rsidRPr="00866F66">
              <w:t>прос</w:t>
            </w:r>
            <w:r w:rsidRPr="00866F66">
              <w:rPr>
                <w:spacing w:val="-1"/>
              </w:rPr>
              <w:t>в</w:t>
            </w:r>
            <w:r w:rsidRPr="00866F66">
              <w:t>ещен</w:t>
            </w:r>
            <w:r w:rsidRPr="00866F66">
              <w:rPr>
                <w:spacing w:val="-3"/>
              </w:rPr>
              <w:t>и</w:t>
            </w:r>
            <w:r w:rsidRPr="00866F66">
              <w:t>е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 w:line="280" w:lineRule="exact"/>
              <w:jc w:val="center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  <w:jc w:val="center"/>
            </w:pPr>
            <w:r w:rsidRPr="00866F66">
              <w:t>3.5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8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252" w:lineRule="exact"/>
              <w:ind w:left="102" w:right="801"/>
              <w:rPr>
                <w:lang w:val="ru-RU"/>
              </w:rPr>
            </w:pPr>
            <w:r w:rsidRPr="009B18C6">
              <w:rPr>
                <w:lang w:val="ru-RU"/>
              </w:rPr>
              <w:t>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 xml:space="preserve">ктов </w:t>
            </w:r>
            <w:proofErr w:type="gramStart"/>
            <w:r w:rsidRPr="009B18C6">
              <w:rPr>
                <w:lang w:val="ru-RU"/>
              </w:rPr>
              <w:t>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</w:t>
            </w:r>
            <w:proofErr w:type="gramEnd"/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 w:right="417"/>
              <w:rPr>
                <w:lang w:val="ru-RU"/>
              </w:rPr>
            </w:pPr>
            <w:r w:rsidRPr="009B18C6">
              <w:rPr>
                <w:lang w:val="ru-RU"/>
              </w:rPr>
              <w:t>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 </w:t>
            </w:r>
            <w:proofErr w:type="gramStart"/>
            <w:r w:rsidRPr="009B18C6">
              <w:rPr>
                <w:lang w:val="ru-RU"/>
              </w:rPr>
              <w:t>предна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ых</w:t>
            </w:r>
            <w:proofErr w:type="gramEnd"/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 w:right="563"/>
              <w:rPr>
                <w:lang w:val="ru-RU"/>
              </w:rPr>
            </w:pPr>
            <w:r w:rsidRPr="009B18C6">
              <w:rPr>
                <w:lang w:val="ru-RU"/>
              </w:rPr>
              <w:t xml:space="preserve">для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осп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тан</w:t>
            </w:r>
            <w:r w:rsidRPr="009B18C6">
              <w:rPr>
                <w:spacing w:val="-1"/>
                <w:lang w:val="ru-RU"/>
              </w:rPr>
              <w:t>ия</w:t>
            </w:r>
            <w:r w:rsidRPr="009B18C6">
              <w:rPr>
                <w:lang w:val="ru-RU"/>
              </w:rPr>
              <w:t>, обр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и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2" w:right="-20"/>
            </w:pPr>
            <w:proofErr w:type="spellStart"/>
            <w:r w:rsidRPr="00866F66">
              <w:t>прос</w:t>
            </w:r>
            <w:r w:rsidRPr="00866F66">
              <w:rPr>
                <w:spacing w:val="-1"/>
              </w:rPr>
              <w:t>в</w:t>
            </w:r>
            <w:r w:rsidRPr="00866F66">
              <w:t>ещ</w:t>
            </w:r>
            <w:r w:rsidRPr="00866F66">
              <w:rPr>
                <w:spacing w:val="1"/>
              </w:rPr>
              <w:t>е</w:t>
            </w:r>
            <w:r w:rsidRPr="00866F66">
              <w:rPr>
                <w:spacing w:val="-1"/>
              </w:rPr>
              <w:t>ния</w:t>
            </w:r>
            <w:proofErr w:type="spellEnd"/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7" w:line="15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14" w:right="127"/>
            </w:pPr>
            <w:r w:rsidRPr="00866F66">
              <w:rPr>
                <w:spacing w:val="-1"/>
              </w:rPr>
              <w:t xml:space="preserve"> </w:t>
            </w:r>
            <w:proofErr w:type="spellStart"/>
            <w:r w:rsidRPr="00866F66">
              <w:rPr>
                <w:spacing w:val="-1"/>
              </w:rPr>
              <w:t>вспомогательные</w:t>
            </w:r>
            <w:proofErr w:type="spellEnd"/>
            <w:r w:rsidRPr="00866F66">
              <w:rPr>
                <w:spacing w:val="-1"/>
              </w:rPr>
              <w:t xml:space="preserve"> </w:t>
            </w:r>
            <w:proofErr w:type="spellStart"/>
            <w:r w:rsidRPr="00866F66">
              <w:rPr>
                <w:spacing w:val="-1"/>
              </w:rPr>
              <w:t>помещения</w:t>
            </w:r>
            <w:proofErr w:type="spellEnd"/>
            <w:r w:rsidRPr="00866F66">
              <w:rPr>
                <w:spacing w:val="-1"/>
              </w:rPr>
              <w:t xml:space="preserve">, </w:t>
            </w:r>
            <w:proofErr w:type="spellStart"/>
            <w:r w:rsidRPr="00866F66">
              <w:rPr>
                <w:spacing w:val="-1"/>
              </w:rPr>
              <w:t>спортивные</w:t>
            </w:r>
            <w:proofErr w:type="spellEnd"/>
            <w:r w:rsidRPr="00866F66">
              <w:rPr>
                <w:spacing w:val="-1"/>
              </w:rPr>
              <w:t xml:space="preserve"> </w:t>
            </w:r>
            <w:proofErr w:type="spellStart"/>
            <w:r w:rsidRPr="00866F66">
              <w:rPr>
                <w:spacing w:val="-1"/>
              </w:rPr>
              <w:t>площадки</w:t>
            </w:r>
            <w:proofErr w:type="spell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1" w:lineRule="auto"/>
              <w:ind w:left="100" w:right="232"/>
            </w:pPr>
          </w:p>
        </w:tc>
      </w:tr>
      <w:tr w:rsidR="009B18C6" w:rsidRPr="00866F66" w:rsidTr="00C64D77">
        <w:trPr>
          <w:trHeight w:val="2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9" w:line="18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2" w:right="159"/>
            </w:pPr>
            <w:proofErr w:type="spellStart"/>
            <w:r w:rsidRPr="00E67C48">
              <w:rPr>
                <w:spacing w:val="-1"/>
              </w:rPr>
              <w:t>А</w:t>
            </w:r>
            <w:r w:rsidRPr="00E67C48">
              <w:t>мб</w:t>
            </w:r>
            <w:r w:rsidRPr="00E67C48">
              <w:rPr>
                <w:spacing w:val="-3"/>
              </w:rPr>
              <w:t>у</w:t>
            </w:r>
            <w:r w:rsidRPr="00E67C48">
              <w:t>латорно</w:t>
            </w:r>
            <w:proofErr w:type="spellEnd"/>
            <w:r w:rsidRPr="00E67C48">
              <w:t xml:space="preserve">- </w:t>
            </w:r>
            <w:proofErr w:type="spellStart"/>
            <w:r w:rsidRPr="00E67C48">
              <w:t>пол</w:t>
            </w:r>
            <w:r w:rsidRPr="00E67C48">
              <w:rPr>
                <w:spacing w:val="-1"/>
              </w:rPr>
              <w:t>и</w:t>
            </w:r>
            <w:r w:rsidRPr="00E67C48">
              <w:t>кли</w:t>
            </w:r>
            <w:r w:rsidRPr="00E67C48">
              <w:rPr>
                <w:spacing w:val="-1"/>
              </w:rPr>
              <w:t>н</w:t>
            </w:r>
            <w:r w:rsidRPr="00E67C48">
              <w:t>и</w:t>
            </w:r>
            <w:r w:rsidRPr="00E67C48">
              <w:rPr>
                <w:spacing w:val="-1"/>
              </w:rPr>
              <w:t>ч</w:t>
            </w:r>
            <w:r w:rsidRPr="00E67C48">
              <w:t>е</w:t>
            </w:r>
            <w:r w:rsidRPr="00E67C48">
              <w:rPr>
                <w:spacing w:val="-2"/>
              </w:rPr>
              <w:t>с</w:t>
            </w:r>
            <w:r w:rsidRPr="00E67C48">
              <w:t>кое</w:t>
            </w:r>
            <w:proofErr w:type="spellEnd"/>
            <w:r w:rsidRPr="00E67C48">
              <w:t xml:space="preserve"> </w:t>
            </w:r>
            <w:proofErr w:type="spellStart"/>
            <w:r w:rsidRPr="00E67C48">
              <w:t>об</w:t>
            </w:r>
            <w:r w:rsidRPr="00E67C48">
              <w:rPr>
                <w:spacing w:val="1"/>
              </w:rPr>
              <w:t>с</w:t>
            </w:r>
            <w:r w:rsidRPr="00E67C48">
              <w:t>л</w:t>
            </w:r>
            <w:r w:rsidRPr="00E67C48">
              <w:rPr>
                <w:spacing w:val="-2"/>
              </w:rPr>
              <w:t>у</w:t>
            </w:r>
            <w:r w:rsidRPr="00E67C48">
              <w:rPr>
                <w:spacing w:val="1"/>
              </w:rPr>
              <w:t>ж</w:t>
            </w:r>
            <w:r w:rsidRPr="00E67C48">
              <w:t>и</w:t>
            </w:r>
            <w:r w:rsidRPr="00E67C48">
              <w:rPr>
                <w:spacing w:val="-2"/>
              </w:rPr>
              <w:t>в</w:t>
            </w:r>
            <w:r w:rsidRPr="00E67C48">
              <w:t>ан</w:t>
            </w:r>
            <w:r w:rsidRPr="00E67C48">
              <w:rPr>
                <w:spacing w:val="-1"/>
              </w:rPr>
              <w:t>и</w:t>
            </w:r>
            <w:r w:rsidRPr="00E67C48">
              <w:t>е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17" w:line="22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right="-20"/>
            </w:pPr>
            <w:r>
              <w:t xml:space="preserve"> </w:t>
            </w:r>
            <w:r w:rsidRPr="00E67C48">
              <w:t>3.4.1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02" w:right="643"/>
              <w:rPr>
                <w:lang w:val="ru-RU"/>
              </w:rPr>
            </w:pPr>
            <w:r w:rsidRPr="009B18C6">
              <w:rPr>
                <w:lang w:val="ru-RU"/>
              </w:rPr>
              <w:t>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 xml:space="preserve">ктов </w:t>
            </w:r>
            <w:proofErr w:type="gramStart"/>
            <w:r w:rsidRPr="009B18C6">
              <w:rPr>
                <w:lang w:val="ru-RU"/>
              </w:rPr>
              <w:t>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</w:t>
            </w:r>
            <w:proofErr w:type="gramEnd"/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а,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39" w:lineRule="auto"/>
              <w:ind w:left="102" w:right="249"/>
              <w:rPr>
                <w:lang w:val="ru-RU"/>
              </w:rPr>
            </w:pPr>
            <w:r w:rsidRPr="009B18C6">
              <w:rPr>
                <w:lang w:val="ru-RU"/>
              </w:rPr>
              <w:t>предна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ых для ок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spacing w:val="-3"/>
                <w:lang w:val="ru-RU"/>
              </w:rPr>
              <w:t>з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гр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нам амб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латорн</w:t>
            </w:r>
            <w:proofErr w:type="gramStart"/>
            <w:r w:rsidRPr="009B18C6">
              <w:rPr>
                <w:lang w:val="ru-RU"/>
              </w:rPr>
              <w:t>о-</w:t>
            </w:r>
            <w:proofErr w:type="gramEnd"/>
            <w:r w:rsidRPr="009B18C6">
              <w:rPr>
                <w:lang w:val="ru-RU"/>
              </w:rPr>
              <w:t xml:space="preserve"> пол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кли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 xml:space="preserve">кой 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с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ой по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 xml:space="preserve">ощи </w:t>
            </w:r>
            <w:r w:rsidRPr="009B18C6">
              <w:rPr>
                <w:spacing w:val="1"/>
                <w:lang w:val="ru-RU"/>
              </w:rPr>
              <w:t>(</w:t>
            </w:r>
            <w:r w:rsidRPr="009B18C6">
              <w:rPr>
                <w:lang w:val="ru-RU"/>
              </w:rPr>
              <w:t>пол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кли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3"/>
                <w:lang w:val="ru-RU"/>
              </w:rPr>
              <w:t>и</w:t>
            </w:r>
            <w:r w:rsidRPr="009B18C6">
              <w:rPr>
                <w:lang w:val="ru-RU"/>
              </w:rPr>
              <w:t xml:space="preserve">ки, </w:t>
            </w:r>
            <w:r w:rsidRPr="009B18C6">
              <w:rPr>
                <w:spacing w:val="1"/>
                <w:lang w:val="ru-RU"/>
              </w:rPr>
              <w:t>ф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ш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рс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spacing w:val="-3"/>
                <w:lang w:val="ru-RU"/>
              </w:rPr>
              <w:t>и</w:t>
            </w:r>
            <w:r w:rsidRPr="009B18C6">
              <w:rPr>
                <w:lang w:val="ru-RU"/>
              </w:rPr>
              <w:t xml:space="preserve">е </w:t>
            </w:r>
            <w:r w:rsidRPr="009B18C6">
              <w:rPr>
                <w:lang w:val="ru-RU"/>
              </w:rPr>
              <w:lastRenderedPageBreak/>
              <w:t>п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нкты;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11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41" w:lineRule="auto"/>
              <w:ind w:left="102" w:right="321"/>
            </w:pPr>
            <w:proofErr w:type="spellStart"/>
            <w:r w:rsidRPr="00E67C48">
              <w:rPr>
                <w:spacing w:val="-1"/>
              </w:rPr>
              <w:t>О</w:t>
            </w:r>
            <w:r w:rsidRPr="00E67C48">
              <w:t>б</w:t>
            </w:r>
            <w:r w:rsidRPr="00E67C48">
              <w:rPr>
                <w:spacing w:val="1"/>
              </w:rPr>
              <w:t>ъ</w:t>
            </w:r>
            <w:r w:rsidRPr="00E67C48">
              <w:rPr>
                <w:spacing w:val="-2"/>
              </w:rPr>
              <w:t>е</w:t>
            </w:r>
            <w:r w:rsidRPr="00E67C48">
              <w:t>кт</w:t>
            </w:r>
            <w:r w:rsidRPr="00E67C48">
              <w:rPr>
                <w:spacing w:val="-1"/>
              </w:rPr>
              <w:t>н</w:t>
            </w:r>
            <w:r w:rsidRPr="00E67C48">
              <w:t>ые</w:t>
            </w:r>
            <w:proofErr w:type="spellEnd"/>
            <w:r w:rsidRPr="00E67C48">
              <w:rPr>
                <w:spacing w:val="-2"/>
              </w:rPr>
              <w:t xml:space="preserve"> </w:t>
            </w:r>
            <w:proofErr w:type="spellStart"/>
            <w:r w:rsidRPr="00E67C48">
              <w:t>сто</w:t>
            </w:r>
            <w:r w:rsidRPr="00E67C48">
              <w:rPr>
                <w:spacing w:val="-1"/>
              </w:rPr>
              <w:t>я</w:t>
            </w:r>
            <w:r w:rsidRPr="00E67C48">
              <w:t>нки</w:t>
            </w:r>
            <w:proofErr w:type="spellEnd"/>
            <w:r w:rsidRPr="00E67C48">
              <w:t xml:space="preserve"> </w:t>
            </w:r>
            <w:proofErr w:type="spellStart"/>
            <w:r w:rsidRPr="00E67C48">
              <w:lastRenderedPageBreak/>
              <w:t>ав</w:t>
            </w:r>
            <w:r w:rsidRPr="00E67C48">
              <w:rPr>
                <w:spacing w:val="-1"/>
              </w:rPr>
              <w:t>т</w:t>
            </w:r>
            <w:r w:rsidRPr="00E67C48">
              <w:t>омоб</w:t>
            </w:r>
            <w:r w:rsidRPr="00E67C48">
              <w:rPr>
                <w:spacing w:val="-1"/>
              </w:rPr>
              <w:t>и</w:t>
            </w:r>
            <w:r w:rsidRPr="00E67C48">
              <w:t>лей</w:t>
            </w:r>
            <w:proofErr w:type="spell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</w:pPr>
          </w:p>
        </w:tc>
      </w:tr>
      <w:tr w:rsidR="009B18C6" w:rsidRPr="00866F66" w:rsidTr="00C64D77">
        <w:trPr>
          <w:trHeight w:val="2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ind w:left="171" w:right="154"/>
              <w:jc w:val="center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171" w:right="154"/>
              <w:jc w:val="center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171" w:right="154"/>
              <w:jc w:val="center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171" w:right="154"/>
              <w:jc w:val="center"/>
            </w:pPr>
            <w:r>
              <w:t>6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6" w:line="22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102" w:right="129"/>
            </w:pPr>
            <w:proofErr w:type="spellStart"/>
            <w:r w:rsidRPr="00E67C48">
              <w:rPr>
                <w:spacing w:val="-1"/>
              </w:rPr>
              <w:t>А</w:t>
            </w:r>
            <w:r w:rsidRPr="00E67C48">
              <w:t>мб</w:t>
            </w:r>
            <w:r w:rsidRPr="00E67C48">
              <w:rPr>
                <w:spacing w:val="-3"/>
              </w:rPr>
              <w:t>у</w:t>
            </w:r>
            <w:r w:rsidRPr="00E67C48">
              <w:t>латорное</w:t>
            </w:r>
            <w:proofErr w:type="spellEnd"/>
            <w:r w:rsidRPr="00E67C48">
              <w:t xml:space="preserve"> </w:t>
            </w:r>
            <w:proofErr w:type="spellStart"/>
            <w:r w:rsidRPr="00E67C48">
              <w:rPr>
                <w:spacing w:val="-1"/>
              </w:rPr>
              <w:t>в</w:t>
            </w:r>
            <w:r w:rsidRPr="00E67C48">
              <w:t>етери</w:t>
            </w:r>
            <w:r w:rsidRPr="00E67C48">
              <w:rPr>
                <w:spacing w:val="-1"/>
              </w:rPr>
              <w:t>н</w:t>
            </w:r>
            <w:r w:rsidRPr="00E67C48">
              <w:t>арное</w:t>
            </w:r>
            <w:proofErr w:type="spellEnd"/>
            <w:r w:rsidRPr="00E67C48">
              <w:t xml:space="preserve"> </w:t>
            </w:r>
            <w:proofErr w:type="spellStart"/>
            <w:r w:rsidRPr="00E67C48">
              <w:t>об</w:t>
            </w:r>
            <w:r w:rsidRPr="00E67C48">
              <w:rPr>
                <w:spacing w:val="1"/>
              </w:rPr>
              <w:t>с</w:t>
            </w:r>
            <w:r w:rsidRPr="00E67C48">
              <w:t>л</w:t>
            </w:r>
            <w:r w:rsidRPr="00E67C48">
              <w:rPr>
                <w:spacing w:val="-2"/>
              </w:rPr>
              <w:t>у</w:t>
            </w:r>
            <w:r w:rsidRPr="00E67C48">
              <w:rPr>
                <w:spacing w:val="1"/>
              </w:rPr>
              <w:t>ж</w:t>
            </w:r>
            <w:r w:rsidRPr="00E67C48">
              <w:t>и</w:t>
            </w:r>
            <w:r w:rsidRPr="00E67C48">
              <w:rPr>
                <w:spacing w:val="-2"/>
              </w:rPr>
              <w:t>в</w:t>
            </w:r>
            <w:r w:rsidRPr="00E67C48">
              <w:t>ан</w:t>
            </w:r>
            <w:r w:rsidRPr="00E67C48">
              <w:rPr>
                <w:spacing w:val="-1"/>
              </w:rPr>
              <w:t>и</w:t>
            </w:r>
            <w:r w:rsidRPr="00E67C48">
              <w:t>е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19" w:line="260" w:lineRule="exact"/>
              <w:jc w:val="center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right="-96"/>
            </w:pPr>
            <w:r w:rsidRPr="00E67C48">
              <w:t>3.10.1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тов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273"/>
              <w:rPr>
                <w:lang w:val="ru-RU"/>
              </w:rPr>
            </w:pPr>
            <w:r w:rsidRPr="009B18C6">
              <w:rPr>
                <w:lang w:val="ru-RU"/>
              </w:rPr>
              <w:t>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а, соор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й, предна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ых 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ля оказан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етери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lang w:val="ru-RU"/>
              </w:rPr>
              <w:t xml:space="preserve">рных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г, б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з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со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от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ых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6" w:line="220" w:lineRule="exact"/>
              <w:rPr>
                <w:lang w:val="ru-RU"/>
              </w:rPr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100" w:right="586" w:firstLine="14"/>
            </w:pPr>
            <w:proofErr w:type="spellStart"/>
            <w:r w:rsidRPr="00E67C48">
              <w:rPr>
                <w:spacing w:val="-1"/>
              </w:rPr>
              <w:t>О</w:t>
            </w:r>
            <w:r w:rsidRPr="00E67C48">
              <w:t>б</w:t>
            </w:r>
            <w:r w:rsidRPr="00E67C48">
              <w:rPr>
                <w:spacing w:val="1"/>
              </w:rPr>
              <w:t>ъ</w:t>
            </w:r>
            <w:r w:rsidRPr="00E67C48">
              <w:rPr>
                <w:spacing w:val="-2"/>
              </w:rPr>
              <w:t>е</w:t>
            </w:r>
            <w:r w:rsidRPr="00E67C48">
              <w:t>кт</w:t>
            </w:r>
            <w:r w:rsidRPr="00E67C48">
              <w:rPr>
                <w:spacing w:val="-1"/>
              </w:rPr>
              <w:t>н</w:t>
            </w:r>
            <w:r w:rsidRPr="00E67C48">
              <w:t>ые</w:t>
            </w:r>
            <w:proofErr w:type="spellEnd"/>
            <w:r w:rsidRPr="00E67C48">
              <w:t xml:space="preserve"> </w:t>
            </w:r>
            <w:proofErr w:type="spellStart"/>
            <w:r w:rsidRPr="00E67C48">
              <w:t>сто</w:t>
            </w:r>
            <w:r w:rsidRPr="00E67C48">
              <w:rPr>
                <w:spacing w:val="-1"/>
              </w:rPr>
              <w:t>я</w:t>
            </w:r>
            <w:r w:rsidRPr="00E67C48">
              <w:t>нки</w:t>
            </w:r>
            <w:proofErr w:type="spellEnd"/>
            <w:r w:rsidRPr="00E67C48">
              <w:t xml:space="preserve"> </w:t>
            </w:r>
            <w:proofErr w:type="spellStart"/>
            <w:r w:rsidRPr="00E67C48">
              <w:t>ав</w:t>
            </w:r>
            <w:r w:rsidRPr="00E67C48">
              <w:rPr>
                <w:spacing w:val="-1"/>
              </w:rPr>
              <w:t>т</w:t>
            </w:r>
            <w:r w:rsidRPr="00E67C48">
              <w:t>омобилей</w:t>
            </w:r>
            <w:proofErr w:type="spell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</w:pPr>
          </w:p>
        </w:tc>
      </w:tr>
    </w:tbl>
    <w:p w:rsidR="009B18C6" w:rsidRDefault="009B18C6" w:rsidP="009B18C6">
      <w:pPr>
        <w:autoSpaceDE w:val="0"/>
        <w:autoSpaceDN w:val="0"/>
        <w:adjustRightInd w:val="0"/>
        <w:spacing w:before="14" w:line="240" w:lineRule="exact"/>
      </w:pPr>
    </w:p>
    <w:p w:rsidR="009B18C6" w:rsidRPr="009B18C6" w:rsidRDefault="009B18C6" w:rsidP="009B18C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5) предельные размеры земельных участков, предельные параметры разрешенного строительства, реконструкции объектов капитального строительства зоны</w:t>
      </w:r>
      <w:proofErr w:type="gramStart"/>
      <w:r w:rsidRPr="009B18C6">
        <w:rPr>
          <w:sz w:val="26"/>
          <w:szCs w:val="26"/>
          <w:lang w:val="ru-RU"/>
        </w:rPr>
        <w:t xml:space="preserve"> Ж</w:t>
      </w:r>
      <w:proofErr w:type="gramEnd"/>
      <w:r w:rsidRPr="009B18C6">
        <w:rPr>
          <w:sz w:val="26"/>
          <w:szCs w:val="26"/>
          <w:lang w:val="ru-RU"/>
        </w:rPr>
        <w:t xml:space="preserve"> приведены в таблице 2.2.</w:t>
      </w:r>
    </w:p>
    <w:p w:rsidR="009B18C6" w:rsidRPr="00647E65" w:rsidRDefault="009B18C6" w:rsidP="009B18C6">
      <w:pPr>
        <w:jc w:val="right"/>
      </w:pPr>
      <w:proofErr w:type="spellStart"/>
      <w:r w:rsidRPr="00647E65">
        <w:t>Таблица</w:t>
      </w:r>
      <w:proofErr w:type="spellEnd"/>
      <w:r w:rsidRPr="00647E65">
        <w:t xml:space="preserve"> 2.2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6128"/>
        <w:gridCol w:w="1021"/>
        <w:gridCol w:w="1612"/>
      </w:tblGrid>
      <w:tr w:rsidR="009B18C6" w:rsidRPr="00127E94" w:rsidTr="00C64D77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№</w:t>
            </w:r>
          </w:p>
          <w:p w:rsidR="009B18C6" w:rsidRPr="00127E94" w:rsidRDefault="009B18C6" w:rsidP="00C64D77">
            <w:pPr>
              <w:jc w:val="center"/>
            </w:pPr>
            <w:r w:rsidRPr="00127E94">
              <w:t>п/п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Наименование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параметра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Ед</w:t>
            </w:r>
            <w:proofErr w:type="spellEnd"/>
            <w:r w:rsidRPr="00127E94">
              <w:t xml:space="preserve">. </w:t>
            </w:r>
            <w:proofErr w:type="spellStart"/>
            <w:r w:rsidRPr="00127E94">
              <w:t>изм</w:t>
            </w:r>
            <w:proofErr w:type="spellEnd"/>
            <w:r w:rsidRPr="00127E94">
              <w:t>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Показатель</w:t>
            </w:r>
            <w:proofErr w:type="spellEnd"/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Минимал</w:t>
            </w:r>
            <w:r>
              <w:t>ьная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земельного</w:t>
            </w:r>
            <w:proofErr w:type="spellEnd"/>
            <w:r>
              <w:t xml:space="preserve"> </w:t>
            </w:r>
            <w:proofErr w:type="spellStart"/>
            <w:r>
              <w:t>участка</w:t>
            </w:r>
            <w:proofErr w:type="spellEnd"/>
            <w: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для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индивидуального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жилищного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строительства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</w:t>
            </w:r>
            <w:r w:rsidRPr="00127E94">
              <w:t xml:space="preserve"> </w:t>
            </w:r>
            <w:r>
              <w:t>0</w:t>
            </w:r>
            <w:r w:rsidRPr="00127E94">
              <w:t>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для ведения личного подсобного хозяйства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1 0</w:t>
            </w:r>
            <w:r w:rsidRPr="00127E94">
              <w:t>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1.3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для малоэтажного многоквартирного жилого дома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1 5</w:t>
            </w:r>
            <w:r w:rsidRPr="00127E94">
              <w:t>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1.4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для размещения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15,0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</w:t>
            </w:r>
            <w:r>
              <w:t>.5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для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иных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5</w:t>
            </w:r>
            <w:r w:rsidRPr="00127E94">
              <w:t>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Максимальная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площадь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земельного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участка</w:t>
            </w:r>
            <w:proofErr w:type="spellEnd"/>
            <w:r w:rsidRPr="00127E94">
              <w:t>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для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индивидуального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жилищного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строительства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5 000,0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для ведения личного подсобного хозяйства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5 000,0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2.</w:t>
            </w:r>
            <w:r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для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иных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10 000,0</w:t>
            </w:r>
          </w:p>
        </w:tc>
      </w:tr>
      <w:tr w:rsidR="009B18C6" w:rsidRPr="009B18C6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Минимальный размер земельного участка по уличному фронту: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lastRenderedPageBreak/>
              <w:t>3.1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для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индивидуального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жилищного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строительства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3.2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для ведения личного подсобного хозяйства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3.3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для малоэтажного многоквартирного жилого дома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3.</w:t>
            </w:r>
            <w:r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для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иных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объектов</w:t>
            </w:r>
            <w:proofErr w:type="spellEnd"/>
            <w:r w:rsidRPr="00127E94"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</w:t>
            </w:r>
            <w:r>
              <w:t>5</w:t>
            </w:r>
            <w:r w:rsidRPr="00127E94">
              <w:t>,0</w:t>
            </w:r>
          </w:p>
        </w:tc>
      </w:tr>
      <w:tr w:rsidR="009B18C6" w:rsidRPr="009B18C6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4.1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жилого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дома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3,0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4.2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до вспомогательных построек, при этом скат крыши должен быть ориентирован на свой участок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</w:t>
            </w:r>
            <w:r w:rsidRPr="00127E94">
              <w:t>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4.3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до построек для содержания скота и птицы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4,0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4.4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иных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3,0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4.5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до размещения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 xml:space="preserve">4.6 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Default="009B18C6" w:rsidP="00C64D77">
            <w:proofErr w:type="spellStart"/>
            <w:r>
              <w:t>до</w:t>
            </w:r>
            <w:proofErr w:type="spellEnd"/>
            <w:r>
              <w:t xml:space="preserve"> </w:t>
            </w:r>
            <w:proofErr w:type="spellStart"/>
            <w:r>
              <w:t>размещения</w:t>
            </w:r>
            <w:proofErr w:type="spellEnd"/>
            <w:r>
              <w:t xml:space="preserve"> </w:t>
            </w:r>
            <w:proofErr w:type="spellStart"/>
            <w:r>
              <w:t>ульев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Минимальное расстояние от красных линий магистральных улиц, проездов до зданий, строений, сооружений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5,0</w:t>
            </w:r>
          </w:p>
        </w:tc>
      </w:tr>
      <w:tr w:rsidR="009B18C6" w:rsidRPr="00517006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04522F" w:rsidRDefault="009B18C6" w:rsidP="00C64D77">
            <w:pPr>
              <w:jc w:val="center"/>
            </w:pPr>
            <w:r w:rsidRPr="0004522F">
              <w:t>6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04522F" w:rsidRDefault="009B18C6" w:rsidP="00C64D77">
            <w:proofErr w:type="spellStart"/>
            <w:r w:rsidRPr="0004522F">
              <w:t>Предельное</w:t>
            </w:r>
            <w:proofErr w:type="spellEnd"/>
            <w:r w:rsidRPr="0004522F">
              <w:t xml:space="preserve"> </w:t>
            </w:r>
            <w:proofErr w:type="spellStart"/>
            <w:r w:rsidRPr="0004522F">
              <w:t>количество</w:t>
            </w:r>
            <w:proofErr w:type="spellEnd"/>
            <w:r w:rsidRPr="0004522F">
              <w:t xml:space="preserve"> </w:t>
            </w:r>
            <w:proofErr w:type="spellStart"/>
            <w:r w:rsidRPr="0004522F">
              <w:t>этажей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04522F" w:rsidRDefault="009B18C6" w:rsidP="00C64D77">
            <w:pPr>
              <w:jc w:val="center"/>
            </w:pPr>
            <w:proofErr w:type="spellStart"/>
            <w:r w:rsidRPr="0004522F">
              <w:t>этаж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04522F" w:rsidRDefault="009B18C6" w:rsidP="00C64D77">
            <w:pPr>
              <w:jc w:val="center"/>
            </w:pPr>
            <w:r w:rsidRPr="0004522F">
              <w:t>2</w:t>
            </w:r>
            <w:r>
              <w:t>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7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Предельная высота индивидуального гаража, вспомогательных построек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7,0</w:t>
            </w:r>
          </w:p>
        </w:tc>
      </w:tr>
      <w:tr w:rsidR="009B18C6" w:rsidRPr="009B18C6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8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8.1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для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индивидуального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жилищного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строительства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4</w:t>
            </w:r>
            <w:r w:rsidRPr="003905F9">
              <w:t>0</w:t>
            </w:r>
            <w:r>
              <w:t>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8.2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для малоэтажной многоквартирной  жилой застройки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40,0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8.2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иных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40,0</w:t>
            </w:r>
          </w:p>
        </w:tc>
      </w:tr>
      <w:tr w:rsidR="009B18C6" w:rsidRPr="00127E94" w:rsidTr="00C64D77">
        <w:trPr>
          <w:trHeight w:val="349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9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20</w:t>
            </w:r>
            <w:r>
              <w:t>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10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Максимальная высота ограждений  (могут выполняться как в 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10.1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Минимальная высота ограждения при содержании и разведении пчел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2,0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11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Default="009B18C6" w:rsidP="00C64D77">
            <w:proofErr w:type="spellStart"/>
            <w:r>
              <w:t>Максимальное</w:t>
            </w:r>
            <w:proofErr w:type="spellEnd"/>
            <w:r>
              <w:t xml:space="preserve"> </w:t>
            </w:r>
            <w:proofErr w:type="spellStart"/>
            <w:r>
              <w:t>размещение</w:t>
            </w:r>
            <w:proofErr w:type="spellEnd"/>
            <w:r>
              <w:t xml:space="preserve"> </w:t>
            </w:r>
            <w:proofErr w:type="spellStart"/>
            <w:r>
              <w:t>ульев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8,0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lastRenderedPageBreak/>
              <w:t>12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Максимальная площадь гаража для индивидуального автомобиля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proofErr w:type="spellStart"/>
            <w:r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36,0</w:t>
            </w:r>
          </w:p>
        </w:tc>
      </w:tr>
    </w:tbl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9B18C6" w:rsidRDefault="009B18C6">
      <w:pPr>
        <w:tabs>
          <w:tab w:val="left" w:pos="3300"/>
          <w:tab w:val="left" w:pos="4020"/>
          <w:tab w:val="left" w:pos="5240"/>
          <w:tab w:val="left" w:pos="5840"/>
          <w:tab w:val="left" w:pos="7380"/>
          <w:tab w:val="left" w:pos="8620"/>
        </w:tabs>
        <w:spacing w:after="0" w:line="271" w:lineRule="exact"/>
        <w:ind w:left="642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B18C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Статья 28.1. Градостроительные регламенты общественно - деловой зоны </w:t>
      </w:r>
    </w:p>
    <w:p w:rsidR="009B18C6" w:rsidRDefault="009B18C6">
      <w:pPr>
        <w:tabs>
          <w:tab w:val="left" w:pos="3300"/>
          <w:tab w:val="left" w:pos="4020"/>
          <w:tab w:val="left" w:pos="5240"/>
          <w:tab w:val="left" w:pos="5840"/>
          <w:tab w:val="left" w:pos="7380"/>
          <w:tab w:val="left" w:pos="8620"/>
        </w:tabs>
        <w:spacing w:after="0" w:line="271" w:lineRule="exact"/>
        <w:ind w:left="642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line="239" w:lineRule="auto"/>
        <w:ind w:right="13" w:firstLine="720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1.</w:t>
      </w:r>
      <w:r w:rsidRPr="009B18C6">
        <w:rPr>
          <w:spacing w:val="23"/>
          <w:sz w:val="26"/>
          <w:szCs w:val="26"/>
          <w:lang w:val="ru-RU"/>
        </w:rPr>
        <w:t xml:space="preserve"> </w:t>
      </w:r>
      <w:proofErr w:type="gramStart"/>
      <w:r w:rsidRPr="009B18C6">
        <w:rPr>
          <w:sz w:val="26"/>
          <w:szCs w:val="26"/>
          <w:lang w:val="ru-RU"/>
        </w:rPr>
        <w:t>Общ</w:t>
      </w:r>
      <w:r w:rsidRPr="009B18C6">
        <w:rPr>
          <w:spacing w:val="2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ствен</w:t>
      </w:r>
      <w:r w:rsidRPr="009B18C6">
        <w:rPr>
          <w:spacing w:val="1"/>
          <w:sz w:val="26"/>
          <w:szCs w:val="26"/>
          <w:lang w:val="ru-RU"/>
        </w:rPr>
        <w:t xml:space="preserve">но </w:t>
      </w:r>
      <w:r w:rsidRPr="009B18C6">
        <w:rPr>
          <w:sz w:val="26"/>
          <w:szCs w:val="26"/>
          <w:lang w:val="ru-RU"/>
        </w:rPr>
        <w:t xml:space="preserve">- </w:t>
      </w:r>
      <w:r w:rsidRPr="009B18C6">
        <w:rPr>
          <w:spacing w:val="2"/>
          <w:sz w:val="26"/>
          <w:szCs w:val="26"/>
          <w:lang w:val="ru-RU"/>
        </w:rPr>
        <w:t>д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 xml:space="preserve">овая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она</w:t>
      </w:r>
      <w:r w:rsidRPr="009B18C6">
        <w:rPr>
          <w:spacing w:val="2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пред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3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начена</w:t>
      </w:r>
      <w:r w:rsidRPr="009B18C6">
        <w:rPr>
          <w:spacing w:val="9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для</w:t>
      </w:r>
      <w:r w:rsidRPr="009B18C6">
        <w:rPr>
          <w:spacing w:val="2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3"/>
          <w:sz w:val="26"/>
          <w:szCs w:val="26"/>
          <w:lang w:val="ru-RU"/>
        </w:rPr>
        <w:t>з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2"/>
          <w:sz w:val="26"/>
          <w:szCs w:val="26"/>
          <w:lang w:val="ru-RU"/>
        </w:rPr>
        <w:t>щ</w:t>
      </w:r>
      <w:r w:rsidRPr="009B18C6">
        <w:rPr>
          <w:sz w:val="26"/>
          <w:szCs w:val="26"/>
          <w:lang w:val="ru-RU"/>
        </w:rPr>
        <w:t>ен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</w:t>
      </w:r>
      <w:r w:rsidRPr="009B18C6">
        <w:rPr>
          <w:spacing w:val="1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объе</w:t>
      </w:r>
      <w:r w:rsidRPr="009B18C6">
        <w:rPr>
          <w:spacing w:val="2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 xml:space="preserve">тов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дравоохра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ен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 xml:space="preserve">я, </w:t>
      </w:r>
      <w:r w:rsidRPr="009B18C6">
        <w:rPr>
          <w:spacing w:val="3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уль</w:t>
      </w:r>
      <w:r w:rsidRPr="009B18C6">
        <w:rPr>
          <w:spacing w:val="4"/>
          <w:sz w:val="26"/>
          <w:szCs w:val="26"/>
          <w:lang w:val="ru-RU"/>
        </w:rPr>
        <w:t>т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р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,</w:t>
      </w:r>
      <w:r w:rsidRPr="009B18C6">
        <w:rPr>
          <w:spacing w:val="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то</w:t>
      </w:r>
      <w:r w:rsidRPr="009B18C6">
        <w:rPr>
          <w:spacing w:val="2"/>
          <w:sz w:val="26"/>
          <w:szCs w:val="26"/>
          <w:lang w:val="ru-RU"/>
        </w:rPr>
        <w:t>р</w:t>
      </w:r>
      <w:r w:rsidRPr="009B18C6">
        <w:rPr>
          <w:sz w:val="26"/>
          <w:szCs w:val="26"/>
          <w:lang w:val="ru-RU"/>
        </w:rPr>
        <w:t>говли,</w:t>
      </w:r>
      <w:r w:rsidRPr="009B18C6">
        <w:rPr>
          <w:spacing w:val="1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обществен</w:t>
      </w:r>
      <w:r w:rsidRPr="009B18C6">
        <w:rPr>
          <w:spacing w:val="3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ого</w:t>
      </w:r>
      <w:r w:rsidRPr="009B18C6">
        <w:rPr>
          <w:spacing w:val="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я,</w:t>
      </w:r>
      <w:r w:rsidRPr="009B18C6">
        <w:rPr>
          <w:spacing w:val="10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соц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ального</w:t>
      </w:r>
      <w:r w:rsidRPr="009B18C6">
        <w:rPr>
          <w:spacing w:val="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 xml:space="preserve">и 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1"/>
          <w:sz w:val="26"/>
          <w:szCs w:val="26"/>
          <w:lang w:val="ru-RU"/>
        </w:rPr>
        <w:t>м</w:t>
      </w:r>
      <w:r w:rsidRPr="009B18C6">
        <w:rPr>
          <w:spacing w:val="4"/>
          <w:sz w:val="26"/>
          <w:szCs w:val="26"/>
          <w:lang w:val="ru-RU"/>
        </w:rPr>
        <w:t>м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на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ьн</w:t>
      </w:r>
      <w:r w:rsidRPr="009B18C6">
        <w:rPr>
          <w:spacing w:val="1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-б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то</w:t>
      </w:r>
      <w:r w:rsidRPr="009B18C6">
        <w:rPr>
          <w:spacing w:val="2"/>
          <w:sz w:val="26"/>
          <w:szCs w:val="26"/>
          <w:lang w:val="ru-RU"/>
        </w:rPr>
        <w:t>во</w:t>
      </w:r>
      <w:r w:rsidRPr="009B18C6">
        <w:rPr>
          <w:sz w:val="26"/>
          <w:szCs w:val="26"/>
          <w:lang w:val="ru-RU"/>
        </w:rPr>
        <w:t>го на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начен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я,</w:t>
      </w:r>
      <w:r w:rsidRPr="009B18C6">
        <w:rPr>
          <w:spacing w:val="1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пред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ри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им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те</w:t>
      </w:r>
      <w:r w:rsidRPr="009B18C6">
        <w:rPr>
          <w:spacing w:val="2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ьс</w:t>
      </w:r>
      <w:r w:rsidRPr="009B18C6">
        <w:rPr>
          <w:spacing w:val="-2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ой</w:t>
      </w:r>
      <w:r w:rsidRPr="009B18C6">
        <w:rPr>
          <w:spacing w:val="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де</w:t>
      </w:r>
      <w:r w:rsidRPr="009B18C6">
        <w:rPr>
          <w:spacing w:val="1"/>
          <w:sz w:val="26"/>
          <w:szCs w:val="26"/>
          <w:lang w:val="ru-RU"/>
        </w:rPr>
        <w:t>я</w:t>
      </w:r>
      <w:r w:rsidRPr="009B18C6">
        <w:rPr>
          <w:sz w:val="26"/>
          <w:szCs w:val="26"/>
          <w:lang w:val="ru-RU"/>
        </w:rPr>
        <w:t>тель</w:t>
      </w:r>
      <w:r w:rsidRPr="009B18C6">
        <w:rPr>
          <w:spacing w:val="2"/>
          <w:sz w:val="26"/>
          <w:szCs w:val="26"/>
          <w:lang w:val="ru-RU"/>
        </w:rPr>
        <w:t>н</w:t>
      </w:r>
      <w:r w:rsidRPr="009B18C6">
        <w:rPr>
          <w:spacing w:val="6"/>
          <w:sz w:val="26"/>
          <w:szCs w:val="26"/>
          <w:lang w:val="ru-RU"/>
        </w:rPr>
        <w:t>о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ти, админ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стр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тивн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 xml:space="preserve">х, </w:t>
      </w:r>
      <w:r w:rsidRPr="009B18C6">
        <w:rPr>
          <w:spacing w:val="1"/>
          <w:sz w:val="26"/>
          <w:szCs w:val="26"/>
          <w:lang w:val="ru-RU"/>
        </w:rPr>
        <w:t>к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2"/>
          <w:sz w:val="26"/>
          <w:szCs w:val="26"/>
          <w:lang w:val="ru-RU"/>
        </w:rPr>
        <w:t>ль</w:t>
      </w:r>
      <w:r w:rsidRPr="009B18C6">
        <w:rPr>
          <w:sz w:val="26"/>
          <w:szCs w:val="26"/>
          <w:lang w:val="ru-RU"/>
        </w:rPr>
        <w:t>товых</w:t>
      </w:r>
      <w:r w:rsidRPr="009B18C6">
        <w:rPr>
          <w:spacing w:val="8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дан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й,</w:t>
      </w:r>
      <w:r w:rsidRPr="009B18C6">
        <w:rPr>
          <w:spacing w:val="12"/>
          <w:sz w:val="26"/>
          <w:szCs w:val="26"/>
          <w:lang w:val="ru-RU"/>
        </w:rPr>
        <w:t xml:space="preserve"> </w:t>
      </w:r>
      <w:r w:rsidRPr="009B18C6">
        <w:rPr>
          <w:spacing w:val="2"/>
          <w:sz w:val="26"/>
          <w:szCs w:val="26"/>
          <w:lang w:val="ru-RU"/>
        </w:rPr>
        <w:t>об</w:t>
      </w:r>
      <w:r w:rsidRPr="009B18C6">
        <w:rPr>
          <w:sz w:val="26"/>
          <w:szCs w:val="26"/>
          <w:lang w:val="ru-RU"/>
        </w:rPr>
        <w:t>ъек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ов</w:t>
      </w:r>
      <w:r w:rsidRPr="009B18C6">
        <w:rPr>
          <w:spacing w:val="10"/>
          <w:sz w:val="26"/>
          <w:szCs w:val="26"/>
          <w:lang w:val="ru-RU"/>
        </w:rPr>
        <w:t xml:space="preserve"> </w:t>
      </w:r>
      <w:r w:rsidRPr="009B18C6">
        <w:rPr>
          <w:spacing w:val="2"/>
          <w:sz w:val="26"/>
          <w:szCs w:val="26"/>
          <w:lang w:val="ru-RU"/>
        </w:rPr>
        <w:t>д</w:t>
      </w:r>
      <w:r w:rsidRPr="009B18C6">
        <w:rPr>
          <w:sz w:val="26"/>
          <w:szCs w:val="26"/>
          <w:lang w:val="ru-RU"/>
        </w:rPr>
        <w:t>елов</w:t>
      </w:r>
      <w:r w:rsidRPr="009B18C6">
        <w:rPr>
          <w:spacing w:val="3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го,</w:t>
      </w:r>
      <w:r w:rsidRPr="009B18C6">
        <w:rPr>
          <w:spacing w:val="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ф</w:t>
      </w:r>
      <w:r w:rsidRPr="009B18C6">
        <w:rPr>
          <w:spacing w:val="3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на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сового</w:t>
      </w:r>
      <w:r w:rsidRPr="009B18C6">
        <w:rPr>
          <w:spacing w:val="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на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3"/>
          <w:sz w:val="26"/>
          <w:szCs w:val="26"/>
          <w:lang w:val="ru-RU"/>
        </w:rPr>
        <w:t>а</w:t>
      </w:r>
      <w:r w:rsidRPr="009B18C6">
        <w:rPr>
          <w:spacing w:val="-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ен</w:t>
      </w:r>
      <w:r w:rsidRPr="009B18C6">
        <w:rPr>
          <w:spacing w:val="3"/>
          <w:sz w:val="26"/>
          <w:szCs w:val="26"/>
          <w:lang w:val="ru-RU"/>
        </w:rPr>
        <w:t>и</w:t>
      </w:r>
      <w:r w:rsidRPr="009B18C6">
        <w:rPr>
          <w:spacing w:val="-2"/>
          <w:sz w:val="26"/>
          <w:szCs w:val="26"/>
          <w:lang w:val="ru-RU"/>
        </w:rPr>
        <w:t>я</w:t>
      </w:r>
      <w:r w:rsidRPr="009B18C6">
        <w:rPr>
          <w:sz w:val="26"/>
          <w:szCs w:val="26"/>
          <w:lang w:val="ru-RU"/>
        </w:rPr>
        <w:t>, и</w:t>
      </w:r>
      <w:r w:rsidRPr="009B18C6">
        <w:rPr>
          <w:spacing w:val="1"/>
          <w:sz w:val="26"/>
          <w:szCs w:val="26"/>
          <w:lang w:val="ru-RU"/>
        </w:rPr>
        <w:t>ны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-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объек</w:t>
      </w:r>
      <w:r w:rsidRPr="009B18C6">
        <w:rPr>
          <w:spacing w:val="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ов,</w:t>
      </w:r>
      <w:r w:rsidRPr="009B18C6">
        <w:rPr>
          <w:spacing w:val="-1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св</w:t>
      </w:r>
      <w:r w:rsidRPr="009B18C6">
        <w:rPr>
          <w:spacing w:val="1"/>
          <w:sz w:val="26"/>
          <w:szCs w:val="26"/>
          <w:lang w:val="ru-RU"/>
        </w:rPr>
        <w:t>яз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ны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-1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-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обес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ечени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м</w:t>
      </w:r>
      <w:r w:rsidRPr="009B18C6">
        <w:rPr>
          <w:spacing w:val="-15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нед</w:t>
      </w:r>
      <w:r w:rsidRPr="009B18C6">
        <w:rPr>
          <w:spacing w:val="1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ятельности</w:t>
      </w:r>
      <w:r w:rsidRPr="009B18C6">
        <w:rPr>
          <w:spacing w:val="-19"/>
          <w:sz w:val="26"/>
          <w:szCs w:val="26"/>
          <w:lang w:val="ru-RU"/>
        </w:rPr>
        <w:t xml:space="preserve"> </w:t>
      </w:r>
      <w:r w:rsidRPr="009B18C6">
        <w:rPr>
          <w:spacing w:val="2"/>
          <w:sz w:val="26"/>
          <w:szCs w:val="26"/>
          <w:lang w:val="ru-RU"/>
        </w:rPr>
        <w:t>г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дан.</w:t>
      </w:r>
      <w:proofErr w:type="gramEnd"/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right="13" w:firstLine="720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2. Зона обслуживания и коммерческой активности местного значения – ОД предназначена для размещения объектов выполняющих общественные, деловые, административные и коммерческие функции:</w:t>
      </w:r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right="13" w:firstLine="708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1) перечень основных видов разрешенного использования объектов капитального строительства и земельных участков, а также вспомогательных видов разрешенного использования зоны ОД представлен в таблице 3;</w:t>
      </w:r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right="13" w:firstLine="708"/>
        <w:jc w:val="both"/>
        <w:rPr>
          <w:sz w:val="26"/>
          <w:szCs w:val="26"/>
          <w:lang w:val="ru-RU"/>
        </w:rPr>
      </w:pPr>
    </w:p>
    <w:p w:rsidR="009B18C6" w:rsidRPr="00517006" w:rsidRDefault="009B18C6" w:rsidP="009B18C6">
      <w:pPr>
        <w:autoSpaceDE w:val="0"/>
        <w:autoSpaceDN w:val="0"/>
        <w:adjustRightInd w:val="0"/>
        <w:spacing w:before="1"/>
        <w:ind w:right="13"/>
        <w:jc w:val="right"/>
        <w:rPr>
          <w:sz w:val="26"/>
          <w:szCs w:val="26"/>
        </w:rPr>
      </w:pPr>
      <w:proofErr w:type="spellStart"/>
      <w:r w:rsidRPr="00517006">
        <w:rPr>
          <w:sz w:val="26"/>
          <w:szCs w:val="26"/>
        </w:rPr>
        <w:t>Табл</w:t>
      </w:r>
      <w:r w:rsidRPr="00517006">
        <w:rPr>
          <w:spacing w:val="1"/>
          <w:sz w:val="26"/>
          <w:szCs w:val="26"/>
        </w:rPr>
        <w:t>и</w:t>
      </w:r>
      <w:r w:rsidRPr="00517006">
        <w:rPr>
          <w:sz w:val="26"/>
          <w:szCs w:val="26"/>
        </w:rPr>
        <w:t>ца</w:t>
      </w:r>
      <w:proofErr w:type="spellEnd"/>
      <w:r w:rsidRPr="00517006">
        <w:rPr>
          <w:spacing w:val="56"/>
          <w:sz w:val="26"/>
          <w:szCs w:val="26"/>
        </w:rPr>
        <w:t xml:space="preserve"> 3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1671"/>
        <w:gridCol w:w="600"/>
        <w:gridCol w:w="2661"/>
        <w:gridCol w:w="1986"/>
        <w:gridCol w:w="2158"/>
      </w:tblGrid>
      <w:tr w:rsidR="009B18C6" w:rsidRPr="00866F66" w:rsidTr="00C64D77">
        <w:trPr>
          <w:trHeight w:val="284"/>
          <w:tblHeader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7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69" w:right="-20"/>
            </w:pPr>
            <w:r w:rsidRPr="00866F66">
              <w:t>№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26" w:right="-20"/>
            </w:pPr>
            <w:r w:rsidRPr="00866F66">
              <w:t>п/п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30" w:right="113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ной</w:t>
            </w:r>
            <w:r w:rsidRPr="009B18C6">
              <w:rPr>
                <w:spacing w:val="-1"/>
                <w:lang w:val="ru-RU"/>
              </w:rPr>
              <w:t xml:space="preserve"> в</w:t>
            </w:r>
            <w:r w:rsidRPr="009B18C6">
              <w:rPr>
                <w:lang w:val="ru-RU"/>
              </w:rPr>
              <w:t>ид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14" w:right="97" w:hanging="1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разрешен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262" w:right="243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емельно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>о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433" w:right="417"/>
              <w:jc w:val="center"/>
              <w:rPr>
                <w:lang w:val="ru-RU"/>
              </w:rPr>
            </w:pP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астка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9" w:line="28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71" w:right="-20"/>
            </w:pPr>
            <w:proofErr w:type="spellStart"/>
            <w:r w:rsidRPr="00866F66">
              <w:rPr>
                <w:spacing w:val="-1"/>
              </w:rPr>
              <w:t>К</w:t>
            </w:r>
            <w:r w:rsidRPr="00866F66">
              <w:t>од</w:t>
            </w:r>
            <w:proofErr w:type="spellEnd"/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630" w:right="437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ные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иды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690" w:right="512" w:hanging="1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разре</w:t>
            </w:r>
            <w:r w:rsidRPr="009B18C6">
              <w:rPr>
                <w:spacing w:val="1"/>
                <w:lang w:val="ru-RU"/>
              </w:rPr>
              <w:t>ш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279" w:right="99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</w:t>
            </w:r>
            <w:r w:rsidRPr="009B18C6">
              <w:rPr>
                <w:spacing w:val="-1"/>
                <w:lang w:val="ru-RU"/>
              </w:rPr>
              <w:t xml:space="preserve"> </w:t>
            </w:r>
            <w:proofErr w:type="gramStart"/>
            <w:r w:rsidRPr="009B18C6">
              <w:rPr>
                <w:spacing w:val="-2"/>
                <w:lang w:val="ru-RU"/>
              </w:rPr>
              <w:t>к</w:t>
            </w:r>
            <w:r w:rsidRPr="009B18C6">
              <w:rPr>
                <w:lang w:val="ru-RU"/>
              </w:rPr>
              <w:t>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</w:t>
            </w:r>
            <w:proofErr w:type="gramEnd"/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702" w:right="524"/>
              <w:jc w:val="center"/>
            </w:pPr>
            <w:proofErr w:type="spellStart"/>
            <w:r w:rsidRPr="00866F66">
              <w:t>строи</w:t>
            </w:r>
            <w:r w:rsidRPr="00866F66">
              <w:rPr>
                <w:spacing w:val="-1"/>
              </w:rPr>
              <w:t>т</w:t>
            </w:r>
            <w:r w:rsidRPr="00866F66">
              <w:t>ел</w:t>
            </w:r>
            <w:r w:rsidRPr="00866F66">
              <w:rPr>
                <w:spacing w:val="-2"/>
              </w:rPr>
              <w:t>ь</w:t>
            </w:r>
            <w:r w:rsidRPr="00866F66">
              <w:t>ст</w:t>
            </w:r>
            <w:r w:rsidRPr="00866F66">
              <w:rPr>
                <w:spacing w:val="-1"/>
              </w:rPr>
              <w:t>в</w:t>
            </w:r>
            <w:r w:rsidRPr="00866F66">
              <w:t>а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8" w:line="11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60" w:right="62"/>
              <w:jc w:val="center"/>
            </w:pPr>
            <w:proofErr w:type="spellStart"/>
            <w:r w:rsidRPr="00866F66">
              <w:rPr>
                <w:spacing w:val="-1"/>
              </w:rPr>
              <w:t>В</w:t>
            </w:r>
            <w:r w:rsidRPr="00866F66">
              <w:t>спо</w:t>
            </w:r>
            <w:r w:rsidRPr="00866F66">
              <w:rPr>
                <w:spacing w:val="-1"/>
              </w:rPr>
              <w:t>м</w:t>
            </w:r>
            <w:r w:rsidRPr="00866F66">
              <w:t>огат</w:t>
            </w:r>
            <w:r w:rsidRPr="00866F66">
              <w:rPr>
                <w:spacing w:val="-2"/>
              </w:rPr>
              <w:t>е</w:t>
            </w:r>
            <w:r w:rsidRPr="00866F66">
              <w:t>льные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в</w:t>
            </w:r>
            <w:r w:rsidRPr="00866F66">
              <w:t>иды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разрешен</w:t>
            </w:r>
            <w:r w:rsidRPr="00866F66">
              <w:rPr>
                <w:spacing w:val="-1"/>
              </w:rPr>
              <w:t>н</w:t>
            </w:r>
            <w:r w:rsidRPr="00866F66">
              <w:rPr>
                <w:spacing w:val="-2"/>
              </w:rPr>
              <w:t>о</w:t>
            </w:r>
            <w:r w:rsidRPr="00866F66">
              <w:t>го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ис</w:t>
            </w:r>
            <w:r w:rsidRPr="00866F66">
              <w:rPr>
                <w:spacing w:val="-1"/>
              </w:rPr>
              <w:t>п</w:t>
            </w:r>
            <w:r w:rsidRPr="00866F66">
              <w:t>ол</w:t>
            </w:r>
            <w:r w:rsidRPr="00866F66">
              <w:rPr>
                <w:spacing w:val="1"/>
              </w:rPr>
              <w:t>ь</w:t>
            </w:r>
            <w:r w:rsidRPr="00866F66">
              <w:rPr>
                <w:spacing w:val="-1"/>
              </w:rPr>
              <w:t>з</w:t>
            </w:r>
            <w:r w:rsidRPr="00866F66">
              <w:t>о</w:t>
            </w:r>
            <w:r w:rsidRPr="00866F66">
              <w:rPr>
                <w:spacing w:val="-1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9" w:line="2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575" w:right="-20"/>
            </w:pPr>
            <w:proofErr w:type="spellStart"/>
            <w:r w:rsidRPr="00866F66">
              <w:rPr>
                <w:spacing w:val="-1"/>
              </w:rPr>
              <w:t>П</w:t>
            </w:r>
            <w:r w:rsidRPr="00866F66">
              <w:t>ри</w:t>
            </w:r>
            <w:r w:rsidRPr="00866F66">
              <w:rPr>
                <w:spacing w:val="-1"/>
              </w:rPr>
              <w:t>м</w:t>
            </w:r>
            <w:r w:rsidRPr="00866F66">
              <w:t>ечан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</w:tr>
      <w:tr w:rsidR="009B18C6" w:rsidRPr="009B18C6" w:rsidTr="00C64D77">
        <w:trPr>
          <w:trHeight w:val="28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5" w:line="1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3" w:right="166"/>
              <w:jc w:val="center"/>
            </w:pPr>
            <w:r w:rsidRPr="00866F66"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 w:line="13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1" w:lineRule="auto"/>
              <w:ind w:left="102" w:right="153"/>
            </w:pPr>
            <w:proofErr w:type="spellStart"/>
            <w:r w:rsidRPr="00866F66">
              <w:rPr>
                <w:spacing w:val="-1"/>
              </w:rPr>
              <w:t>С</w:t>
            </w:r>
            <w:r w:rsidRPr="00866F66">
              <w:t>оц</w:t>
            </w:r>
            <w:r w:rsidRPr="00866F66">
              <w:rPr>
                <w:spacing w:val="-1"/>
              </w:rPr>
              <w:t>и</w:t>
            </w:r>
            <w:r w:rsidRPr="00866F66">
              <w:t>альное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об</w:t>
            </w:r>
            <w:r w:rsidRPr="00866F66">
              <w:rPr>
                <w:spacing w:val="1"/>
              </w:rPr>
              <w:t>с</w:t>
            </w:r>
            <w:r w:rsidRPr="00866F66">
              <w:t>л</w:t>
            </w:r>
            <w:r w:rsidRPr="00866F66">
              <w:rPr>
                <w:spacing w:val="-2"/>
              </w:rPr>
              <w:t>у</w:t>
            </w:r>
            <w:r w:rsidRPr="00866F66">
              <w:rPr>
                <w:spacing w:val="1"/>
              </w:rPr>
              <w:t>ж</w:t>
            </w:r>
            <w:r w:rsidRPr="00866F66">
              <w:t>и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5" w:line="1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55" w:right="-20"/>
            </w:pPr>
            <w:r w:rsidRPr="00866F66">
              <w:t>3.2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тов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02" w:right="779"/>
              <w:rPr>
                <w:lang w:val="ru-RU"/>
              </w:rPr>
            </w:pPr>
            <w:r w:rsidRPr="009B18C6">
              <w:rPr>
                <w:lang w:val="ru-RU"/>
              </w:rPr>
              <w:t>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 </w:t>
            </w:r>
            <w:proofErr w:type="gramStart"/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ля</w:t>
            </w:r>
            <w:proofErr w:type="gramEnd"/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оказан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г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-1"/>
                <w:lang w:val="ru-RU"/>
              </w:rPr>
              <w:t>ж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нам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39" w:lineRule="auto"/>
              <w:ind w:left="102" w:right="263"/>
              <w:rPr>
                <w:lang w:val="ru-RU"/>
              </w:rPr>
            </w:pPr>
            <w:r w:rsidRPr="009B18C6">
              <w:rPr>
                <w:lang w:val="ru-RU"/>
              </w:rPr>
              <w:t>соц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альной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по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щи, раз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ещ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о</w:t>
            </w:r>
            <w:r w:rsidRPr="009B18C6">
              <w:rPr>
                <w:spacing w:val="-3"/>
                <w:lang w:val="ru-RU"/>
              </w:rPr>
              <w:t>т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лений по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 xml:space="preserve">ты и 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гр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ф</w:t>
            </w:r>
            <w:r w:rsidRPr="009B18C6">
              <w:rPr>
                <w:lang w:val="ru-RU"/>
              </w:rPr>
              <w:t>а, раз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ещен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 об</w:t>
            </w:r>
            <w:r w:rsidRPr="009B18C6">
              <w:rPr>
                <w:spacing w:val="1"/>
                <w:lang w:val="ru-RU"/>
              </w:rPr>
              <w:t>щ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ых некоммер</w:t>
            </w:r>
            <w:r w:rsidRPr="009B18C6">
              <w:rPr>
                <w:spacing w:val="-3"/>
                <w:lang w:val="ru-RU"/>
              </w:rPr>
              <w:t>ч</w:t>
            </w:r>
            <w:r w:rsidRPr="009B18C6">
              <w:rPr>
                <w:lang w:val="ru-RU"/>
              </w:rPr>
              <w:t>еских орган</w:t>
            </w:r>
            <w:r w:rsidRPr="009B18C6">
              <w:rPr>
                <w:spacing w:val="-1"/>
                <w:lang w:val="ru-RU"/>
              </w:rPr>
              <w:t>из</w:t>
            </w:r>
            <w:r w:rsidRPr="009B18C6">
              <w:rPr>
                <w:lang w:val="ru-RU"/>
              </w:rPr>
              <w:t>ац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й, </w:t>
            </w:r>
            <w:r w:rsidRPr="009B18C6">
              <w:rPr>
                <w:spacing w:val="-2"/>
                <w:lang w:val="ru-RU"/>
              </w:rPr>
              <w:t>к</w:t>
            </w:r>
            <w:r w:rsidRPr="009B18C6">
              <w:rPr>
                <w:lang w:val="ru-RU"/>
              </w:rPr>
              <w:t>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 xml:space="preserve">бов 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 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терес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м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13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0" w:right="602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1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0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00" w:right="45"/>
              <w:rPr>
                <w:lang w:val="ru-RU"/>
              </w:rPr>
            </w:pPr>
            <w:r w:rsidRPr="009B18C6">
              <w:rPr>
                <w:lang w:val="ru-RU"/>
              </w:rPr>
              <w:t>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, не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до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но пр</w:t>
            </w:r>
            <w:r w:rsidRPr="009B18C6">
              <w:rPr>
                <w:spacing w:val="-1"/>
                <w:lang w:val="ru-RU"/>
              </w:rPr>
              <w:t>ич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ня</w:t>
            </w:r>
            <w:r w:rsidRPr="009B18C6">
              <w:rPr>
                <w:lang w:val="ru-RU"/>
              </w:rPr>
              <w:t xml:space="preserve">ть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ред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100" w:right="-20"/>
              <w:rPr>
                <w:lang w:val="ru-RU"/>
              </w:rPr>
            </w:pPr>
            <w:r w:rsidRPr="009B18C6">
              <w:rPr>
                <w:lang w:val="ru-RU"/>
              </w:rPr>
              <w:t>окр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-1"/>
                <w:lang w:val="ru-RU"/>
              </w:rPr>
              <w:t>ю</w:t>
            </w:r>
            <w:r w:rsidRPr="009B18C6">
              <w:rPr>
                <w:lang w:val="ru-RU"/>
              </w:rPr>
              <w:t xml:space="preserve">щей </w:t>
            </w:r>
            <w:r w:rsidRPr="009B18C6">
              <w:rPr>
                <w:spacing w:val="-3"/>
                <w:lang w:val="ru-RU"/>
              </w:rPr>
              <w:t>с</w:t>
            </w:r>
            <w:r w:rsidRPr="009B18C6">
              <w:rPr>
                <w:lang w:val="ru-RU"/>
              </w:rPr>
              <w:t>ре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39" w:lineRule="auto"/>
              <w:ind w:left="100" w:right="288"/>
              <w:rPr>
                <w:lang w:val="ru-RU"/>
              </w:rPr>
            </w:pPr>
            <w:r w:rsidRPr="009B18C6">
              <w:rPr>
                <w:lang w:val="ru-RU"/>
              </w:rPr>
              <w:t>и сан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тарно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у бл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го</w:t>
            </w:r>
            <w:r w:rsidRPr="009B18C6">
              <w:rPr>
                <w:spacing w:val="-3"/>
                <w:lang w:val="ru-RU"/>
              </w:rPr>
              <w:t>п</w:t>
            </w:r>
            <w:r w:rsidRPr="009B18C6">
              <w:rPr>
                <w:lang w:val="ru-RU"/>
              </w:rPr>
              <w:t>ол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ию, не пр</w:t>
            </w:r>
            <w:r w:rsidRPr="009B18C6">
              <w:rPr>
                <w:spacing w:val="-1"/>
                <w:lang w:val="ru-RU"/>
              </w:rPr>
              <w:t>ич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ня</w:t>
            </w:r>
            <w:r w:rsidRPr="009B18C6">
              <w:rPr>
                <w:lang w:val="ru-RU"/>
              </w:rPr>
              <w:t>ет с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щест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ого не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до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5" w:line="252" w:lineRule="exact"/>
              <w:ind w:left="100" w:right="74"/>
              <w:rPr>
                <w:lang w:val="ru-RU"/>
              </w:rPr>
            </w:pP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еля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 xml:space="preserve">, не </w:t>
            </w:r>
            <w:r w:rsidRPr="009B18C6">
              <w:rPr>
                <w:spacing w:val="-3"/>
                <w:lang w:val="ru-RU"/>
              </w:rPr>
              <w:t>т</w:t>
            </w:r>
            <w:r w:rsidRPr="009B18C6">
              <w:rPr>
                <w:lang w:val="ru-RU"/>
              </w:rPr>
              <w:t>ре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 xml:space="preserve">ет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стано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ления сан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тарной</w:t>
            </w:r>
            <w:r w:rsidRPr="009B18C6">
              <w:rPr>
                <w:spacing w:val="-1"/>
                <w:lang w:val="ru-RU"/>
              </w:rPr>
              <w:t xml:space="preserve"> з</w:t>
            </w:r>
            <w:r w:rsidRPr="009B18C6">
              <w:rPr>
                <w:lang w:val="ru-RU"/>
              </w:rPr>
              <w:t>оны</w:t>
            </w:r>
          </w:p>
        </w:tc>
      </w:tr>
      <w:tr w:rsidR="009B18C6" w:rsidRPr="00866F66" w:rsidTr="00C64D77">
        <w:trPr>
          <w:trHeight w:val="28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13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107"/>
            </w:pPr>
            <w:r w:rsidRPr="009B18C6">
              <w:rPr>
                <w:lang w:val="ru-RU"/>
              </w:rPr>
              <w:t xml:space="preserve">    </w:t>
            </w:r>
            <w:r w:rsidRPr="00866F66">
              <w:t>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 w:line="1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34" w:right="-20" w:hanging="34"/>
            </w:pPr>
            <w:proofErr w:type="spellStart"/>
            <w:r>
              <w:t>Амбулаторно-поликлиническое</w:t>
            </w:r>
            <w:proofErr w:type="spellEnd"/>
            <w:r>
              <w:t xml:space="preserve"> </w:t>
            </w:r>
            <w:proofErr w:type="spellStart"/>
            <w:r>
              <w:t>обслуживание</w:t>
            </w:r>
            <w:proofErr w:type="spell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 w:line="1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64" w:right="-20"/>
            </w:pPr>
            <w:r w:rsidRPr="00866F66">
              <w:t>3.4</w:t>
            </w:r>
            <w:r>
              <w:t>.1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69"/>
              <w:ind w:left="102" w:right="140"/>
              <w:rPr>
                <w:lang w:val="ru-RU"/>
              </w:rPr>
            </w:pPr>
            <w:r w:rsidRPr="009B18C6">
              <w:rPr>
                <w:lang w:val="ru-RU"/>
              </w:rPr>
              <w:lastRenderedPageBreak/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 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 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а, </w:t>
            </w:r>
            <w:r w:rsidRPr="009B18C6">
              <w:rPr>
                <w:lang w:val="ru-RU"/>
              </w:rPr>
              <w:lastRenderedPageBreak/>
              <w:t>предна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ых для ок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spacing w:val="-3"/>
                <w:lang w:val="ru-RU"/>
              </w:rPr>
              <w:t>з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гр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нам амбулаторно-поликлинической меди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с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ой по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 xml:space="preserve">ощи </w:t>
            </w:r>
            <w:r w:rsidRPr="009B18C6">
              <w:rPr>
                <w:spacing w:val="1"/>
                <w:lang w:val="ru-RU"/>
              </w:rPr>
              <w:t>(</w:t>
            </w:r>
            <w:r w:rsidRPr="009B18C6">
              <w:rPr>
                <w:lang w:val="ru-RU"/>
              </w:rPr>
              <w:t>пол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кли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3"/>
                <w:lang w:val="ru-RU"/>
              </w:rPr>
              <w:t>и</w:t>
            </w:r>
            <w:r w:rsidRPr="009B18C6">
              <w:rPr>
                <w:lang w:val="ru-RU"/>
              </w:rPr>
              <w:t xml:space="preserve">ки, </w:t>
            </w:r>
            <w:r w:rsidRPr="009B18C6">
              <w:rPr>
                <w:spacing w:val="1"/>
                <w:lang w:val="ru-RU"/>
              </w:rPr>
              <w:t>ф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ш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рс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spacing w:val="-3"/>
                <w:lang w:val="ru-RU"/>
              </w:rPr>
              <w:t>и</w:t>
            </w:r>
            <w:r w:rsidRPr="009B18C6">
              <w:rPr>
                <w:lang w:val="ru-RU"/>
              </w:rPr>
              <w:t>е п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нкты)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7" w:line="24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2" w:right="127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rPr>
                <w:spacing w:val="-2"/>
              </w:rPr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  <w:tr w:rsidR="009B18C6" w:rsidRPr="00866F66" w:rsidTr="00C64D77">
        <w:trPr>
          <w:trHeight w:val="28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3" w:right="166"/>
            </w:pPr>
            <w:r w:rsidRPr="00866F66">
              <w:t>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35" w:right="379"/>
            </w:pPr>
            <w:proofErr w:type="spellStart"/>
            <w:r w:rsidRPr="00866F66">
              <w:rPr>
                <w:spacing w:val="-1"/>
              </w:rPr>
              <w:t>К</w:t>
            </w:r>
            <w:r w:rsidRPr="00866F66">
              <w:rPr>
                <w:spacing w:val="-2"/>
              </w:rPr>
              <w:t>у</w:t>
            </w:r>
            <w:r w:rsidRPr="00866F66">
              <w:t>льт</w:t>
            </w:r>
            <w:r w:rsidRPr="00866F66">
              <w:rPr>
                <w:spacing w:val="-3"/>
              </w:rPr>
              <w:t>у</w:t>
            </w:r>
            <w:r w:rsidRPr="00866F66">
              <w:t>рное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раз</w:t>
            </w:r>
            <w:r w:rsidRPr="00866F66">
              <w:rPr>
                <w:spacing w:val="-2"/>
              </w:rPr>
              <w:t>в</w:t>
            </w:r>
            <w:r w:rsidRPr="00866F66">
              <w:t>и</w:t>
            </w:r>
            <w:r w:rsidRPr="00866F66">
              <w:rPr>
                <w:spacing w:val="-1"/>
              </w:rPr>
              <w:t>т</w:t>
            </w:r>
            <w:r w:rsidRPr="00866F66">
              <w:t>ие</w:t>
            </w:r>
            <w:proofErr w:type="spell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4" w:line="15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</w:pPr>
            <w:r>
              <w:t xml:space="preserve">   </w:t>
            </w:r>
            <w:r w:rsidRPr="00866F66">
              <w:t>3.6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5" w:line="252" w:lineRule="exact"/>
              <w:ind w:left="102" w:right="689"/>
              <w:rPr>
                <w:lang w:val="ru-RU"/>
              </w:rPr>
            </w:pPr>
            <w:r w:rsidRPr="009B18C6">
              <w:rPr>
                <w:lang w:val="ru-RU"/>
              </w:rPr>
              <w:t xml:space="preserve">  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</w:t>
            </w:r>
            <w:r w:rsidRPr="009B18C6">
              <w:rPr>
                <w:spacing w:val="-3"/>
                <w:lang w:val="ru-RU"/>
              </w:rPr>
              <w:t xml:space="preserve">е объектов капитального строительства, предназначенных  для размещения в них </w:t>
            </w:r>
            <w:r w:rsidRPr="009B18C6">
              <w:rPr>
                <w:lang w:val="ru-RU"/>
              </w:rPr>
              <w:t xml:space="preserve">музеев,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ы</w:t>
            </w:r>
            <w:r w:rsidRPr="009B18C6">
              <w:rPr>
                <w:spacing w:val="1"/>
                <w:lang w:val="ru-RU"/>
              </w:rPr>
              <w:t>с</w:t>
            </w:r>
            <w:r w:rsidRPr="009B18C6">
              <w:rPr>
                <w:lang w:val="ru-RU"/>
              </w:rPr>
              <w:t>та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 xml:space="preserve">ных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lang w:val="ru-RU"/>
              </w:rPr>
              <w:t xml:space="preserve">лов, домов 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льт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ры, библиот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0" w:right="-20"/>
              <w:rPr>
                <w:lang w:val="ru-RU"/>
              </w:rPr>
            </w:pPr>
            <w:r w:rsidRPr="009B18C6">
              <w:rPr>
                <w:lang w:val="ru-RU"/>
              </w:rPr>
              <w:t>Устро</w:t>
            </w:r>
            <w:r w:rsidRPr="009B18C6">
              <w:rPr>
                <w:spacing w:val="-1"/>
                <w:lang w:val="ru-RU"/>
              </w:rPr>
              <w:t>й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/>
              <w:ind w:left="100"/>
            </w:pPr>
            <w:r w:rsidRPr="009B18C6">
              <w:rPr>
                <w:lang w:val="ru-RU"/>
              </w:rPr>
              <w:t>площа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ок</w:t>
            </w:r>
            <w:r w:rsidRPr="009B18C6">
              <w:rPr>
                <w:spacing w:val="1"/>
                <w:lang w:val="ru-RU"/>
              </w:rPr>
              <w:t xml:space="preserve"> 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ля пра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днеств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и г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ля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 xml:space="preserve">ий. </w:t>
            </w: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  <w:tr w:rsidR="009B18C6" w:rsidRPr="00866F66" w:rsidTr="00C64D77">
        <w:trPr>
          <w:trHeight w:val="28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6" w:line="22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3" w:right="166"/>
              <w:jc w:val="center"/>
            </w:pPr>
            <w:r>
              <w:t>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7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2" w:right="204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е</w:t>
            </w:r>
            <w:r w:rsidRPr="00866F66">
              <w:t>спечен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в</w:t>
            </w:r>
            <w:r w:rsidRPr="00866F66">
              <w:t>н</w:t>
            </w:r>
            <w:r w:rsidRPr="00866F66">
              <w:rPr>
                <w:spacing w:val="-3"/>
              </w:rPr>
              <w:t>у</w:t>
            </w:r>
            <w:r w:rsidRPr="00866F66">
              <w:t>трен</w:t>
            </w:r>
            <w:r w:rsidRPr="00866F66">
              <w:rPr>
                <w:spacing w:val="-1"/>
              </w:rPr>
              <w:t>н</w:t>
            </w:r>
            <w:r w:rsidRPr="00866F66">
              <w:t>е</w:t>
            </w:r>
            <w:r w:rsidRPr="00866F66">
              <w:rPr>
                <w:spacing w:val="1"/>
              </w:rPr>
              <w:t>г</w:t>
            </w:r>
            <w:r w:rsidRPr="00866F66">
              <w:t>о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пра</w:t>
            </w:r>
            <w:r w:rsidRPr="00866F66">
              <w:rPr>
                <w:spacing w:val="-1"/>
              </w:rPr>
              <w:t>в</w:t>
            </w:r>
            <w:r w:rsidRPr="00866F66">
              <w:t>опор</w:t>
            </w:r>
            <w:r w:rsidRPr="00866F66">
              <w:rPr>
                <w:spacing w:val="-1"/>
              </w:rPr>
              <w:t>я</w:t>
            </w:r>
            <w:r w:rsidRPr="00866F66">
              <w:t>д</w:t>
            </w:r>
            <w:r w:rsidRPr="00866F66">
              <w:rPr>
                <w:spacing w:val="-1"/>
              </w:rPr>
              <w:t>к</w:t>
            </w:r>
            <w:r w:rsidRPr="00866F66">
              <w:t>а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6" w:line="22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55" w:right="-20"/>
            </w:pPr>
            <w:r w:rsidRPr="00866F66">
              <w:t>8.3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тов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39" w:lineRule="auto"/>
              <w:ind w:left="102"/>
              <w:rPr>
                <w:lang w:val="ru-RU"/>
              </w:rPr>
            </w:pPr>
            <w:r w:rsidRPr="009B18C6">
              <w:rPr>
                <w:lang w:val="ru-RU"/>
              </w:rPr>
              <w:t>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а, необходи</w:t>
            </w:r>
            <w:r w:rsidRPr="009B18C6">
              <w:rPr>
                <w:spacing w:val="-3"/>
                <w:lang w:val="ru-RU"/>
              </w:rPr>
              <w:t>м</w:t>
            </w:r>
            <w:r w:rsidRPr="009B18C6">
              <w:rPr>
                <w:lang w:val="ru-RU"/>
              </w:rPr>
              <w:t xml:space="preserve">ых 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ля подгото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ки и подде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в гото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ности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ор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>анов</w:t>
            </w:r>
          </w:p>
          <w:p w:rsidR="009B18C6" w:rsidRDefault="009B18C6" w:rsidP="00C64D77">
            <w:pPr>
              <w:autoSpaceDE w:val="0"/>
              <w:autoSpaceDN w:val="0"/>
              <w:adjustRightInd w:val="0"/>
              <w:spacing w:before="5" w:line="252" w:lineRule="exact"/>
              <w:ind w:left="102" w:right="564"/>
            </w:pPr>
            <w:proofErr w:type="spellStart"/>
            <w:r w:rsidRPr="00866F66">
              <w:rPr>
                <w:spacing w:val="-1"/>
              </w:rPr>
              <w:t>в</w:t>
            </w:r>
            <w:r w:rsidRPr="00866F66">
              <w:t>н</w:t>
            </w:r>
            <w:r w:rsidRPr="00866F66">
              <w:rPr>
                <w:spacing w:val="-3"/>
              </w:rPr>
              <w:t>у</w:t>
            </w:r>
            <w:r w:rsidRPr="00866F66">
              <w:t>трен</w:t>
            </w:r>
            <w:r w:rsidRPr="00866F66">
              <w:rPr>
                <w:spacing w:val="-1"/>
              </w:rPr>
              <w:t>н</w:t>
            </w:r>
            <w:r w:rsidRPr="00866F66">
              <w:t>их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д</w:t>
            </w:r>
            <w:r w:rsidRPr="00866F66">
              <w:rPr>
                <w:spacing w:val="1"/>
              </w:rPr>
              <w:t>е</w:t>
            </w:r>
            <w:r w:rsidRPr="00866F66">
              <w:t>л</w:t>
            </w:r>
            <w:proofErr w:type="spellEnd"/>
            <w:r w:rsidRPr="00866F66">
              <w:t xml:space="preserve"> и </w:t>
            </w:r>
            <w:proofErr w:type="spellStart"/>
            <w:r w:rsidRPr="00866F66">
              <w:t>спас</w:t>
            </w:r>
            <w:r w:rsidRPr="00866F66">
              <w:rPr>
                <w:spacing w:val="1"/>
              </w:rPr>
              <w:t>а</w:t>
            </w:r>
            <w:r w:rsidRPr="00866F66">
              <w:t>т</w:t>
            </w:r>
            <w:r w:rsidRPr="00866F66">
              <w:rPr>
                <w:spacing w:val="-2"/>
              </w:rPr>
              <w:t>е</w:t>
            </w:r>
            <w:r w:rsidRPr="00866F66">
              <w:t>льных</w:t>
            </w:r>
            <w:proofErr w:type="spellEnd"/>
            <w:r w:rsidRPr="00866F66">
              <w:rPr>
                <w:spacing w:val="-2"/>
              </w:rPr>
              <w:t xml:space="preserve"> </w:t>
            </w:r>
            <w:proofErr w:type="spellStart"/>
            <w:r w:rsidRPr="00866F66">
              <w:t>сл</w:t>
            </w:r>
            <w:r w:rsidRPr="00866F66">
              <w:rPr>
                <w:spacing w:val="-2"/>
              </w:rPr>
              <w:t>у</w:t>
            </w:r>
            <w:r w:rsidRPr="00866F66">
              <w:rPr>
                <w:spacing w:val="1"/>
              </w:rPr>
              <w:t>ж</w:t>
            </w:r>
            <w:r w:rsidRPr="00866F66">
              <w:t>б</w:t>
            </w:r>
            <w:proofErr w:type="spellEnd"/>
          </w:p>
          <w:p w:rsidR="009B18C6" w:rsidRDefault="009B18C6" w:rsidP="00C64D77">
            <w:pPr>
              <w:autoSpaceDE w:val="0"/>
              <w:autoSpaceDN w:val="0"/>
              <w:adjustRightInd w:val="0"/>
              <w:spacing w:before="5" w:line="252" w:lineRule="exact"/>
              <w:ind w:left="102" w:right="564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before="5" w:line="252" w:lineRule="exact"/>
              <w:ind w:left="102" w:right="564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5" w:line="252" w:lineRule="exact"/>
              <w:ind w:left="102" w:right="564"/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7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0" w:right="588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  <w:tr w:rsidR="009B18C6" w:rsidRPr="00866F66" w:rsidTr="00C64D77">
        <w:trPr>
          <w:trHeight w:val="28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0" w:line="2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3" w:right="166"/>
              <w:jc w:val="center"/>
            </w:pPr>
            <w:r>
              <w:t>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3" w:line="17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1" w:lineRule="auto"/>
              <w:ind w:left="102" w:right="139"/>
            </w:pPr>
            <w:proofErr w:type="spellStart"/>
            <w:r w:rsidRPr="00866F66">
              <w:t>Б</w:t>
            </w:r>
            <w:r w:rsidRPr="00866F66">
              <w:rPr>
                <w:spacing w:val="1"/>
              </w:rPr>
              <w:t>ы</w:t>
            </w:r>
            <w:r w:rsidRPr="00866F66">
              <w:t>то</w:t>
            </w:r>
            <w:r w:rsidRPr="00866F66">
              <w:rPr>
                <w:spacing w:val="-2"/>
              </w:rPr>
              <w:t>в</w:t>
            </w:r>
            <w:r w:rsidRPr="00866F66">
              <w:t>ое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об</w:t>
            </w:r>
            <w:r w:rsidRPr="00866F66">
              <w:rPr>
                <w:spacing w:val="1"/>
              </w:rPr>
              <w:t>с</w:t>
            </w:r>
            <w:r w:rsidRPr="00866F66">
              <w:t>л</w:t>
            </w:r>
            <w:r w:rsidRPr="00866F66">
              <w:rPr>
                <w:spacing w:val="-2"/>
              </w:rPr>
              <w:t>у</w:t>
            </w:r>
            <w:r w:rsidRPr="00866F66">
              <w:rPr>
                <w:spacing w:val="1"/>
              </w:rPr>
              <w:t>ж</w:t>
            </w:r>
            <w:r w:rsidRPr="00866F66">
              <w:t>и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0" w:line="2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55" w:right="-20"/>
            </w:pPr>
            <w:r w:rsidRPr="00866F66">
              <w:t>3.3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</w:t>
            </w:r>
            <w:r w:rsidRPr="009B18C6">
              <w:rPr>
                <w:spacing w:val="-3"/>
                <w:lang w:val="ru-RU"/>
              </w:rPr>
              <w:t>е объектов капитального строительства, предназначенных для оказания населению или организацию бытовых услуг (</w:t>
            </w:r>
            <w:r w:rsidRPr="009B18C6">
              <w:rPr>
                <w:lang w:val="ru-RU"/>
              </w:rPr>
              <w:t>мастер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>ких м</w:t>
            </w:r>
            <w:r w:rsidRPr="009B18C6">
              <w:rPr>
                <w:spacing w:val="-3"/>
                <w:lang w:val="ru-RU"/>
              </w:rPr>
              <w:t>е</w:t>
            </w:r>
            <w:r w:rsidRPr="009B18C6">
              <w:rPr>
                <w:lang w:val="ru-RU"/>
              </w:rPr>
              <w:t>л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spacing w:val="1"/>
                <w:lang w:val="ru-RU"/>
              </w:rPr>
              <w:t>г</w:t>
            </w:r>
            <w:r w:rsidRPr="009B18C6">
              <w:rPr>
                <w:lang w:val="ru-RU"/>
              </w:rPr>
              <w:t>о ремо</w:t>
            </w:r>
            <w:r w:rsidRPr="009B18C6">
              <w:rPr>
                <w:spacing w:val="-1"/>
                <w:lang w:val="ru-RU"/>
              </w:rPr>
              <w:t>нт</w:t>
            </w:r>
            <w:r w:rsidRPr="009B18C6">
              <w:rPr>
                <w:lang w:val="ru-RU"/>
              </w:rPr>
              <w:t>а, атель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, пар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кма</w:t>
            </w:r>
            <w:r w:rsidRPr="009B18C6">
              <w:rPr>
                <w:spacing w:val="-3"/>
                <w:lang w:val="ru-RU"/>
              </w:rPr>
              <w:t>х</w:t>
            </w:r>
            <w:r w:rsidRPr="009B18C6">
              <w:rPr>
                <w:lang w:val="ru-RU"/>
              </w:rPr>
              <w:t>ер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>кие)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2" w:line="24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0" w:right="602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  <w:tr w:rsidR="009B18C6" w:rsidRPr="00866F66" w:rsidTr="00C64D77">
        <w:trPr>
          <w:trHeight w:val="28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8" w:line="2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3" w:right="166"/>
              <w:jc w:val="center"/>
            </w:pPr>
            <w:r>
              <w:t>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8" w:line="2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2" w:right="-20"/>
            </w:pPr>
            <w:proofErr w:type="spellStart"/>
            <w:r w:rsidRPr="00866F66">
              <w:t>М</w:t>
            </w:r>
            <w:r w:rsidRPr="00866F66">
              <w:rPr>
                <w:spacing w:val="1"/>
              </w:rPr>
              <w:t>а</w:t>
            </w:r>
            <w:r w:rsidRPr="00866F66">
              <w:rPr>
                <w:spacing w:val="-2"/>
              </w:rPr>
              <w:t>г</w:t>
            </w:r>
            <w:r w:rsidRPr="00866F66">
              <w:t>аз</w:t>
            </w:r>
            <w:r w:rsidRPr="00866F66">
              <w:rPr>
                <w:spacing w:val="-1"/>
              </w:rPr>
              <w:t>и</w:t>
            </w:r>
            <w:r w:rsidRPr="00866F66">
              <w:t>ны</w:t>
            </w:r>
            <w:proofErr w:type="spell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8" w:line="2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55" w:right="-20"/>
            </w:pPr>
            <w:r w:rsidRPr="00866F66">
              <w:t>4.4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lastRenderedPageBreak/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/>
              <w:ind w:left="102" w:right="402"/>
            </w:pPr>
            <w:r w:rsidRPr="009B18C6">
              <w:rPr>
                <w:lang w:val="ru-RU"/>
              </w:rPr>
              <w:t>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кта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lang w:val="ru-RU"/>
              </w:rPr>
              <w:t>ьного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а, </w:t>
            </w:r>
            <w:r w:rsidRPr="009B18C6">
              <w:rPr>
                <w:lang w:val="ru-RU"/>
              </w:rPr>
              <w:lastRenderedPageBreak/>
              <w:t>предна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 xml:space="preserve">го 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ля прод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 xml:space="preserve">и 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аров. </w:t>
            </w:r>
            <w:proofErr w:type="spellStart"/>
            <w:r w:rsidRPr="00866F66">
              <w:rPr>
                <w:spacing w:val="2"/>
              </w:rPr>
              <w:t>Т</w:t>
            </w:r>
            <w:r w:rsidRPr="00866F66">
              <w:t>о</w:t>
            </w:r>
            <w:r w:rsidRPr="00866F66">
              <w:rPr>
                <w:spacing w:val="-2"/>
              </w:rPr>
              <w:t>р</w:t>
            </w:r>
            <w:r w:rsidRPr="00866F66">
              <w:t>го</w:t>
            </w:r>
            <w:r w:rsidRPr="00866F66">
              <w:rPr>
                <w:spacing w:val="-1"/>
              </w:rPr>
              <w:t>в</w:t>
            </w:r>
            <w:r w:rsidRPr="00866F66">
              <w:t>ая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п</w:t>
            </w:r>
            <w:r w:rsidRPr="00866F66">
              <w:t>л</w:t>
            </w:r>
            <w:r w:rsidRPr="00866F66">
              <w:rPr>
                <w:spacing w:val="-2"/>
              </w:rPr>
              <w:t>о</w:t>
            </w:r>
            <w:r w:rsidRPr="00866F66">
              <w:t>щадь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соста</w:t>
            </w:r>
            <w:r w:rsidRPr="00866F66">
              <w:rPr>
                <w:spacing w:val="-1"/>
              </w:rPr>
              <w:t>в</w:t>
            </w:r>
            <w:r w:rsidRPr="00866F66">
              <w:t>ляет</w:t>
            </w:r>
            <w:proofErr w:type="spellEnd"/>
            <w:r w:rsidRPr="00866F66">
              <w:rPr>
                <w:spacing w:val="-3"/>
              </w:rPr>
              <w:t xml:space="preserve"> </w:t>
            </w:r>
            <w:proofErr w:type="spellStart"/>
            <w:r w:rsidRPr="00866F66">
              <w:t>до</w:t>
            </w:r>
            <w:proofErr w:type="spellEnd"/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2" w:right="-20"/>
            </w:pPr>
            <w:r w:rsidRPr="00866F66">
              <w:t xml:space="preserve">500 </w:t>
            </w:r>
            <w:proofErr w:type="spellStart"/>
            <w:r w:rsidRPr="00866F66">
              <w:t>к</w:t>
            </w:r>
            <w:r w:rsidRPr="00866F66">
              <w:rPr>
                <w:spacing w:val="-1"/>
              </w:rPr>
              <w:t>в</w:t>
            </w:r>
            <w:proofErr w:type="spellEnd"/>
            <w:r w:rsidRPr="00866F66">
              <w:t>. м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6" w:line="22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0" w:right="587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  <w:tr w:rsidR="009B18C6" w:rsidRPr="00866F66" w:rsidTr="00C64D77">
        <w:trPr>
          <w:trHeight w:val="28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  <w:jc w:val="center"/>
            </w:pPr>
            <w:r>
              <w:t>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2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2" w:right="109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щ</w:t>
            </w:r>
            <w:r w:rsidRPr="00866F66">
              <w:t>ест</w:t>
            </w:r>
            <w:r w:rsidRPr="00866F66">
              <w:rPr>
                <w:spacing w:val="-2"/>
              </w:rPr>
              <w:t>в</w:t>
            </w:r>
            <w:r w:rsidRPr="00866F66">
              <w:t>ен</w:t>
            </w:r>
            <w:r w:rsidRPr="00866F66">
              <w:rPr>
                <w:spacing w:val="-1"/>
              </w:rPr>
              <w:t>н</w:t>
            </w:r>
            <w:r w:rsidRPr="00866F66">
              <w:rPr>
                <w:spacing w:val="-2"/>
              </w:rPr>
              <w:t>о</w:t>
            </w:r>
            <w:r w:rsidRPr="00866F66">
              <w:t>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п</w:t>
            </w:r>
            <w:r w:rsidRPr="00866F66">
              <w:rPr>
                <w:spacing w:val="-1"/>
              </w:rPr>
              <w:t>и</w:t>
            </w:r>
            <w:r w:rsidRPr="00866F66">
              <w:t>тан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  <w:jc w:val="center"/>
            </w:pPr>
            <w:r w:rsidRPr="00866F66">
              <w:t>4.6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тов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02" w:right="407"/>
              <w:rPr>
                <w:lang w:val="ru-RU"/>
              </w:rPr>
            </w:pPr>
            <w:r w:rsidRPr="009B18C6">
              <w:rPr>
                <w:lang w:val="ru-RU"/>
              </w:rPr>
              <w:t>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 в 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елях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102" w:right="-20"/>
              <w:rPr>
                <w:lang w:val="ru-RU"/>
              </w:rPr>
            </w:pP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стройс</w:t>
            </w:r>
            <w:r w:rsidRPr="009B18C6">
              <w:rPr>
                <w:spacing w:val="-1"/>
                <w:lang w:val="ru-RU"/>
              </w:rPr>
              <w:t>тв</w:t>
            </w:r>
            <w:r w:rsidRPr="009B18C6">
              <w:rPr>
                <w:lang w:val="ru-RU"/>
              </w:rPr>
              <w:t>а мест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02"/>
              <w:rPr>
                <w:lang w:val="ru-RU"/>
              </w:rPr>
            </w:pPr>
            <w:r w:rsidRPr="009B18C6">
              <w:rPr>
                <w:lang w:val="ru-RU"/>
              </w:rPr>
              <w:t>об</w:t>
            </w:r>
            <w:r w:rsidRPr="009B18C6">
              <w:rPr>
                <w:spacing w:val="1"/>
                <w:lang w:val="ru-RU"/>
              </w:rPr>
              <w:t>щ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ого 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(рестораны</w:t>
            </w:r>
            <w:r w:rsidRPr="009B18C6">
              <w:rPr>
                <w:spacing w:val="-2"/>
                <w:lang w:val="ru-RU"/>
              </w:rPr>
              <w:t xml:space="preserve">, </w:t>
            </w:r>
            <w:r w:rsidRPr="009B18C6">
              <w:rPr>
                <w:lang w:val="ru-RU"/>
              </w:rPr>
              <w:t>ка</w:t>
            </w:r>
            <w:r w:rsidRPr="009B18C6">
              <w:rPr>
                <w:spacing w:val="-1"/>
                <w:lang w:val="ru-RU"/>
              </w:rPr>
              <w:t>ф</w:t>
            </w:r>
            <w:r w:rsidRPr="009B18C6">
              <w:rPr>
                <w:lang w:val="ru-RU"/>
              </w:rPr>
              <w:t>е, столо</w:t>
            </w:r>
            <w:r w:rsidRPr="009B18C6">
              <w:rPr>
                <w:spacing w:val="-1"/>
                <w:lang w:val="ru-RU"/>
              </w:rPr>
              <w:t>вые</w:t>
            </w:r>
            <w:r w:rsidRPr="009B18C6">
              <w:rPr>
                <w:lang w:val="ru-RU"/>
              </w:rPr>
              <w:t xml:space="preserve">,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соч</w:t>
            </w:r>
            <w:r w:rsidRPr="009B18C6">
              <w:rPr>
                <w:spacing w:val="-1"/>
                <w:lang w:val="ru-RU"/>
              </w:rPr>
              <w:t>ные, бары)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-20"/>
              <w:rPr>
                <w:lang w:val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ind w:left="100" w:right="752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ые сто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нки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left="64" w:right="-20" w:hanging="64"/>
              <w:rPr>
                <w:lang w:val="ru-RU"/>
              </w:rPr>
            </w:pPr>
            <w:r w:rsidRPr="009B18C6">
              <w:rPr>
                <w:spacing w:val="8"/>
                <w:position w:val="-3"/>
                <w:lang w:val="ru-RU"/>
              </w:rPr>
              <w:t xml:space="preserve"> </w:t>
            </w:r>
            <w:r w:rsidRPr="009B18C6">
              <w:rPr>
                <w:position w:val="10"/>
                <w:lang w:val="ru-RU"/>
              </w:rPr>
              <w:t>а</w:t>
            </w:r>
            <w:r w:rsidRPr="009B18C6">
              <w:rPr>
                <w:spacing w:val="-1"/>
                <w:position w:val="10"/>
                <w:lang w:val="ru-RU"/>
              </w:rPr>
              <w:t>в</w:t>
            </w:r>
            <w:r w:rsidRPr="009B18C6">
              <w:rPr>
                <w:position w:val="10"/>
                <w:lang w:val="ru-RU"/>
              </w:rPr>
              <w:t>то</w:t>
            </w:r>
            <w:r w:rsidRPr="009B18C6">
              <w:rPr>
                <w:spacing w:val="-1"/>
                <w:position w:val="10"/>
                <w:lang w:val="ru-RU"/>
              </w:rPr>
              <w:t>м</w:t>
            </w:r>
            <w:r w:rsidRPr="009B18C6">
              <w:rPr>
                <w:position w:val="10"/>
                <w:lang w:val="ru-RU"/>
              </w:rPr>
              <w:t>обилей и</w:t>
            </w:r>
            <w:r w:rsidRPr="009B18C6">
              <w:rPr>
                <w:lang w:val="ru-RU"/>
              </w:rPr>
              <w:t xml:space="preserve"> 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5"/>
              <w:ind w:left="100" w:right="168"/>
              <w:rPr>
                <w:lang w:val="ru-RU"/>
              </w:rPr>
            </w:pP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ые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спо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огате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lang w:val="ru-RU"/>
              </w:rPr>
              <w:t>ьные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0" w:right="-20"/>
            </w:pPr>
            <w:proofErr w:type="spellStart"/>
            <w:r w:rsidRPr="00866F66">
              <w:t>соор</w:t>
            </w:r>
            <w:r w:rsidRPr="00866F66">
              <w:rPr>
                <w:spacing w:val="-2"/>
              </w:rPr>
              <w:t>у</w:t>
            </w:r>
            <w:r w:rsidRPr="00866F66">
              <w:rPr>
                <w:spacing w:val="1"/>
              </w:rPr>
              <w:t>ж</w:t>
            </w:r>
            <w:r w:rsidRPr="00866F66">
              <w:t>ен</w:t>
            </w:r>
            <w:r w:rsidRPr="00866F66">
              <w:rPr>
                <w:spacing w:val="-1"/>
              </w:rPr>
              <w:t>и</w:t>
            </w:r>
            <w:r>
              <w:rPr>
                <w:spacing w:val="-1"/>
              </w:rPr>
              <w:t>я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0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00" w:right="45"/>
              <w:rPr>
                <w:lang w:val="ru-RU"/>
              </w:rPr>
            </w:pPr>
            <w:r w:rsidRPr="009B18C6">
              <w:rPr>
                <w:lang w:val="ru-RU"/>
              </w:rPr>
              <w:t>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 xml:space="preserve"> не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до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но пр</w:t>
            </w:r>
            <w:r w:rsidRPr="009B18C6">
              <w:rPr>
                <w:spacing w:val="-1"/>
                <w:lang w:val="ru-RU"/>
              </w:rPr>
              <w:t>ич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ня</w:t>
            </w:r>
            <w:r w:rsidRPr="009B18C6">
              <w:rPr>
                <w:lang w:val="ru-RU"/>
              </w:rPr>
              <w:t xml:space="preserve">ть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ред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100" w:right="-20"/>
              <w:rPr>
                <w:lang w:val="ru-RU"/>
              </w:rPr>
            </w:pPr>
            <w:r w:rsidRPr="009B18C6">
              <w:rPr>
                <w:lang w:val="ru-RU"/>
              </w:rPr>
              <w:t>окр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-1"/>
                <w:lang w:val="ru-RU"/>
              </w:rPr>
              <w:t>ю</w:t>
            </w:r>
            <w:r w:rsidRPr="009B18C6">
              <w:rPr>
                <w:lang w:val="ru-RU"/>
              </w:rPr>
              <w:t xml:space="preserve">щей </w:t>
            </w:r>
            <w:r w:rsidRPr="009B18C6">
              <w:rPr>
                <w:spacing w:val="-3"/>
                <w:lang w:val="ru-RU"/>
              </w:rPr>
              <w:t>с</w:t>
            </w:r>
            <w:r w:rsidRPr="009B18C6">
              <w:rPr>
                <w:lang w:val="ru-RU"/>
              </w:rPr>
              <w:t>ре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00" w:right="287"/>
              <w:rPr>
                <w:lang w:val="ru-RU"/>
              </w:rPr>
            </w:pPr>
            <w:r w:rsidRPr="009B18C6">
              <w:rPr>
                <w:lang w:val="ru-RU"/>
              </w:rPr>
              <w:t>и сан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тарно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у бл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го</w:t>
            </w:r>
            <w:r w:rsidRPr="009B18C6">
              <w:rPr>
                <w:spacing w:val="-3"/>
                <w:lang w:val="ru-RU"/>
              </w:rPr>
              <w:t>п</w:t>
            </w:r>
            <w:r w:rsidRPr="009B18C6">
              <w:rPr>
                <w:lang w:val="ru-RU"/>
              </w:rPr>
              <w:t>ол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ию, не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100" w:right="-20"/>
              <w:rPr>
                <w:lang w:val="ru-RU"/>
              </w:rPr>
            </w:pPr>
            <w:r w:rsidRPr="009B18C6">
              <w:rPr>
                <w:lang w:val="ru-RU"/>
              </w:rPr>
              <w:t>пр</w:t>
            </w:r>
            <w:r w:rsidRPr="009B18C6">
              <w:rPr>
                <w:spacing w:val="-1"/>
                <w:lang w:val="ru-RU"/>
              </w:rPr>
              <w:t>ич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нять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5" w:line="252" w:lineRule="exact"/>
              <w:ind w:left="100" w:right="571"/>
              <w:rPr>
                <w:lang w:val="ru-RU"/>
              </w:rPr>
            </w:pPr>
            <w:r w:rsidRPr="009B18C6">
              <w:rPr>
                <w:lang w:val="ru-RU"/>
              </w:rPr>
              <w:t>с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щест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ого не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до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0" w:right="-20"/>
              <w:rPr>
                <w:lang w:val="ru-RU"/>
              </w:rPr>
            </w:pP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еля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 xml:space="preserve">, не </w:t>
            </w:r>
            <w:r w:rsidRPr="009B18C6">
              <w:rPr>
                <w:spacing w:val="-3"/>
                <w:lang w:val="ru-RU"/>
              </w:rPr>
              <w:t>т</w:t>
            </w:r>
            <w:r w:rsidRPr="009B18C6">
              <w:rPr>
                <w:lang w:val="ru-RU"/>
              </w:rPr>
              <w:t>ре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spacing w:val="-2"/>
                <w:lang w:val="ru-RU"/>
              </w:rPr>
              <w:t>овать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5" w:line="252" w:lineRule="exact"/>
              <w:ind w:left="100" w:right="388"/>
            </w:pPr>
            <w:proofErr w:type="spellStart"/>
            <w:r w:rsidRPr="00866F66">
              <w:rPr>
                <w:spacing w:val="-2"/>
              </w:rPr>
              <w:t>у</w:t>
            </w:r>
            <w:r w:rsidRPr="00866F66">
              <w:t>стано</w:t>
            </w:r>
            <w:r w:rsidRPr="00866F66">
              <w:rPr>
                <w:spacing w:val="-1"/>
              </w:rPr>
              <w:t>в</w:t>
            </w:r>
            <w:r w:rsidRPr="00866F66">
              <w:t>ления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сан</w:t>
            </w:r>
            <w:r w:rsidRPr="00866F66">
              <w:rPr>
                <w:spacing w:val="-1"/>
              </w:rPr>
              <w:t>и</w:t>
            </w:r>
            <w:r w:rsidRPr="00866F66">
              <w:t>тарной</w:t>
            </w:r>
            <w:proofErr w:type="spellEnd"/>
            <w:r w:rsidRPr="00866F66">
              <w:rPr>
                <w:spacing w:val="-1"/>
              </w:rPr>
              <w:t xml:space="preserve"> </w:t>
            </w:r>
            <w:proofErr w:type="spellStart"/>
            <w:r w:rsidRPr="00866F66">
              <w:rPr>
                <w:spacing w:val="-1"/>
              </w:rPr>
              <w:t>з</w:t>
            </w:r>
            <w:r w:rsidRPr="00866F66">
              <w:t>оны</w:t>
            </w:r>
            <w:proofErr w:type="spellEnd"/>
          </w:p>
        </w:tc>
      </w:tr>
      <w:tr w:rsidR="009B18C6" w:rsidRPr="00866F66" w:rsidTr="00C64D77">
        <w:trPr>
          <w:trHeight w:val="28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 w:line="2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65" w:right="-20"/>
            </w:pPr>
            <w:r>
              <w:t>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6" w:line="22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2" w:right="-64"/>
            </w:pPr>
            <w:proofErr w:type="spellStart"/>
            <w:r w:rsidRPr="00866F66">
              <w:t>Б</w:t>
            </w:r>
            <w:r w:rsidRPr="00866F66">
              <w:rPr>
                <w:spacing w:val="1"/>
              </w:rPr>
              <w:t>а</w:t>
            </w:r>
            <w:r w:rsidRPr="00866F66">
              <w:t>нко</w:t>
            </w:r>
            <w:r w:rsidRPr="00866F66">
              <w:rPr>
                <w:spacing w:val="-1"/>
              </w:rPr>
              <w:t>в</w:t>
            </w:r>
            <w:r w:rsidRPr="00866F66">
              <w:rPr>
                <w:spacing w:val="-2"/>
              </w:rPr>
              <w:t>с</w:t>
            </w:r>
            <w:r w:rsidRPr="00866F66">
              <w:t>кая</w:t>
            </w:r>
            <w:proofErr w:type="spellEnd"/>
            <w:r w:rsidRPr="00866F66">
              <w:t xml:space="preserve"> и </w:t>
            </w:r>
            <w:proofErr w:type="spellStart"/>
            <w:r w:rsidRPr="00866F66">
              <w:t>страхо</w:t>
            </w:r>
            <w:r w:rsidRPr="00866F66">
              <w:rPr>
                <w:spacing w:val="-1"/>
              </w:rPr>
              <w:t>в</w:t>
            </w:r>
            <w:r w:rsidRPr="00866F66">
              <w:t>ая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дея</w:t>
            </w:r>
            <w:r w:rsidRPr="00866F66">
              <w:rPr>
                <w:spacing w:val="-1"/>
              </w:rPr>
              <w:t>т</w:t>
            </w:r>
            <w:r w:rsidRPr="00866F66">
              <w:t>ельн</w:t>
            </w:r>
            <w:r w:rsidRPr="00866F66">
              <w:rPr>
                <w:spacing w:val="-3"/>
              </w:rPr>
              <w:t>о</w:t>
            </w:r>
            <w:r w:rsidRPr="00866F66">
              <w:t>сть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 w:line="2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22" w:right="-20"/>
            </w:pPr>
            <w:r w:rsidRPr="00866F66">
              <w:t>4.5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8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252" w:lineRule="exact"/>
              <w:ind w:left="102" w:right="312"/>
              <w:rPr>
                <w:lang w:val="ru-RU"/>
              </w:rPr>
            </w:pPr>
            <w:r w:rsidRPr="009B18C6">
              <w:rPr>
                <w:lang w:val="ru-RU"/>
              </w:rPr>
              <w:t>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spacing w:val="-2"/>
                <w:lang w:val="ru-RU"/>
              </w:rPr>
              <w:t>к</w:t>
            </w:r>
            <w:r w:rsidRPr="009B18C6">
              <w:rPr>
                <w:lang w:val="ru-RU"/>
              </w:rPr>
              <w:t>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а,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 w:right="832"/>
              <w:rPr>
                <w:lang w:val="ru-RU"/>
              </w:rPr>
            </w:pPr>
            <w:proofErr w:type="gramStart"/>
            <w:r w:rsidRPr="009B18C6">
              <w:rPr>
                <w:lang w:val="ru-RU"/>
              </w:rPr>
              <w:t>предна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ых</w:t>
            </w:r>
            <w:proofErr w:type="gramEnd"/>
            <w:r w:rsidRPr="009B18C6">
              <w:rPr>
                <w:lang w:val="ru-RU"/>
              </w:rPr>
              <w:t xml:space="preserve"> для раз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-2"/>
                <w:lang w:val="ru-RU"/>
              </w:rPr>
              <w:t>щ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 w:right="-3"/>
              <w:rPr>
                <w:lang w:val="ru-RU"/>
              </w:rPr>
            </w:pPr>
            <w:r w:rsidRPr="009B18C6">
              <w:rPr>
                <w:lang w:val="ru-RU"/>
              </w:rPr>
              <w:t>орган</w:t>
            </w:r>
            <w:r w:rsidRPr="009B18C6">
              <w:rPr>
                <w:spacing w:val="-1"/>
                <w:lang w:val="ru-RU"/>
              </w:rPr>
              <w:t>из</w:t>
            </w:r>
            <w:r w:rsidRPr="009B18C6">
              <w:rPr>
                <w:lang w:val="ru-RU"/>
              </w:rPr>
              <w:t>ац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й, 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казы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lang w:val="ru-RU"/>
              </w:rPr>
              <w:t>ю</w:t>
            </w:r>
            <w:r w:rsidRPr="009B18C6">
              <w:rPr>
                <w:spacing w:val="-2"/>
                <w:lang w:val="ru-RU"/>
              </w:rPr>
              <w:t>щ</w:t>
            </w:r>
            <w:r w:rsidRPr="009B18C6">
              <w:rPr>
                <w:lang w:val="ru-RU"/>
              </w:rPr>
              <w:t>их  б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нко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>кие и страхо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ые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6" w:line="22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0" w:right="587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  <w:tr w:rsidR="009B18C6" w:rsidRPr="00866F66" w:rsidTr="00C64D77">
        <w:trPr>
          <w:trHeight w:val="28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13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65" w:right="-20"/>
            </w:pPr>
            <w:r>
              <w:t>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13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2" w:right="-20"/>
            </w:pPr>
            <w:proofErr w:type="spellStart"/>
            <w:r w:rsidRPr="00866F66">
              <w:t>Рынки</w:t>
            </w:r>
            <w:proofErr w:type="spell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13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22" w:right="-20"/>
            </w:pPr>
            <w:r w:rsidRPr="00866F66">
              <w:t>4.3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ind w:left="102" w:right="-20"/>
              <w:rPr>
                <w:spacing w:val="2"/>
                <w:highlight w:val="yellow"/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тов 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а, соор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й, предна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ых 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ля орган</w:t>
            </w:r>
            <w:r w:rsidRPr="009B18C6">
              <w:rPr>
                <w:spacing w:val="-1"/>
                <w:lang w:val="ru-RU"/>
              </w:rPr>
              <w:t>из</w:t>
            </w:r>
            <w:r w:rsidRPr="009B18C6">
              <w:rPr>
                <w:lang w:val="ru-RU"/>
              </w:rPr>
              <w:t>ац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и 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осто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ой или</w:t>
            </w:r>
            <w:r w:rsidRPr="009B18C6">
              <w:rPr>
                <w:spacing w:val="-1"/>
                <w:lang w:val="ru-RU"/>
              </w:rPr>
              <w:t xml:space="preserve"> в</w:t>
            </w:r>
            <w:r w:rsidRPr="009B18C6">
              <w:rPr>
                <w:lang w:val="ru-RU"/>
              </w:rPr>
              <w:t>ремен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 xml:space="preserve">ой 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ор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ли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 xml:space="preserve">(ярмарка, рынок, базар), с учетом того, что каждое из торговых мест не располагает торговой площадью более 20 </w:t>
            </w:r>
            <w:proofErr w:type="spellStart"/>
            <w:r w:rsidRPr="009B18C6">
              <w:rPr>
                <w:lang w:val="ru-RU"/>
              </w:rPr>
              <w:t>кв</w:t>
            </w:r>
            <w:proofErr w:type="gramStart"/>
            <w:r w:rsidRPr="009B18C6">
              <w:rPr>
                <w:lang w:val="ru-RU"/>
              </w:rPr>
              <w:t>.м</w:t>
            </w:r>
            <w:proofErr w:type="spellEnd"/>
            <w:proofErr w:type="gramEnd"/>
            <w:r w:rsidRPr="009B18C6">
              <w:rPr>
                <w:lang w:val="ru-RU"/>
              </w:rPr>
              <w:br/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8" w:line="26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0" w:right="110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  <w:tr w:rsidR="009B18C6" w:rsidRPr="009B18C6" w:rsidTr="00C64D77">
        <w:trPr>
          <w:trHeight w:val="282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1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  <w:jc w:val="center"/>
            </w:pPr>
            <w:r w:rsidRPr="00866F66">
              <w:t>1</w:t>
            </w:r>
            <w: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1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77" w:right="-20"/>
            </w:pPr>
            <w:proofErr w:type="spellStart"/>
            <w:r w:rsidRPr="00866F66">
              <w:rPr>
                <w:spacing w:val="-1"/>
              </w:rPr>
              <w:t>С</w:t>
            </w:r>
            <w:r w:rsidRPr="00866F66">
              <w:t>порт</w:t>
            </w:r>
            <w:proofErr w:type="spell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1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  <w:jc w:val="center"/>
            </w:pPr>
            <w:r w:rsidRPr="00866F66">
              <w:t>5.1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тов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39" w:lineRule="auto"/>
              <w:ind w:left="102" w:right="75"/>
              <w:rPr>
                <w:lang w:val="ru-RU"/>
              </w:rPr>
            </w:pPr>
            <w:r w:rsidRPr="009B18C6">
              <w:rPr>
                <w:lang w:val="ru-RU"/>
              </w:rPr>
              <w:t>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 в кач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е: спорт</w:t>
            </w:r>
            <w:r w:rsidRPr="009B18C6">
              <w:rPr>
                <w:spacing w:val="-1"/>
                <w:lang w:val="ru-RU"/>
              </w:rPr>
              <w:t>ив</w:t>
            </w:r>
            <w:r w:rsidRPr="009B18C6">
              <w:rPr>
                <w:lang w:val="ru-RU"/>
              </w:rPr>
              <w:t>ных к</w:t>
            </w:r>
            <w:r w:rsidRPr="009B18C6">
              <w:rPr>
                <w:spacing w:val="1"/>
                <w:lang w:val="ru-RU"/>
              </w:rPr>
              <w:t>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бов, спорт</w:t>
            </w:r>
            <w:r w:rsidRPr="009B18C6">
              <w:rPr>
                <w:spacing w:val="-1"/>
                <w:lang w:val="ru-RU"/>
              </w:rPr>
              <w:t>ив</w:t>
            </w:r>
            <w:r w:rsidRPr="009B18C6">
              <w:rPr>
                <w:lang w:val="ru-RU"/>
              </w:rPr>
              <w:t xml:space="preserve">ных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алов, б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с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>ей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.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247"/>
              <w:rPr>
                <w:lang w:val="ru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9B18C6">
              <w:rPr>
                <w:lang w:val="ru-RU"/>
              </w:rPr>
              <w:t>Устро</w:t>
            </w:r>
            <w:r w:rsidRPr="009B18C6">
              <w:rPr>
                <w:spacing w:val="-1"/>
                <w:lang w:val="ru-RU"/>
              </w:rPr>
              <w:t>й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 пл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щад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 xml:space="preserve">к для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т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спортом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 xml:space="preserve">и </w:t>
            </w:r>
            <w:r w:rsidRPr="009B18C6">
              <w:rPr>
                <w:spacing w:val="1"/>
                <w:lang w:val="ru-RU"/>
              </w:rPr>
              <w:t>ф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льт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рой (бе</w:t>
            </w:r>
            <w:r w:rsidRPr="009B18C6">
              <w:rPr>
                <w:spacing w:val="-1"/>
                <w:lang w:val="ru-RU"/>
              </w:rPr>
              <w:t>г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ые дор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ки, 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рт</w:t>
            </w:r>
            <w:r w:rsidRPr="009B18C6">
              <w:rPr>
                <w:spacing w:val="-1"/>
                <w:lang w:val="ru-RU"/>
              </w:rPr>
              <w:t>ив</w:t>
            </w:r>
            <w:r w:rsidRPr="009B18C6">
              <w:rPr>
                <w:lang w:val="ru-RU"/>
              </w:rPr>
              <w:t>ные соор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ия</w:t>
            </w:r>
            <w:r w:rsidRPr="009B18C6">
              <w:rPr>
                <w:lang w:val="ru-RU"/>
              </w:rPr>
              <w:t>, тен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ис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ые корты, п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ля для спорт</w:t>
            </w:r>
            <w:r w:rsidRPr="009B18C6">
              <w:rPr>
                <w:spacing w:val="-1"/>
                <w:lang w:val="ru-RU"/>
              </w:rPr>
              <w:t>ив</w:t>
            </w:r>
            <w:r w:rsidRPr="009B18C6">
              <w:rPr>
                <w:lang w:val="ru-RU"/>
              </w:rPr>
              <w:t>ной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игр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)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9B18C6" w:rsidRPr="00866F66" w:rsidTr="00C64D77">
        <w:trPr>
          <w:trHeight w:val="28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7" w:line="24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65" w:right="-20"/>
            </w:pPr>
            <w:r w:rsidRPr="00866F66">
              <w:t>1</w:t>
            </w:r>
            <w: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8" w:lineRule="exact"/>
              <w:ind w:left="102" w:right="-20"/>
            </w:pPr>
            <w:proofErr w:type="spellStart"/>
            <w:r w:rsidRPr="00866F66">
              <w:rPr>
                <w:spacing w:val="-1"/>
              </w:rPr>
              <w:t>И</w:t>
            </w:r>
            <w:r w:rsidRPr="00866F66">
              <w:t>сторико</w:t>
            </w:r>
            <w:proofErr w:type="spellEnd"/>
            <w:r w:rsidRPr="00866F66">
              <w:t>-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3" w:line="252" w:lineRule="exact"/>
              <w:ind w:left="102" w:right="261"/>
            </w:pPr>
            <w:proofErr w:type="spellStart"/>
            <w:r w:rsidRPr="00866F66">
              <w:t>к</w:t>
            </w:r>
            <w:r w:rsidRPr="00866F66">
              <w:rPr>
                <w:spacing w:val="-2"/>
              </w:rPr>
              <w:t>у</w:t>
            </w:r>
            <w:r w:rsidRPr="00866F66">
              <w:t>льт</w:t>
            </w:r>
            <w:r w:rsidRPr="00866F66">
              <w:rPr>
                <w:spacing w:val="-3"/>
              </w:rPr>
              <w:t>у</w:t>
            </w:r>
            <w:r w:rsidRPr="00866F66">
              <w:t>рная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д</w:t>
            </w:r>
            <w:r w:rsidRPr="00866F66">
              <w:rPr>
                <w:spacing w:val="1"/>
              </w:rPr>
              <w:t>е</w:t>
            </w:r>
            <w:r w:rsidRPr="00866F66">
              <w:rPr>
                <w:spacing w:val="-1"/>
              </w:rPr>
              <w:t>я</w:t>
            </w:r>
            <w:r w:rsidRPr="00866F66">
              <w:t>тельн</w:t>
            </w:r>
            <w:r w:rsidRPr="00866F66">
              <w:rPr>
                <w:spacing w:val="-3"/>
              </w:rPr>
              <w:t>о</w:t>
            </w:r>
            <w:r w:rsidRPr="00866F66">
              <w:t>сть</w:t>
            </w:r>
            <w:proofErr w:type="spell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7" w:line="24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22" w:right="-20"/>
            </w:pPr>
            <w:r w:rsidRPr="00866F66">
              <w:t>9.3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8" w:lineRule="exact"/>
              <w:ind w:left="102" w:right="-20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С</w:t>
            </w:r>
            <w:r w:rsidRPr="009B18C6">
              <w:rPr>
                <w:lang w:val="ru-RU"/>
              </w:rPr>
              <w:t>охранен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е и </w:t>
            </w:r>
            <w:r w:rsidRPr="009B18C6">
              <w:rPr>
                <w:spacing w:val="-1"/>
                <w:lang w:val="ru-RU"/>
              </w:rPr>
              <w:t>из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252" w:lineRule="exact"/>
              <w:ind w:left="102" w:right="413"/>
              <w:rPr>
                <w:lang w:val="ru-RU"/>
              </w:rPr>
            </w:pPr>
            <w:r w:rsidRPr="009B18C6">
              <w:rPr>
                <w:lang w:val="ru-RU"/>
              </w:rPr>
              <w:t>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льт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рного насл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дия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аро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ов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spacing w:val="-3"/>
                <w:lang w:val="ru-RU"/>
              </w:rPr>
              <w:t xml:space="preserve">Российской </w:t>
            </w:r>
            <w:r w:rsidRPr="009B18C6">
              <w:rPr>
                <w:lang w:val="ru-RU"/>
              </w:rPr>
              <w:t>Федерации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8" w:lineRule="exact"/>
              <w:ind w:left="100" w:right="-20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3" w:line="252" w:lineRule="exact"/>
              <w:ind w:left="100" w:right="602"/>
            </w:pP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  <w:tr w:rsidR="009B18C6" w:rsidRPr="00866F66" w:rsidTr="00C64D77">
        <w:trPr>
          <w:trHeight w:val="28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 w:line="280" w:lineRule="exact"/>
            </w:pPr>
            <w:r>
              <w:t xml:space="preserve">  </w:t>
            </w:r>
            <w:r w:rsidRPr="00866F66">
              <w:t>1</w:t>
            </w:r>
            <w:r>
              <w:t>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6" w:line="22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1" w:lineRule="auto"/>
              <w:ind w:left="100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бр</w:t>
            </w:r>
            <w:r w:rsidRPr="00866F66">
              <w:rPr>
                <w:spacing w:val="1"/>
              </w:rPr>
              <w:t>а</w:t>
            </w:r>
            <w:r w:rsidRPr="00866F66">
              <w:rPr>
                <w:spacing w:val="-1"/>
              </w:rPr>
              <w:t>з</w:t>
            </w:r>
            <w:r w:rsidRPr="00866F66">
              <w:t>о</w:t>
            </w:r>
            <w:r w:rsidRPr="00866F66">
              <w:rPr>
                <w:spacing w:val="-1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  <w:r w:rsidRPr="00866F66">
              <w:t xml:space="preserve"> и </w:t>
            </w:r>
            <w:proofErr w:type="spellStart"/>
            <w:r w:rsidRPr="00866F66">
              <w:t>прос</w:t>
            </w:r>
            <w:r w:rsidRPr="00866F66">
              <w:rPr>
                <w:spacing w:val="-1"/>
              </w:rPr>
              <w:t>в</w:t>
            </w:r>
            <w:r w:rsidRPr="00866F66">
              <w:t>ещен</w:t>
            </w:r>
            <w:r w:rsidRPr="00866F66">
              <w:rPr>
                <w:spacing w:val="-3"/>
              </w:rPr>
              <w:t>и</w:t>
            </w:r>
            <w:r w:rsidRPr="00866F66">
              <w:t>е</w:t>
            </w:r>
            <w:proofErr w:type="spell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  <w:jc w:val="center"/>
            </w:pPr>
            <w:r w:rsidRPr="00866F66">
              <w:t>3.5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8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252" w:lineRule="exact"/>
              <w:ind w:left="102" w:right="-62"/>
              <w:rPr>
                <w:lang w:val="ru-RU"/>
              </w:rPr>
            </w:pPr>
            <w:r w:rsidRPr="009B18C6">
              <w:rPr>
                <w:lang w:val="ru-RU"/>
              </w:rPr>
              <w:t>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 xml:space="preserve">ктов </w:t>
            </w:r>
            <w:proofErr w:type="gramStart"/>
            <w:r w:rsidRPr="009B18C6">
              <w:rPr>
                <w:lang w:val="ru-RU"/>
              </w:rPr>
              <w:t>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</w:t>
            </w:r>
            <w:proofErr w:type="gramEnd"/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/>
              <w:rPr>
                <w:lang w:val="ru-RU"/>
              </w:rPr>
            </w:pPr>
            <w:r w:rsidRPr="009B18C6">
              <w:rPr>
                <w:lang w:val="ru-RU"/>
              </w:rPr>
              <w:t>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а, </w:t>
            </w:r>
            <w:proofErr w:type="gramStart"/>
            <w:r w:rsidRPr="009B18C6">
              <w:rPr>
                <w:lang w:val="ru-RU"/>
              </w:rPr>
              <w:t>предна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ых</w:t>
            </w:r>
            <w:proofErr w:type="gramEnd"/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 w:right="563"/>
              <w:rPr>
                <w:lang w:val="ru-RU"/>
              </w:rPr>
            </w:pPr>
            <w:r w:rsidRPr="009B18C6">
              <w:rPr>
                <w:lang w:val="ru-RU"/>
              </w:rPr>
              <w:t xml:space="preserve">для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осп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тан</w:t>
            </w:r>
            <w:r w:rsidRPr="009B18C6">
              <w:rPr>
                <w:spacing w:val="-1"/>
                <w:lang w:val="ru-RU"/>
              </w:rPr>
              <w:t>ия</w:t>
            </w:r>
            <w:r w:rsidRPr="009B18C6">
              <w:rPr>
                <w:lang w:val="ru-RU"/>
              </w:rPr>
              <w:t>, обр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и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прос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ещ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spacing w:val="-1"/>
                <w:lang w:val="ru-RU"/>
              </w:rPr>
              <w:t>ния (детские сады, детские ясли, школы, лицеи)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7" w:line="15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64" w:right="127"/>
            </w:pPr>
            <w:proofErr w:type="spellStart"/>
            <w:r>
              <w:rPr>
                <w:spacing w:val="-1"/>
              </w:rPr>
              <w:t>В</w:t>
            </w:r>
            <w:r w:rsidRPr="00866F66">
              <w:rPr>
                <w:spacing w:val="-1"/>
              </w:rPr>
              <w:t>спомогательные</w:t>
            </w:r>
            <w:proofErr w:type="spellEnd"/>
            <w:r w:rsidRPr="00866F66">
              <w:rPr>
                <w:spacing w:val="-1"/>
              </w:rPr>
              <w:t xml:space="preserve"> </w:t>
            </w:r>
            <w:proofErr w:type="spellStart"/>
            <w:r w:rsidRPr="00866F66">
              <w:rPr>
                <w:spacing w:val="-1"/>
              </w:rPr>
              <w:t>помещения</w:t>
            </w:r>
            <w:proofErr w:type="spellEnd"/>
            <w:r w:rsidRPr="00866F66">
              <w:rPr>
                <w:spacing w:val="-1"/>
              </w:rPr>
              <w:t xml:space="preserve">, </w:t>
            </w:r>
            <w:proofErr w:type="spellStart"/>
            <w:r w:rsidRPr="00866F66">
              <w:rPr>
                <w:spacing w:val="-1"/>
              </w:rPr>
              <w:t>спортивные</w:t>
            </w:r>
            <w:proofErr w:type="spellEnd"/>
            <w:r w:rsidRPr="00866F66">
              <w:rPr>
                <w:spacing w:val="-1"/>
              </w:rPr>
              <w:t xml:space="preserve"> </w:t>
            </w:r>
            <w:proofErr w:type="spellStart"/>
            <w:r w:rsidRPr="00866F66">
              <w:rPr>
                <w:spacing w:val="-1"/>
              </w:rPr>
              <w:t>площадки</w:t>
            </w:r>
            <w:proofErr w:type="spell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</w:tbl>
    <w:p w:rsidR="009B18C6" w:rsidRPr="00866F66" w:rsidRDefault="009B18C6" w:rsidP="009B18C6">
      <w:pPr>
        <w:autoSpaceDE w:val="0"/>
        <w:autoSpaceDN w:val="0"/>
        <w:adjustRightInd w:val="0"/>
        <w:spacing w:before="3" w:line="260" w:lineRule="exact"/>
      </w:pPr>
    </w:p>
    <w:p w:rsidR="009B18C6" w:rsidRPr="009B18C6" w:rsidRDefault="009B18C6" w:rsidP="009B18C6">
      <w:pPr>
        <w:autoSpaceDE w:val="0"/>
        <w:autoSpaceDN w:val="0"/>
        <w:adjustRightInd w:val="0"/>
        <w:spacing w:before="26"/>
        <w:ind w:right="13" w:firstLine="830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2) перечень</w:t>
      </w:r>
      <w:r w:rsidRPr="009B18C6">
        <w:rPr>
          <w:spacing w:val="10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л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вно 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1"/>
          <w:sz w:val="26"/>
          <w:szCs w:val="26"/>
          <w:lang w:val="ru-RU"/>
        </w:rPr>
        <w:t>ны</w:t>
      </w:r>
      <w:r w:rsidRPr="009B18C6">
        <w:rPr>
          <w:sz w:val="26"/>
          <w:szCs w:val="26"/>
          <w:lang w:val="ru-RU"/>
        </w:rPr>
        <w:t>х видов ис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ользо</w:t>
      </w:r>
      <w:r w:rsidRPr="009B18C6">
        <w:rPr>
          <w:spacing w:val="3"/>
          <w:sz w:val="26"/>
          <w:szCs w:val="26"/>
          <w:lang w:val="ru-RU"/>
        </w:rPr>
        <w:t>в</w:t>
      </w:r>
      <w:r w:rsidRPr="009B18C6">
        <w:rPr>
          <w:sz w:val="26"/>
          <w:szCs w:val="26"/>
          <w:lang w:val="ru-RU"/>
        </w:rPr>
        <w:t>ан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 объек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 xml:space="preserve">в 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ап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та</w:t>
      </w:r>
      <w:r w:rsidRPr="009B18C6">
        <w:rPr>
          <w:spacing w:val="2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ьного</w:t>
      </w:r>
      <w:r w:rsidRPr="009B18C6">
        <w:rPr>
          <w:spacing w:val="1"/>
          <w:sz w:val="26"/>
          <w:szCs w:val="26"/>
          <w:lang w:val="ru-RU"/>
        </w:rPr>
        <w:t xml:space="preserve"> 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трои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ельства и</w:t>
      </w:r>
      <w:r w:rsidRPr="009B18C6">
        <w:rPr>
          <w:spacing w:val="15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еме</w:t>
      </w:r>
      <w:r w:rsidRPr="009B18C6">
        <w:rPr>
          <w:spacing w:val="2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ьн</w:t>
      </w:r>
      <w:r w:rsidRPr="009B18C6">
        <w:rPr>
          <w:spacing w:val="3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7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ас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ов,</w:t>
      </w:r>
      <w:r w:rsidRPr="009B18C6">
        <w:rPr>
          <w:spacing w:val="1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2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1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вспо</w:t>
      </w:r>
      <w:r w:rsidRPr="009B18C6">
        <w:rPr>
          <w:spacing w:val="2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ога</w:t>
      </w:r>
      <w:r w:rsidRPr="009B18C6">
        <w:rPr>
          <w:spacing w:val="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ельн</w:t>
      </w:r>
      <w:r w:rsidRPr="009B18C6">
        <w:rPr>
          <w:spacing w:val="1"/>
          <w:sz w:val="26"/>
          <w:szCs w:val="26"/>
          <w:lang w:val="ru-RU"/>
        </w:rPr>
        <w:t>ых</w:t>
      </w:r>
      <w:r w:rsidRPr="009B18C6">
        <w:rPr>
          <w:spacing w:val="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видов</w:t>
      </w:r>
      <w:r w:rsidRPr="009B18C6">
        <w:rPr>
          <w:spacing w:val="1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ого ис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ользова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ия</w:t>
      </w:r>
      <w:r w:rsidRPr="009B18C6">
        <w:rPr>
          <w:spacing w:val="-15"/>
          <w:sz w:val="26"/>
          <w:szCs w:val="26"/>
          <w:lang w:val="ru-RU"/>
        </w:rPr>
        <w:t xml:space="preserve"> зоны ОД </w:t>
      </w:r>
      <w:r w:rsidRPr="009B18C6">
        <w:rPr>
          <w:sz w:val="26"/>
          <w:szCs w:val="26"/>
          <w:lang w:val="ru-RU"/>
        </w:rPr>
        <w:t>пред</w:t>
      </w:r>
      <w:r w:rsidRPr="009B18C6">
        <w:rPr>
          <w:spacing w:val="3"/>
          <w:sz w:val="26"/>
          <w:szCs w:val="26"/>
          <w:lang w:val="ru-RU"/>
        </w:rPr>
        <w:t>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авле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pacing w:val="-1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-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табли</w:t>
      </w:r>
      <w:r w:rsidRPr="009B18C6">
        <w:rPr>
          <w:spacing w:val="1"/>
          <w:sz w:val="26"/>
          <w:szCs w:val="26"/>
          <w:lang w:val="ru-RU"/>
        </w:rPr>
        <w:t>ц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-9"/>
          <w:sz w:val="26"/>
          <w:szCs w:val="26"/>
          <w:lang w:val="ru-RU"/>
        </w:rPr>
        <w:t xml:space="preserve"> 3</w:t>
      </w:r>
      <w:r w:rsidRPr="009B18C6">
        <w:rPr>
          <w:sz w:val="26"/>
          <w:szCs w:val="26"/>
          <w:lang w:val="ru-RU"/>
        </w:rPr>
        <w:t>.1;</w:t>
      </w:r>
    </w:p>
    <w:p w:rsidR="009B18C6" w:rsidRPr="00205F1E" w:rsidRDefault="009B18C6" w:rsidP="009B18C6">
      <w:pPr>
        <w:autoSpaceDE w:val="0"/>
        <w:autoSpaceDN w:val="0"/>
        <w:adjustRightInd w:val="0"/>
        <w:ind w:right="106"/>
        <w:jc w:val="right"/>
        <w:rPr>
          <w:sz w:val="26"/>
          <w:szCs w:val="26"/>
        </w:rPr>
      </w:pPr>
      <w:proofErr w:type="spellStart"/>
      <w:r w:rsidRPr="00205F1E">
        <w:rPr>
          <w:sz w:val="26"/>
          <w:szCs w:val="26"/>
        </w:rPr>
        <w:t>Таблица</w:t>
      </w:r>
      <w:proofErr w:type="spellEnd"/>
      <w:r w:rsidRPr="00205F1E">
        <w:rPr>
          <w:sz w:val="26"/>
          <w:szCs w:val="26"/>
        </w:rPr>
        <w:t xml:space="preserve"> 3</w:t>
      </w:r>
      <w:r w:rsidRPr="00205F1E">
        <w:rPr>
          <w:w w:val="99"/>
          <w:sz w:val="26"/>
          <w:szCs w:val="26"/>
        </w:rPr>
        <w:t>.1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1671"/>
        <w:gridCol w:w="600"/>
        <w:gridCol w:w="2661"/>
        <w:gridCol w:w="1986"/>
        <w:gridCol w:w="2158"/>
      </w:tblGrid>
      <w:tr w:rsidR="009B18C6" w:rsidRPr="00866F66" w:rsidTr="00C64D77">
        <w:trPr>
          <w:trHeight w:val="284"/>
          <w:tblHeader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6" w:line="2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69" w:right="-20"/>
            </w:pPr>
            <w:r w:rsidRPr="00866F66">
              <w:t>№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126" w:right="-20"/>
            </w:pPr>
            <w:r w:rsidRPr="00866F66">
              <w:t>п/п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36" w:lineRule="exact"/>
              <w:ind w:left="301" w:right="385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Усло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104" w:right="190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разрешен</w:t>
            </w:r>
            <w:r w:rsidRPr="009B18C6">
              <w:rPr>
                <w:spacing w:val="-4"/>
                <w:lang w:val="ru-RU"/>
              </w:rPr>
              <w:t>н</w:t>
            </w:r>
            <w:r w:rsidRPr="009B18C6">
              <w:rPr>
                <w:lang w:val="ru-RU"/>
              </w:rPr>
              <w:t>ый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240" w:lineRule="exact"/>
              <w:ind w:left="62" w:right="149" w:hanging="1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емельно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 xml:space="preserve">о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астка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6" w:line="18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71" w:right="-20"/>
            </w:pPr>
            <w:proofErr w:type="spellStart"/>
            <w:r w:rsidRPr="00866F66">
              <w:rPr>
                <w:spacing w:val="-1"/>
              </w:rPr>
              <w:t>К</w:t>
            </w:r>
            <w:r w:rsidRPr="00866F66">
              <w:t>од</w:t>
            </w:r>
            <w:proofErr w:type="spellEnd"/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3" w:line="22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28" w:lineRule="auto"/>
              <w:ind w:left="215" w:right="199" w:firstLine="15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Усло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 разрешен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ый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spacing w:val="-2"/>
                <w:lang w:val="ru-RU"/>
              </w:rPr>
              <w:t>к</w:t>
            </w:r>
            <w:r w:rsidRPr="009B18C6">
              <w:rPr>
                <w:lang w:val="ru-RU"/>
              </w:rPr>
              <w:t>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3" w:line="22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28" w:lineRule="auto"/>
              <w:ind w:left="95" w:right="141"/>
              <w:jc w:val="center"/>
            </w:pPr>
            <w:proofErr w:type="spellStart"/>
            <w:r w:rsidRPr="00866F66">
              <w:rPr>
                <w:spacing w:val="-1"/>
              </w:rPr>
              <w:t>В</w:t>
            </w:r>
            <w:r w:rsidRPr="00866F66">
              <w:t>спо</w:t>
            </w:r>
            <w:r w:rsidRPr="00866F66">
              <w:rPr>
                <w:spacing w:val="-1"/>
              </w:rPr>
              <w:t>м</w:t>
            </w:r>
            <w:r w:rsidRPr="00866F66">
              <w:t>огат</w:t>
            </w:r>
            <w:r w:rsidRPr="00866F66">
              <w:rPr>
                <w:spacing w:val="-2"/>
              </w:rPr>
              <w:t>е</w:t>
            </w:r>
            <w:r w:rsidRPr="00866F66">
              <w:t>ль</w:t>
            </w:r>
            <w:r w:rsidRPr="00866F66">
              <w:rPr>
                <w:spacing w:val="1"/>
              </w:rPr>
              <w:t>н</w:t>
            </w:r>
            <w:r w:rsidRPr="00866F66">
              <w:t>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в</w:t>
            </w:r>
            <w:r w:rsidRPr="00866F66">
              <w:t>иды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разрешен</w:t>
            </w:r>
            <w:r w:rsidRPr="00866F66">
              <w:rPr>
                <w:spacing w:val="-1"/>
              </w:rPr>
              <w:t>н</w:t>
            </w:r>
            <w:r w:rsidRPr="00866F66">
              <w:rPr>
                <w:spacing w:val="-2"/>
              </w:rPr>
              <w:t>о</w:t>
            </w:r>
            <w:r w:rsidRPr="00866F66">
              <w:t>го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ис</w:t>
            </w:r>
            <w:r w:rsidRPr="00866F66">
              <w:rPr>
                <w:spacing w:val="-1"/>
              </w:rPr>
              <w:t>п</w:t>
            </w:r>
            <w:r w:rsidRPr="00866F66">
              <w:t>ользо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6" w:line="1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575" w:right="-20"/>
            </w:pPr>
            <w:proofErr w:type="spellStart"/>
            <w:r w:rsidRPr="00866F66">
              <w:rPr>
                <w:spacing w:val="-1"/>
              </w:rPr>
              <w:t>П</w:t>
            </w:r>
            <w:r w:rsidRPr="00866F66">
              <w:t>ри</w:t>
            </w:r>
            <w:r w:rsidRPr="00866F66">
              <w:rPr>
                <w:spacing w:val="-1"/>
              </w:rPr>
              <w:t>м</w:t>
            </w:r>
            <w:r w:rsidRPr="00866F66">
              <w:t>ечан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</w:tr>
      <w:tr w:rsidR="009B18C6" w:rsidRPr="00866F66" w:rsidTr="00C64D77">
        <w:trPr>
          <w:trHeight w:val="28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9" w:line="2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3" w:right="166"/>
              <w:jc w:val="center"/>
            </w:pPr>
            <w:r w:rsidRPr="00866F66"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6" w:line="22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2" w:right="129"/>
            </w:pPr>
            <w:proofErr w:type="spellStart"/>
            <w:r w:rsidRPr="00866F66">
              <w:rPr>
                <w:spacing w:val="-1"/>
              </w:rPr>
              <w:t>А</w:t>
            </w:r>
            <w:r w:rsidRPr="00866F66">
              <w:t>мб</w:t>
            </w:r>
            <w:r w:rsidRPr="00866F66">
              <w:rPr>
                <w:spacing w:val="-3"/>
              </w:rPr>
              <w:t>у</w:t>
            </w:r>
            <w:r w:rsidRPr="00866F66">
              <w:t>латорное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в</w:t>
            </w:r>
            <w:r w:rsidRPr="00866F66">
              <w:t>етери</w:t>
            </w:r>
            <w:r w:rsidRPr="00866F66">
              <w:rPr>
                <w:spacing w:val="-1"/>
              </w:rPr>
              <w:t>н</w:t>
            </w:r>
            <w:r w:rsidRPr="00866F66">
              <w:t>арное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об</w:t>
            </w:r>
            <w:r w:rsidRPr="00866F66">
              <w:rPr>
                <w:spacing w:val="1"/>
              </w:rPr>
              <w:t>с</w:t>
            </w:r>
            <w:r w:rsidRPr="00866F66">
              <w:t>л</w:t>
            </w:r>
            <w:r w:rsidRPr="00866F66">
              <w:rPr>
                <w:spacing w:val="-2"/>
              </w:rPr>
              <w:t>у</w:t>
            </w:r>
            <w:r w:rsidRPr="00866F66">
              <w:rPr>
                <w:spacing w:val="1"/>
              </w:rPr>
              <w:t>ж</w:t>
            </w:r>
            <w:r w:rsidRPr="00866F66">
              <w:t>и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9" w:line="2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59" w:right="-96"/>
            </w:pPr>
            <w:r w:rsidRPr="00866F66">
              <w:t>3.10.1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тов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273"/>
              <w:rPr>
                <w:lang w:val="ru-RU"/>
              </w:rPr>
            </w:pPr>
            <w:r w:rsidRPr="009B18C6">
              <w:rPr>
                <w:lang w:val="ru-RU"/>
              </w:rPr>
              <w:t>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а, соор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й, предна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ых 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ля оказан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етери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lang w:val="ru-RU"/>
              </w:rPr>
              <w:t xml:space="preserve">рных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г, б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з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со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от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ых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273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273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273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273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273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273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273"/>
              <w:rPr>
                <w:lang w:val="ru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6" w:line="22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0" w:right="586" w:firstLine="14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омобилей</w:t>
            </w:r>
            <w:proofErr w:type="spell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  <w:tr w:rsidR="009B18C6" w:rsidRPr="009B18C6" w:rsidTr="00C64D77">
        <w:trPr>
          <w:trHeight w:val="28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3" w:right="166"/>
              <w:jc w:val="center"/>
            </w:pPr>
            <w:r w:rsidRPr="00866F66"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3" w:line="12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2" w:right="153"/>
            </w:pPr>
            <w:proofErr w:type="spellStart"/>
            <w:r w:rsidRPr="00866F66">
              <w:rPr>
                <w:spacing w:val="-1"/>
              </w:rPr>
              <w:t>К</w:t>
            </w:r>
            <w:r w:rsidRPr="00866F66">
              <w:t>ом</w:t>
            </w:r>
            <w:r w:rsidRPr="00866F66">
              <w:rPr>
                <w:spacing w:val="-1"/>
              </w:rPr>
              <w:t>м</w:t>
            </w:r>
            <w:r w:rsidRPr="00866F66">
              <w:rPr>
                <w:spacing w:val="-2"/>
              </w:rPr>
              <w:t>у</w:t>
            </w:r>
            <w:r w:rsidRPr="00866F66">
              <w:t>нал</w:t>
            </w:r>
            <w:r w:rsidRPr="00866F66">
              <w:rPr>
                <w:spacing w:val="3"/>
              </w:rPr>
              <w:t>ь</w:t>
            </w:r>
            <w:r w:rsidRPr="00866F66">
              <w:t>ное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об</w:t>
            </w:r>
            <w:r w:rsidRPr="00866F66">
              <w:rPr>
                <w:spacing w:val="1"/>
              </w:rPr>
              <w:t>с</w:t>
            </w:r>
            <w:r w:rsidRPr="00866F66">
              <w:t>л</w:t>
            </w:r>
            <w:r w:rsidRPr="00866F66">
              <w:rPr>
                <w:spacing w:val="-2"/>
              </w:rPr>
              <w:t>у</w:t>
            </w:r>
            <w:r w:rsidRPr="00866F66">
              <w:rPr>
                <w:spacing w:val="1"/>
              </w:rPr>
              <w:t>ж</w:t>
            </w:r>
            <w:r w:rsidRPr="00866F66">
              <w:t>и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55" w:right="-20"/>
            </w:pPr>
            <w:r w:rsidRPr="00866F66">
              <w:t>3.1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"/>
              <w:rPr>
                <w:lang w:val="ru-RU"/>
              </w:rPr>
            </w:pPr>
            <w:proofErr w:type="gramStart"/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тов 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 в 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елях об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спе</w:t>
            </w:r>
            <w:r w:rsidRPr="009B18C6">
              <w:rPr>
                <w:spacing w:val="-3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нас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ления и органи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ац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й ком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 xml:space="preserve">нальными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г</w:t>
            </w:r>
            <w:r w:rsidRPr="009B18C6">
              <w:rPr>
                <w:lang w:val="ru-RU"/>
              </w:rPr>
              <w:t>ам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, в</w:t>
            </w:r>
            <w:r w:rsidRPr="009B18C6">
              <w:rPr>
                <w:spacing w:val="-1"/>
                <w:lang w:val="ru-RU"/>
              </w:rPr>
              <w:t xml:space="preserve"> ч</w:t>
            </w:r>
            <w:r w:rsidRPr="009B18C6">
              <w:rPr>
                <w:lang w:val="ru-RU"/>
              </w:rPr>
              <w:t>аст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 xml:space="preserve">ости: 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оста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spacing w:val="-2"/>
                <w:lang w:val="ru-RU"/>
              </w:rPr>
              <w:t>к</w:t>
            </w:r>
            <w:r w:rsidRPr="009B18C6">
              <w:rPr>
                <w:lang w:val="ru-RU"/>
              </w:rPr>
              <w:t xml:space="preserve">а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од</w:t>
            </w:r>
            <w:r w:rsidRPr="009B18C6">
              <w:rPr>
                <w:spacing w:val="1"/>
                <w:lang w:val="ru-RU"/>
              </w:rPr>
              <w:t>ы</w:t>
            </w:r>
            <w:r w:rsidRPr="009B18C6">
              <w:rPr>
                <w:lang w:val="ru-RU"/>
              </w:rPr>
              <w:t>, теп</w:t>
            </w:r>
            <w:r w:rsidRPr="009B18C6">
              <w:rPr>
                <w:spacing w:val="-3"/>
                <w:lang w:val="ru-RU"/>
              </w:rPr>
              <w:t>л</w:t>
            </w:r>
            <w:r w:rsidRPr="009B18C6">
              <w:rPr>
                <w:lang w:val="ru-RU"/>
              </w:rPr>
              <w:t>а, эле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тр</w:t>
            </w:r>
            <w:r w:rsidRPr="009B18C6">
              <w:rPr>
                <w:spacing w:val="-1"/>
                <w:lang w:val="ru-RU"/>
              </w:rPr>
              <w:t>ич</w:t>
            </w:r>
            <w:r w:rsidRPr="009B18C6">
              <w:rPr>
                <w:lang w:val="ru-RU"/>
              </w:rPr>
              <w:t>ест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а,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газа, предостав</w:t>
            </w:r>
            <w:r w:rsidRPr="009B18C6">
              <w:rPr>
                <w:spacing w:val="-3"/>
                <w:lang w:val="ru-RU"/>
              </w:rPr>
              <w:t>л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е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г св</w:t>
            </w:r>
            <w:r w:rsidRPr="009B18C6">
              <w:rPr>
                <w:spacing w:val="-1"/>
                <w:lang w:val="ru-RU"/>
              </w:rPr>
              <w:t>яз</w:t>
            </w:r>
            <w:r w:rsidRPr="009B18C6">
              <w:rPr>
                <w:lang w:val="ru-RU"/>
              </w:rPr>
              <w:t>и, о</w:t>
            </w:r>
            <w:r w:rsidRPr="009B18C6">
              <w:rPr>
                <w:spacing w:val="-1"/>
                <w:lang w:val="ru-RU"/>
              </w:rPr>
              <w:t>тв</w:t>
            </w:r>
            <w:r w:rsidRPr="009B18C6">
              <w:rPr>
                <w:lang w:val="ru-RU"/>
              </w:rPr>
              <w:t>ода канали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ац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он</w:t>
            </w:r>
            <w:r w:rsidRPr="009B18C6">
              <w:rPr>
                <w:spacing w:val="-4"/>
                <w:lang w:val="ru-RU"/>
              </w:rPr>
              <w:t>н</w:t>
            </w:r>
            <w:r w:rsidRPr="009B18C6">
              <w:rPr>
                <w:lang w:val="ru-RU"/>
              </w:rPr>
              <w:t>ых стоков  (котель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ы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 xml:space="preserve">,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одозабо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lang w:val="ru-RU"/>
              </w:rPr>
              <w:t>ы, о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ист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ые</w:t>
            </w:r>
            <w:r w:rsidRPr="009B18C6">
              <w:rPr>
                <w:spacing w:val="1"/>
                <w:lang w:val="ru-RU"/>
              </w:rPr>
              <w:t xml:space="preserve"> </w:t>
            </w:r>
            <w:r w:rsidRPr="009B18C6">
              <w:rPr>
                <w:lang w:val="ru-RU"/>
              </w:rPr>
              <w:t>с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ор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 xml:space="preserve">ия, </w:t>
            </w:r>
            <w:r w:rsidRPr="009B18C6">
              <w:rPr>
                <w:lang w:val="ru-RU"/>
              </w:rPr>
              <w:t>насосн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е стан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4"/>
                <w:lang w:val="ru-RU"/>
              </w:rPr>
              <w:t xml:space="preserve">и, </w:t>
            </w:r>
            <w:r w:rsidRPr="009B18C6">
              <w:rPr>
                <w:lang w:val="ru-RU"/>
              </w:rPr>
              <w:t>ли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 xml:space="preserve">ии </w:t>
            </w:r>
            <w:r w:rsidRPr="009B18C6">
              <w:rPr>
                <w:spacing w:val="-1"/>
                <w:lang w:val="ru-RU"/>
              </w:rPr>
              <w:t>э</w:t>
            </w:r>
            <w:r w:rsidRPr="009B18C6">
              <w:rPr>
                <w:lang w:val="ru-RU"/>
              </w:rPr>
              <w:t>ле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тро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ач</w:t>
            </w:r>
            <w:r w:rsidRPr="009B18C6">
              <w:rPr>
                <w:spacing w:val="-3"/>
                <w:lang w:val="ru-RU"/>
              </w:rPr>
              <w:t>и</w:t>
            </w:r>
            <w:r w:rsidRPr="009B18C6">
              <w:rPr>
                <w:lang w:val="ru-RU"/>
              </w:rPr>
              <w:t>, трансф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рма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орн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е подстан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, теле</w:t>
            </w:r>
            <w:r w:rsidRPr="009B18C6">
              <w:rPr>
                <w:spacing w:val="-1"/>
                <w:lang w:val="ru-RU"/>
              </w:rPr>
              <w:t>ф</w:t>
            </w:r>
            <w:r w:rsidRPr="009B18C6">
              <w:rPr>
                <w:lang w:val="ru-RU"/>
              </w:rPr>
              <w:t>он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ые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стан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и)</w:t>
            </w:r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8" w:line="24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0" w:right="601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омобилей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left="263" w:right="68" w:firstLine="12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 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, не дол</w:t>
            </w:r>
            <w:r w:rsidRPr="009B18C6">
              <w:rPr>
                <w:spacing w:val="2"/>
                <w:lang w:val="ru-RU"/>
              </w:rPr>
              <w:t>ж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о пр</w:t>
            </w:r>
            <w:r w:rsidRPr="009B18C6">
              <w:rPr>
                <w:spacing w:val="-1"/>
                <w:lang w:val="ru-RU"/>
              </w:rPr>
              <w:t>ич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ня</w:t>
            </w:r>
            <w:r w:rsidRPr="009B18C6">
              <w:rPr>
                <w:lang w:val="ru-RU"/>
              </w:rPr>
              <w:t xml:space="preserve">ть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ред</w:t>
            </w:r>
            <w:r w:rsidRPr="009B18C6">
              <w:rPr>
                <w:spacing w:val="1"/>
                <w:lang w:val="ru-RU"/>
              </w:rPr>
              <w:t xml:space="preserve"> </w:t>
            </w:r>
            <w:r w:rsidRPr="009B18C6">
              <w:rPr>
                <w:lang w:val="ru-RU"/>
              </w:rPr>
              <w:t>окр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ж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ю</w:t>
            </w:r>
            <w:r w:rsidRPr="009B18C6">
              <w:rPr>
                <w:spacing w:val="-2"/>
                <w:lang w:val="ru-RU"/>
              </w:rPr>
              <w:t>щ</w:t>
            </w:r>
            <w:r w:rsidRPr="009B18C6">
              <w:rPr>
                <w:lang w:val="ru-RU"/>
              </w:rPr>
              <w:t>ей среде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и сан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тарно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у бл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го</w:t>
            </w:r>
            <w:r w:rsidRPr="009B18C6">
              <w:rPr>
                <w:spacing w:val="-3"/>
                <w:lang w:val="ru-RU"/>
              </w:rPr>
              <w:t>п</w:t>
            </w:r>
            <w:r w:rsidRPr="009B18C6">
              <w:rPr>
                <w:lang w:val="ru-RU"/>
              </w:rPr>
              <w:t>ол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ию, не пр</w:t>
            </w:r>
            <w:r w:rsidRPr="009B18C6">
              <w:rPr>
                <w:spacing w:val="-1"/>
                <w:lang w:val="ru-RU"/>
              </w:rPr>
              <w:t>ич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ня</w:t>
            </w:r>
            <w:r w:rsidRPr="009B18C6">
              <w:rPr>
                <w:lang w:val="ru-RU"/>
              </w:rPr>
              <w:t>ет с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щест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ого не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до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 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еля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, не треб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 xml:space="preserve">ет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стано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ления сан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тарной</w:t>
            </w:r>
            <w:r w:rsidRPr="009B18C6">
              <w:rPr>
                <w:spacing w:val="-1"/>
                <w:lang w:val="ru-RU"/>
              </w:rPr>
              <w:t xml:space="preserve"> з</w:t>
            </w:r>
            <w:r w:rsidRPr="009B18C6">
              <w:rPr>
                <w:lang w:val="ru-RU"/>
              </w:rPr>
              <w:t>оны</w:t>
            </w:r>
          </w:p>
        </w:tc>
      </w:tr>
      <w:tr w:rsidR="009B18C6" w:rsidRPr="00866F66" w:rsidTr="00C64D77">
        <w:trPr>
          <w:trHeight w:val="28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5" w:line="16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3" w:right="166"/>
              <w:jc w:val="center"/>
            </w:pPr>
            <w:r w:rsidRPr="00866F66">
              <w:t>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1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tabs>
                <w:tab w:val="left" w:pos="1671"/>
              </w:tabs>
              <w:autoSpaceDE w:val="0"/>
              <w:autoSpaceDN w:val="0"/>
              <w:adjustRightInd w:val="0"/>
              <w:ind w:left="102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с</w:t>
            </w:r>
            <w:r w:rsidRPr="00866F66">
              <w:t>л</w:t>
            </w:r>
            <w:r w:rsidRPr="00866F66">
              <w:rPr>
                <w:spacing w:val="-2"/>
              </w:rPr>
              <w:t>у</w:t>
            </w:r>
            <w:r w:rsidRPr="00866F66">
              <w:rPr>
                <w:spacing w:val="1"/>
              </w:rPr>
              <w:t>ж</w:t>
            </w:r>
            <w:r w:rsidRPr="00866F66">
              <w:t>и</w:t>
            </w:r>
            <w:r w:rsidRPr="00866F66">
              <w:rPr>
                <w:spacing w:val="-2"/>
              </w:rPr>
              <w:t>в</w:t>
            </w:r>
            <w:r w:rsidRPr="00866F66">
              <w:rPr>
                <w:spacing w:val="1"/>
              </w:rPr>
              <w:t>а</w:t>
            </w:r>
            <w:r w:rsidRPr="00866F66">
              <w:t>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</w:t>
            </w:r>
            <w:r w:rsidRPr="00866F66">
              <w:rPr>
                <w:spacing w:val="-1"/>
              </w:rPr>
              <w:t>в</w:t>
            </w:r>
            <w:r w:rsidRPr="00866F66">
              <w:t>то</w:t>
            </w:r>
            <w:r w:rsidRPr="00866F66">
              <w:rPr>
                <w:spacing w:val="-1"/>
              </w:rPr>
              <w:t>т</w:t>
            </w:r>
            <w:r w:rsidRPr="00866F66">
              <w:t>ра</w:t>
            </w:r>
            <w:r w:rsidRPr="00866F66">
              <w:rPr>
                <w:spacing w:val="1"/>
              </w:rPr>
              <w:t>н</w:t>
            </w:r>
            <w:r w:rsidRPr="00866F66">
              <w:t>спорта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5" w:line="1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22" w:right="-20"/>
            </w:pPr>
            <w:r w:rsidRPr="00866F66">
              <w:t>4.9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lastRenderedPageBreak/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</w:t>
            </w:r>
            <w:r w:rsidRPr="009B18C6">
              <w:rPr>
                <w:spacing w:val="-3"/>
                <w:lang w:val="ru-RU"/>
              </w:rPr>
              <w:t>е</w:t>
            </w:r>
            <w:r w:rsidRPr="009B18C6">
              <w:rPr>
                <w:lang w:val="ru-RU"/>
              </w:rPr>
              <w:t>: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39" w:lineRule="auto"/>
              <w:ind w:left="102" w:right="325"/>
              <w:rPr>
                <w:lang w:val="ru-RU"/>
              </w:rPr>
            </w:pPr>
            <w:r w:rsidRPr="009B18C6">
              <w:rPr>
                <w:lang w:val="ru-RU"/>
              </w:rPr>
              <w:t>посто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ых или </w:t>
            </w:r>
            <w:r w:rsidRPr="009B18C6">
              <w:rPr>
                <w:spacing w:val="-1"/>
                <w:lang w:val="ru-RU"/>
              </w:rPr>
              <w:lastRenderedPageBreak/>
              <w:t>в</w:t>
            </w:r>
            <w:r w:rsidRPr="009B18C6">
              <w:rPr>
                <w:lang w:val="ru-RU"/>
              </w:rPr>
              <w:t xml:space="preserve">ременных 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>ар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ей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с нес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lang w:val="ru-RU"/>
              </w:rPr>
              <w:t>ь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и сто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но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ны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 xml:space="preserve">и 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еста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и, сто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нок.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145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 ав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омоб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льн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х мо</w:t>
            </w:r>
            <w:r w:rsidRPr="009B18C6">
              <w:rPr>
                <w:spacing w:val="-3"/>
                <w:lang w:val="ru-RU"/>
              </w:rPr>
              <w:t>е</w:t>
            </w:r>
            <w:r w:rsidRPr="009B18C6">
              <w:rPr>
                <w:lang w:val="ru-RU"/>
              </w:rPr>
              <w:t>к</w:t>
            </w:r>
            <w:r w:rsidRPr="009B18C6">
              <w:rPr>
                <w:spacing w:val="1"/>
                <w:lang w:val="ru-RU"/>
              </w:rPr>
              <w:t xml:space="preserve"> </w:t>
            </w:r>
            <w:r w:rsidRPr="009B18C6">
              <w:rPr>
                <w:lang w:val="ru-RU"/>
              </w:rPr>
              <w:t>и пра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еч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ых 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ля ав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омоб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льн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х пр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надл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нос</w:t>
            </w:r>
            <w:r w:rsidRPr="009B18C6">
              <w:rPr>
                <w:spacing w:val="-3"/>
                <w:lang w:val="ru-RU"/>
              </w:rPr>
              <w:t>т</w:t>
            </w:r>
            <w:r w:rsidRPr="009B18C6">
              <w:rPr>
                <w:lang w:val="ru-RU"/>
              </w:rPr>
              <w:t>ей, мастер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>ких, предна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ых 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ля ремо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та и о</w:t>
            </w:r>
            <w:r w:rsidRPr="009B18C6">
              <w:rPr>
                <w:spacing w:val="-3"/>
                <w:lang w:val="ru-RU"/>
              </w:rPr>
              <w:t>б</w:t>
            </w:r>
            <w:r w:rsidRPr="009B18C6">
              <w:rPr>
                <w:lang w:val="ru-RU"/>
              </w:rPr>
              <w:t>сл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ав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омоб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лей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11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0" w:right="602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12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left="263" w:right="54" w:firstLine="12"/>
              <w:rPr>
                <w:spacing w:val="-2"/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 xml:space="preserve">мещение </w:t>
            </w:r>
            <w:r w:rsidRPr="009B18C6">
              <w:rPr>
                <w:lang w:val="ru-RU"/>
              </w:rPr>
              <w:lastRenderedPageBreak/>
              <w:t>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, не дол</w:t>
            </w:r>
            <w:r w:rsidRPr="009B18C6">
              <w:rPr>
                <w:spacing w:val="2"/>
                <w:lang w:val="ru-RU"/>
              </w:rPr>
              <w:t>ж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о пр</w:t>
            </w:r>
            <w:r w:rsidRPr="009B18C6">
              <w:rPr>
                <w:spacing w:val="-1"/>
                <w:lang w:val="ru-RU"/>
              </w:rPr>
              <w:t>ич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ня</w:t>
            </w:r>
            <w:r w:rsidRPr="009B18C6">
              <w:rPr>
                <w:lang w:val="ru-RU"/>
              </w:rPr>
              <w:t xml:space="preserve">ть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ред</w:t>
            </w:r>
            <w:r w:rsidRPr="009B18C6">
              <w:rPr>
                <w:spacing w:val="1"/>
                <w:lang w:val="ru-RU"/>
              </w:rPr>
              <w:t xml:space="preserve"> </w:t>
            </w:r>
            <w:r w:rsidRPr="009B18C6">
              <w:rPr>
                <w:lang w:val="ru-RU"/>
              </w:rPr>
              <w:t>окр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ж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ю</w:t>
            </w:r>
            <w:r w:rsidRPr="009B18C6">
              <w:rPr>
                <w:spacing w:val="-2"/>
                <w:lang w:val="ru-RU"/>
              </w:rPr>
              <w:t>щ</w:t>
            </w:r>
            <w:r w:rsidRPr="009B18C6">
              <w:rPr>
                <w:lang w:val="ru-RU"/>
              </w:rPr>
              <w:t>ей среде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и сан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тарно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у бл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го</w:t>
            </w:r>
            <w:r w:rsidRPr="009B18C6">
              <w:rPr>
                <w:spacing w:val="-3"/>
                <w:lang w:val="ru-RU"/>
              </w:rPr>
              <w:t>п</w:t>
            </w:r>
            <w:r w:rsidRPr="009B18C6">
              <w:rPr>
                <w:lang w:val="ru-RU"/>
              </w:rPr>
              <w:t>ол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ию, не пр</w:t>
            </w:r>
            <w:r w:rsidRPr="009B18C6">
              <w:rPr>
                <w:spacing w:val="-1"/>
                <w:lang w:val="ru-RU"/>
              </w:rPr>
              <w:t>ич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ня</w:t>
            </w:r>
            <w:r w:rsidRPr="009B18C6">
              <w:rPr>
                <w:lang w:val="ru-RU"/>
              </w:rPr>
              <w:t>ет с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щест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ого не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до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 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еля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, не треб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 xml:space="preserve">ет </w:t>
            </w:r>
            <w:r w:rsidRPr="009B18C6">
              <w:rPr>
                <w:spacing w:val="-2"/>
                <w:lang w:val="ru-RU"/>
              </w:rPr>
              <w:t>у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63" w:right="54" w:firstLine="12"/>
            </w:pPr>
            <w:proofErr w:type="spellStart"/>
            <w:r w:rsidRPr="00866F66">
              <w:t>стано</w:t>
            </w:r>
            <w:r w:rsidRPr="00866F66">
              <w:rPr>
                <w:spacing w:val="-1"/>
              </w:rPr>
              <w:t>в</w:t>
            </w:r>
            <w:r w:rsidRPr="00866F66">
              <w:t>ления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сан</w:t>
            </w:r>
            <w:r w:rsidRPr="00866F66">
              <w:rPr>
                <w:spacing w:val="-1"/>
              </w:rPr>
              <w:t>и</w:t>
            </w:r>
            <w:r w:rsidRPr="00866F66">
              <w:t>тарной</w:t>
            </w:r>
            <w:proofErr w:type="spellEnd"/>
            <w:r w:rsidRPr="00866F66">
              <w:rPr>
                <w:spacing w:val="-1"/>
              </w:rPr>
              <w:t xml:space="preserve"> </w:t>
            </w:r>
            <w:proofErr w:type="spellStart"/>
            <w:r w:rsidRPr="00866F66">
              <w:rPr>
                <w:spacing w:val="-1"/>
              </w:rPr>
              <w:t>з</w:t>
            </w:r>
            <w:r w:rsidRPr="00866F66">
              <w:t>оны</w:t>
            </w:r>
            <w:proofErr w:type="spellEnd"/>
          </w:p>
        </w:tc>
      </w:tr>
      <w:tr w:rsidR="009B18C6" w:rsidRPr="00866F66" w:rsidTr="00C64D77">
        <w:trPr>
          <w:trHeight w:val="28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4" w:line="1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3" w:right="166"/>
              <w:jc w:val="center"/>
            </w:pPr>
            <w: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11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2" w:right="78"/>
            </w:pPr>
            <w:proofErr w:type="spellStart"/>
            <w:r w:rsidRPr="00866F66">
              <w:t>Религио</w:t>
            </w:r>
            <w:r w:rsidRPr="00866F66">
              <w:rPr>
                <w:spacing w:val="-1"/>
              </w:rPr>
              <w:t>з</w:t>
            </w:r>
            <w:r w:rsidRPr="00866F66">
              <w:t>ное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ис</w:t>
            </w:r>
            <w:r w:rsidRPr="00866F66">
              <w:rPr>
                <w:spacing w:val="-1"/>
              </w:rPr>
              <w:t>п</w:t>
            </w:r>
            <w:r w:rsidRPr="00866F66">
              <w:t>ольз</w:t>
            </w:r>
            <w:r w:rsidRPr="00866F66">
              <w:rPr>
                <w:spacing w:val="-1"/>
              </w:rPr>
              <w:t>ов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4" w:line="1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22" w:right="-20"/>
            </w:pPr>
            <w:r w:rsidRPr="00866F66">
              <w:t>3.7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тов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02" w:right="1103"/>
              <w:rPr>
                <w:lang w:val="ru-RU"/>
              </w:rPr>
            </w:pPr>
            <w:r w:rsidRPr="009B18C6">
              <w:rPr>
                <w:lang w:val="ru-RU"/>
              </w:rPr>
              <w:t>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а,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предна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ых 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ля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02" w:right="38"/>
              <w:rPr>
                <w:lang w:val="ru-RU"/>
              </w:rPr>
            </w:pPr>
            <w:proofErr w:type="gramStart"/>
            <w:r w:rsidRPr="009B18C6">
              <w:rPr>
                <w:lang w:val="ru-RU"/>
              </w:rPr>
              <w:t>от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равлен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рел</w:t>
            </w:r>
            <w:r w:rsidRPr="009B18C6">
              <w:rPr>
                <w:spacing w:val="-2"/>
                <w:lang w:val="ru-RU"/>
              </w:rPr>
              <w:t>и</w:t>
            </w:r>
            <w:r w:rsidRPr="009B18C6">
              <w:rPr>
                <w:lang w:val="ru-RU"/>
              </w:rPr>
              <w:t>гио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ных обрядов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spacing w:val="1"/>
                <w:lang w:val="ru-RU"/>
              </w:rPr>
              <w:t>(</w:t>
            </w:r>
            <w:r w:rsidRPr="009B18C6">
              <w:rPr>
                <w:spacing w:val="-3"/>
                <w:lang w:val="ru-RU"/>
              </w:rPr>
              <w:t>ц</w:t>
            </w:r>
            <w:r w:rsidRPr="009B18C6">
              <w:rPr>
                <w:lang w:val="ru-RU"/>
              </w:rPr>
              <w:t>ер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и, х</w:t>
            </w:r>
            <w:r w:rsidRPr="009B18C6">
              <w:rPr>
                <w:spacing w:val="-3"/>
                <w:lang w:val="ru-RU"/>
              </w:rPr>
              <w:t>р</w:t>
            </w:r>
            <w:r w:rsidRPr="009B18C6">
              <w:rPr>
                <w:lang w:val="ru-RU"/>
              </w:rPr>
              <w:t>амы,</w:t>
            </w:r>
            <w:proofErr w:type="gramEnd"/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102" w:right="-20"/>
            </w:pPr>
            <w:proofErr w:type="spellStart"/>
            <w:r w:rsidRPr="00866F66">
              <w:rPr>
                <w:spacing w:val="-1"/>
              </w:rPr>
              <w:t>ч</w:t>
            </w:r>
            <w:r w:rsidRPr="00866F66">
              <w:t>асо</w:t>
            </w:r>
            <w:r w:rsidRPr="00866F66">
              <w:rPr>
                <w:spacing w:val="-1"/>
              </w:rPr>
              <w:t>в</w:t>
            </w:r>
            <w:r w:rsidRPr="00866F66">
              <w:t>н</w:t>
            </w:r>
            <w:r w:rsidRPr="00866F66">
              <w:rPr>
                <w:spacing w:val="-1"/>
              </w:rPr>
              <w:t>и</w:t>
            </w:r>
            <w:proofErr w:type="spellEnd"/>
            <w:r w:rsidRPr="00866F66">
              <w:t xml:space="preserve">, </w:t>
            </w:r>
            <w:proofErr w:type="spellStart"/>
            <w:r w:rsidRPr="00866F66">
              <w:t>ме</w:t>
            </w:r>
            <w:r w:rsidRPr="00866F66">
              <w:rPr>
                <w:spacing w:val="-1"/>
              </w:rPr>
              <w:t>ч</w:t>
            </w:r>
            <w:r w:rsidRPr="00866F66">
              <w:t>ети</w:t>
            </w:r>
            <w:proofErr w:type="spellEnd"/>
            <w:r w:rsidRPr="00866F66">
              <w:t>,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5" w:line="252" w:lineRule="exact"/>
              <w:ind w:left="102" w:right="439"/>
            </w:pPr>
            <w:proofErr w:type="spellStart"/>
            <w:r w:rsidRPr="00866F66">
              <w:t>молель</w:t>
            </w:r>
            <w:r w:rsidRPr="00866F66">
              <w:rPr>
                <w:spacing w:val="-3"/>
              </w:rPr>
              <w:t>н</w:t>
            </w:r>
            <w:r w:rsidRPr="00866F66">
              <w:t>ые</w:t>
            </w:r>
            <w:proofErr w:type="spellEnd"/>
            <w:r w:rsidRPr="00866F66">
              <w:rPr>
                <w:spacing w:val="1"/>
              </w:rPr>
              <w:t xml:space="preserve"> </w:t>
            </w:r>
            <w:proofErr w:type="spellStart"/>
            <w:r w:rsidRPr="00866F66">
              <w:t>до</w:t>
            </w:r>
            <w:r w:rsidRPr="00866F66">
              <w:rPr>
                <w:spacing w:val="-3"/>
              </w:rPr>
              <w:t>м</w:t>
            </w:r>
            <w:r w:rsidRPr="00866F66">
              <w:t>а</w:t>
            </w:r>
            <w:proofErr w:type="spellEnd"/>
            <w:r w:rsidRPr="00866F66">
              <w:rPr>
                <w:spacing w:val="1"/>
              </w:rPr>
              <w:t>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11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0" w:right="602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</w:tbl>
    <w:p w:rsidR="009B18C6" w:rsidRPr="00866F66" w:rsidRDefault="009B18C6" w:rsidP="009B18C6">
      <w:pPr>
        <w:autoSpaceDE w:val="0"/>
        <w:autoSpaceDN w:val="0"/>
        <w:adjustRightInd w:val="0"/>
        <w:spacing w:before="6" w:line="260" w:lineRule="exact"/>
      </w:pPr>
    </w:p>
    <w:p w:rsidR="009B18C6" w:rsidRPr="009B18C6" w:rsidRDefault="009B18C6" w:rsidP="009B18C6">
      <w:pPr>
        <w:autoSpaceDE w:val="0"/>
        <w:autoSpaceDN w:val="0"/>
        <w:adjustRightInd w:val="0"/>
        <w:spacing w:before="26"/>
        <w:ind w:right="13" w:firstLine="708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3)</w:t>
      </w:r>
      <w:r w:rsidRPr="009B18C6">
        <w:rPr>
          <w:spacing w:val="11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ред</w:t>
      </w:r>
      <w:r w:rsidRPr="009B18C6">
        <w:rPr>
          <w:spacing w:val="1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льн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е ра</w:t>
      </w:r>
      <w:r w:rsidRPr="009B18C6">
        <w:rPr>
          <w:spacing w:val="3"/>
          <w:sz w:val="26"/>
          <w:szCs w:val="26"/>
          <w:lang w:val="ru-RU"/>
        </w:rPr>
        <w:t>з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еры</w:t>
      </w:r>
      <w:r w:rsidRPr="009B18C6">
        <w:rPr>
          <w:spacing w:val="4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емел</w:t>
      </w:r>
      <w:r w:rsidRPr="009B18C6">
        <w:rPr>
          <w:spacing w:val="-1"/>
          <w:sz w:val="26"/>
          <w:szCs w:val="26"/>
          <w:lang w:val="ru-RU"/>
        </w:rPr>
        <w:t>ь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3"/>
          <w:sz w:val="26"/>
          <w:szCs w:val="26"/>
          <w:lang w:val="ru-RU"/>
        </w:rPr>
        <w:t xml:space="preserve"> </w:t>
      </w:r>
      <w:r w:rsidRPr="009B18C6">
        <w:rPr>
          <w:spacing w:val="-2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ас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ов,</w:t>
      </w:r>
      <w:r w:rsidRPr="009B18C6">
        <w:rPr>
          <w:spacing w:val="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пред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ль</w:t>
      </w:r>
      <w:r w:rsidRPr="009B18C6">
        <w:rPr>
          <w:spacing w:val="2"/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е параметры 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2"/>
          <w:sz w:val="26"/>
          <w:szCs w:val="26"/>
          <w:lang w:val="ru-RU"/>
        </w:rPr>
        <w:t>г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5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строи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ельства,</w:t>
      </w:r>
      <w:r w:rsidRPr="009B18C6">
        <w:rPr>
          <w:spacing w:val="5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</w:t>
      </w:r>
      <w:r w:rsidRPr="009B18C6">
        <w:rPr>
          <w:spacing w:val="2"/>
          <w:sz w:val="26"/>
          <w:szCs w:val="26"/>
          <w:lang w:val="ru-RU"/>
        </w:rPr>
        <w:t>е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он</w:t>
      </w:r>
      <w:r w:rsidRPr="009B18C6">
        <w:rPr>
          <w:spacing w:val="3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4"/>
          <w:sz w:val="26"/>
          <w:szCs w:val="26"/>
          <w:lang w:val="ru-RU"/>
        </w:rPr>
        <w:t>р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к</w:t>
      </w:r>
      <w:r w:rsidRPr="009B18C6">
        <w:rPr>
          <w:spacing w:val="3"/>
          <w:sz w:val="26"/>
          <w:szCs w:val="26"/>
          <w:lang w:val="ru-RU"/>
        </w:rPr>
        <w:t>ц</w:t>
      </w:r>
      <w:r w:rsidRPr="009B18C6">
        <w:rPr>
          <w:sz w:val="26"/>
          <w:szCs w:val="26"/>
          <w:lang w:val="ru-RU"/>
        </w:rPr>
        <w:t>ии</w:t>
      </w:r>
      <w:r w:rsidRPr="009B18C6">
        <w:rPr>
          <w:spacing w:val="5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объек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 xml:space="preserve">ов </w:t>
      </w:r>
      <w:r w:rsidRPr="009B18C6">
        <w:rPr>
          <w:spacing w:val="2"/>
          <w:sz w:val="26"/>
          <w:szCs w:val="26"/>
          <w:lang w:val="ru-RU"/>
        </w:rPr>
        <w:t xml:space="preserve"> 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ап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та</w:t>
      </w:r>
      <w:r w:rsidRPr="009B18C6">
        <w:rPr>
          <w:spacing w:val="2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ьного</w:t>
      </w:r>
      <w:r w:rsidRPr="009B18C6">
        <w:rPr>
          <w:spacing w:val="5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роите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ьс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ва для</w:t>
      </w:r>
      <w:r w:rsidRPr="009B18C6">
        <w:rPr>
          <w:spacing w:val="-4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оны</w:t>
      </w:r>
      <w:r w:rsidRPr="009B18C6">
        <w:rPr>
          <w:spacing w:val="-4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 xml:space="preserve">ОД </w:t>
      </w:r>
      <w:r w:rsidRPr="009B18C6">
        <w:rPr>
          <w:sz w:val="26"/>
          <w:szCs w:val="26"/>
          <w:lang w:val="ru-RU"/>
        </w:rPr>
        <w:t xml:space="preserve"> приведены в таблице 3.2.</w:t>
      </w:r>
    </w:p>
    <w:p w:rsidR="009B18C6" w:rsidRPr="00FD4C27" w:rsidRDefault="009B18C6" w:rsidP="009B18C6">
      <w:pPr>
        <w:jc w:val="right"/>
        <w:rPr>
          <w:sz w:val="26"/>
          <w:szCs w:val="26"/>
        </w:rPr>
      </w:pPr>
      <w:proofErr w:type="spellStart"/>
      <w:r w:rsidRPr="00FD4C27">
        <w:rPr>
          <w:sz w:val="26"/>
          <w:szCs w:val="26"/>
        </w:rPr>
        <w:t>Таблица</w:t>
      </w:r>
      <w:proofErr w:type="spellEnd"/>
      <w:r w:rsidRPr="00FD4C27">
        <w:rPr>
          <w:sz w:val="26"/>
          <w:szCs w:val="26"/>
        </w:rPr>
        <w:t xml:space="preserve"> 3.2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6128"/>
        <w:gridCol w:w="1021"/>
        <w:gridCol w:w="1612"/>
      </w:tblGrid>
      <w:tr w:rsidR="009B18C6" w:rsidRPr="00127E94" w:rsidTr="00C64D77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№</w:t>
            </w:r>
          </w:p>
          <w:p w:rsidR="009B18C6" w:rsidRPr="00127E94" w:rsidRDefault="009B18C6" w:rsidP="00C64D77">
            <w:pPr>
              <w:jc w:val="center"/>
            </w:pPr>
            <w:r w:rsidRPr="00127E94">
              <w:t>п/п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Наименование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параметра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Ед</w:t>
            </w:r>
            <w:proofErr w:type="spellEnd"/>
            <w:r w:rsidRPr="00127E94">
              <w:t xml:space="preserve">. </w:t>
            </w:r>
            <w:proofErr w:type="spellStart"/>
            <w:r w:rsidRPr="00127E94">
              <w:t>изм</w:t>
            </w:r>
            <w:proofErr w:type="spellEnd"/>
            <w:r w:rsidRPr="00127E94">
              <w:t>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Показатель</w:t>
            </w:r>
            <w:proofErr w:type="spellEnd"/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Минимал</w:t>
            </w:r>
            <w:r>
              <w:t>ьная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земельного</w:t>
            </w:r>
            <w:proofErr w:type="spellEnd"/>
            <w:r>
              <w:t xml:space="preserve"> </w:t>
            </w:r>
            <w:proofErr w:type="spellStart"/>
            <w:r>
              <w:t>участка</w:t>
            </w:r>
            <w:proofErr w:type="spellEnd"/>
            <w: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>
              <w:t>для</w:t>
            </w:r>
            <w:proofErr w:type="spellEnd"/>
            <w:r>
              <w:t xml:space="preserve">  </w:t>
            </w:r>
            <w:proofErr w:type="spellStart"/>
            <w:r>
              <w:t>инженерно-технических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15,0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1.2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Default="009B18C6" w:rsidP="00C64D77"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иных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500,0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Максимальная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площадь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земельного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участка</w:t>
            </w:r>
            <w:proofErr w:type="spellEnd"/>
            <w:r w:rsidRPr="00127E94">
              <w:t>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lastRenderedPageBreak/>
              <w:t>2.1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  <w:r>
              <w:t xml:space="preserve"> </w:t>
            </w:r>
            <w:proofErr w:type="spellStart"/>
            <w:r>
              <w:t>образования</w:t>
            </w:r>
            <w:proofErr w:type="spellEnd"/>
            <w:r>
              <w:t xml:space="preserve">,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5000,0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2.2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для размещения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15,0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2.3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иных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2000,0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Минимальный размер земельного участка по уличному фронту: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20</w:t>
            </w:r>
            <w:r w:rsidRPr="00127E94">
              <w:t>,0</w:t>
            </w:r>
          </w:p>
        </w:tc>
      </w:tr>
      <w:tr w:rsidR="009B18C6" w:rsidRPr="009B18C6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4.1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до</w:t>
            </w:r>
            <w:proofErr w:type="spellEnd"/>
            <w:r w:rsidRPr="00127E94">
              <w:t xml:space="preserve"> </w:t>
            </w:r>
            <w:proofErr w:type="spellStart"/>
            <w:r>
              <w:t>зданий</w:t>
            </w:r>
            <w:proofErr w:type="spellEnd"/>
            <w:r>
              <w:t xml:space="preserve">, </w:t>
            </w:r>
            <w:proofErr w:type="spellStart"/>
            <w:r>
              <w:t>строений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3,0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4.2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до вспомогательных построек, при этом скат крыши должен быть ориентирован на свой участок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</w:t>
            </w:r>
            <w:r w:rsidRPr="00127E94">
              <w:t>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4.3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>
              <w:t>до</w:t>
            </w:r>
            <w:proofErr w:type="spellEnd"/>
            <w:r>
              <w:t xml:space="preserve"> </w:t>
            </w:r>
            <w:proofErr w:type="spellStart"/>
            <w:r>
              <w:t>инженерно-технических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F810FB" w:rsidRDefault="009B18C6" w:rsidP="00C64D77">
            <w:proofErr w:type="spellStart"/>
            <w:r w:rsidRPr="00F810FB">
              <w:t>Предельное</w:t>
            </w:r>
            <w:proofErr w:type="spellEnd"/>
            <w:r w:rsidRPr="00F810FB">
              <w:t xml:space="preserve"> </w:t>
            </w:r>
            <w:proofErr w:type="spellStart"/>
            <w:r w:rsidRPr="00F810FB">
              <w:t>количество</w:t>
            </w:r>
            <w:proofErr w:type="spellEnd"/>
            <w:r w:rsidRPr="00F810FB">
              <w:t xml:space="preserve"> </w:t>
            </w:r>
            <w:proofErr w:type="spellStart"/>
            <w:r w:rsidRPr="00F810FB">
              <w:t>этажей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этаж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2,0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6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>
              <w:t>Предельная</w:t>
            </w:r>
            <w:proofErr w:type="spellEnd"/>
            <w:r>
              <w:t xml:space="preserve"> </w:t>
            </w:r>
            <w:proofErr w:type="spellStart"/>
            <w:r>
              <w:t>высота</w:t>
            </w:r>
            <w:proofErr w:type="spellEnd"/>
            <w:r>
              <w:t xml:space="preserve">  </w:t>
            </w:r>
            <w:proofErr w:type="spellStart"/>
            <w:r>
              <w:t>вспомогательных</w:t>
            </w:r>
            <w:proofErr w:type="spellEnd"/>
            <w:r>
              <w:t xml:space="preserve"> </w:t>
            </w:r>
            <w:proofErr w:type="spellStart"/>
            <w:r>
              <w:t>построек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7</w:t>
            </w:r>
            <w:r w:rsidRPr="00127E94">
              <w:t>,0</w:t>
            </w:r>
          </w:p>
        </w:tc>
      </w:tr>
      <w:tr w:rsidR="009B18C6" w:rsidRPr="009B18C6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7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7.1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инженерно-технических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90,0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7.2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иных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40,0</w:t>
            </w:r>
          </w:p>
        </w:tc>
      </w:tr>
      <w:tr w:rsidR="009B18C6" w:rsidRPr="00127E94" w:rsidTr="00C64D77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8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</w:t>
            </w:r>
            <w:r>
              <w:t>5,0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9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Максимальная высота ограждений (могут выполняться как в 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2,0</w:t>
            </w:r>
          </w:p>
        </w:tc>
      </w:tr>
    </w:tbl>
    <w:p w:rsidR="00F72B53" w:rsidRPr="00C90EC3" w:rsidRDefault="00F72B53">
      <w:pPr>
        <w:spacing w:after="0"/>
        <w:rPr>
          <w:lang w:val="ru-RU"/>
        </w:rPr>
        <w:sectPr w:rsidR="00F72B53" w:rsidRPr="00C90EC3">
          <w:pgSz w:w="11920" w:h="16840"/>
          <w:pgMar w:top="960" w:right="740" w:bottom="280" w:left="1600" w:header="731" w:footer="0" w:gutter="0"/>
          <w:cols w:space="720"/>
        </w:sectPr>
      </w:pPr>
    </w:p>
    <w:p w:rsidR="00F72B53" w:rsidRPr="00C90EC3" w:rsidRDefault="00F72B53">
      <w:pPr>
        <w:spacing w:before="9" w:after="0" w:line="150" w:lineRule="exact"/>
        <w:rPr>
          <w:sz w:val="15"/>
          <w:szCs w:val="15"/>
          <w:lang w:val="ru-RU"/>
        </w:rPr>
      </w:pPr>
    </w:p>
    <w:p w:rsidR="00F72B53" w:rsidRDefault="009B18C6" w:rsidP="009B18C6">
      <w:pPr>
        <w:spacing w:before="11" w:after="0" w:line="26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B18C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Статья 28.2. Градостроительные регламенты зоны сельскохозяйственного использования</w:t>
      </w:r>
    </w:p>
    <w:p w:rsidR="009B18C6" w:rsidRPr="00C90EC3" w:rsidRDefault="009B18C6" w:rsidP="009B18C6">
      <w:pPr>
        <w:spacing w:before="11" w:after="0" w:line="260" w:lineRule="exact"/>
        <w:jc w:val="center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line="239" w:lineRule="auto"/>
        <w:ind w:right="13"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1. Зона сельскохозяйственного использования предназначена для ведения сельскохозяйственного производства и выделена для обеспечения условий сохранения сельскохозяйственных угодий, объектов сельскохозяйственного назначения, огородничества и садоводства.</w:t>
      </w:r>
    </w:p>
    <w:p w:rsidR="009B18C6" w:rsidRPr="009B18C6" w:rsidRDefault="009B18C6" w:rsidP="009B18C6">
      <w:pPr>
        <w:autoSpaceDE w:val="0"/>
        <w:autoSpaceDN w:val="0"/>
        <w:adjustRightInd w:val="0"/>
        <w:spacing w:line="239" w:lineRule="auto"/>
        <w:ind w:right="13"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Регламенты не устанавливаются для земель сельскохозяйственных угодий в составе земель сельскохозяйственного назначения, а их использование определяется уполномоченными органами местного самоуправления, в соответствие с федеральными законами.</w:t>
      </w:r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right="13"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2. Зона сельскохозяйственных угодий в границах населенных пунктов – Сх</w:t>
      </w:r>
      <w:proofErr w:type="gramStart"/>
      <w:r w:rsidRPr="009B18C6">
        <w:rPr>
          <w:sz w:val="26"/>
          <w:szCs w:val="26"/>
          <w:lang w:val="ru-RU"/>
        </w:rPr>
        <w:t>1</w:t>
      </w:r>
      <w:proofErr w:type="gramEnd"/>
      <w:r w:rsidRPr="009B18C6">
        <w:rPr>
          <w:sz w:val="26"/>
          <w:szCs w:val="26"/>
          <w:lang w:val="ru-RU"/>
        </w:rPr>
        <w:t xml:space="preserve"> предназначена для выращивания сельскохозяйственной продукции открытым способом и выделена для обеспечения условий сохранения сельскохозяйственных угодий, предотвращения их занятия другими видами деятельности при соблюдении нижеследующих видов и параметров разрешенного использования недвижимости.</w:t>
      </w:r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right="13"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1) перечень основных видов разрешенного использования объектов капитального строительства и земельных участков, а также вспомогательных видов разрешенного использования  зоны Сх</w:t>
      </w:r>
      <w:proofErr w:type="gramStart"/>
      <w:r w:rsidRPr="009B18C6">
        <w:rPr>
          <w:sz w:val="26"/>
          <w:szCs w:val="26"/>
          <w:lang w:val="ru-RU"/>
        </w:rPr>
        <w:t>1</w:t>
      </w:r>
      <w:proofErr w:type="gramEnd"/>
      <w:r w:rsidRPr="009B18C6">
        <w:rPr>
          <w:sz w:val="26"/>
          <w:szCs w:val="26"/>
          <w:lang w:val="ru-RU"/>
        </w:rPr>
        <w:t xml:space="preserve"> представлен в таблице 4;</w:t>
      </w:r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right="13" w:firstLine="709"/>
        <w:jc w:val="both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right="13" w:firstLine="709"/>
        <w:jc w:val="both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right="13" w:firstLine="709"/>
        <w:jc w:val="both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right="13" w:firstLine="709"/>
        <w:jc w:val="both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right="13" w:firstLine="709"/>
        <w:jc w:val="both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right="13" w:firstLine="709"/>
        <w:jc w:val="both"/>
        <w:rPr>
          <w:sz w:val="26"/>
          <w:szCs w:val="26"/>
          <w:lang w:val="ru-RU"/>
        </w:rPr>
      </w:pPr>
    </w:p>
    <w:p w:rsidR="009B18C6" w:rsidRPr="00FD4C27" w:rsidRDefault="009B18C6" w:rsidP="009B18C6">
      <w:pPr>
        <w:autoSpaceDE w:val="0"/>
        <w:autoSpaceDN w:val="0"/>
        <w:adjustRightInd w:val="0"/>
        <w:spacing w:before="6" w:line="293" w:lineRule="exact"/>
        <w:ind w:right="13" w:firstLine="830"/>
        <w:jc w:val="right"/>
        <w:rPr>
          <w:sz w:val="26"/>
          <w:szCs w:val="26"/>
        </w:rPr>
      </w:pPr>
      <w:proofErr w:type="spellStart"/>
      <w:r w:rsidRPr="00FD4C27">
        <w:rPr>
          <w:position w:val="-1"/>
          <w:sz w:val="26"/>
          <w:szCs w:val="26"/>
        </w:rPr>
        <w:t>Табл</w:t>
      </w:r>
      <w:r w:rsidRPr="00FD4C27">
        <w:rPr>
          <w:spacing w:val="1"/>
          <w:position w:val="-1"/>
          <w:sz w:val="26"/>
          <w:szCs w:val="26"/>
        </w:rPr>
        <w:t>и</w:t>
      </w:r>
      <w:r w:rsidRPr="00FD4C27">
        <w:rPr>
          <w:position w:val="-1"/>
          <w:sz w:val="26"/>
          <w:szCs w:val="26"/>
        </w:rPr>
        <w:t>ца</w:t>
      </w:r>
      <w:proofErr w:type="spellEnd"/>
      <w:r w:rsidRPr="00FD4C27">
        <w:rPr>
          <w:spacing w:val="56"/>
          <w:position w:val="-1"/>
          <w:sz w:val="26"/>
          <w:szCs w:val="26"/>
        </w:rPr>
        <w:t xml:space="preserve"> 4</w:t>
      </w:r>
    </w:p>
    <w:p w:rsidR="009B18C6" w:rsidRPr="00866F66" w:rsidRDefault="009B18C6" w:rsidP="009B18C6">
      <w:pPr>
        <w:autoSpaceDE w:val="0"/>
        <w:autoSpaceDN w:val="0"/>
        <w:adjustRightInd w:val="0"/>
        <w:spacing w:before="3" w:line="10" w:lineRule="exact"/>
      </w:pP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2"/>
        <w:gridCol w:w="2064"/>
        <w:gridCol w:w="773"/>
        <w:gridCol w:w="2481"/>
        <w:gridCol w:w="2269"/>
        <w:gridCol w:w="1450"/>
      </w:tblGrid>
      <w:tr w:rsidR="009B18C6" w:rsidRPr="00866F66" w:rsidTr="00C64D77">
        <w:trPr>
          <w:trHeight w:val="28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6" w:line="1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9" w:right="-20"/>
            </w:pPr>
            <w:r w:rsidRPr="00866F66">
              <w:t>№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45" w:right="-20"/>
            </w:pPr>
            <w:r w:rsidRPr="00866F66">
              <w:t>п/п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13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left="90" w:right="72" w:hanging="1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ной</w:t>
            </w:r>
            <w:r w:rsidRPr="009B18C6">
              <w:rPr>
                <w:spacing w:val="-1"/>
                <w:lang w:val="ru-RU"/>
              </w:rPr>
              <w:t xml:space="preserve"> в</w:t>
            </w:r>
            <w:r w:rsidRPr="009B18C6">
              <w:rPr>
                <w:lang w:val="ru-RU"/>
              </w:rPr>
              <w:t>ид разре</w:t>
            </w:r>
            <w:r w:rsidRPr="009B18C6">
              <w:rPr>
                <w:spacing w:val="1"/>
                <w:lang w:val="ru-RU"/>
              </w:rPr>
              <w:t>ш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емельно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 xml:space="preserve">о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астка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11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93" w:right="-20"/>
            </w:pPr>
            <w:proofErr w:type="spellStart"/>
            <w:r w:rsidRPr="00866F66">
              <w:rPr>
                <w:spacing w:val="-1"/>
              </w:rPr>
              <w:t>К</w:t>
            </w:r>
            <w:r w:rsidRPr="00866F66">
              <w:t>од</w:t>
            </w:r>
            <w:proofErr w:type="spellEnd"/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79"/>
              <w:ind w:left="190" w:right="334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ные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иды разрешен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 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9" w:line="24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54" w:right="78" w:firstLine="14"/>
              <w:jc w:val="center"/>
            </w:pPr>
            <w:proofErr w:type="spellStart"/>
            <w:r w:rsidRPr="00866F66">
              <w:rPr>
                <w:spacing w:val="-1"/>
              </w:rPr>
              <w:t>В</w:t>
            </w:r>
            <w:r w:rsidRPr="00866F66">
              <w:t>спо</w:t>
            </w:r>
            <w:r w:rsidRPr="00866F66">
              <w:rPr>
                <w:spacing w:val="-1"/>
              </w:rPr>
              <w:t>м</w:t>
            </w:r>
            <w:r w:rsidRPr="00866F66">
              <w:t>огат</w:t>
            </w:r>
            <w:r w:rsidRPr="00866F66">
              <w:rPr>
                <w:spacing w:val="-2"/>
              </w:rPr>
              <w:t>е</w:t>
            </w:r>
            <w:r w:rsidRPr="00866F66">
              <w:t>льные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в</w:t>
            </w:r>
            <w:r w:rsidRPr="00866F66">
              <w:t>иды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ра</w:t>
            </w:r>
            <w:r w:rsidRPr="00866F66">
              <w:rPr>
                <w:spacing w:val="-1"/>
              </w:rPr>
              <w:t>з</w:t>
            </w:r>
            <w:r w:rsidRPr="00866F66">
              <w:t>р</w:t>
            </w:r>
            <w:r w:rsidRPr="00866F66">
              <w:rPr>
                <w:spacing w:val="-2"/>
              </w:rPr>
              <w:t>е</w:t>
            </w:r>
            <w:r w:rsidRPr="00866F66">
              <w:t>шен</w:t>
            </w:r>
            <w:r w:rsidRPr="00866F66">
              <w:rPr>
                <w:spacing w:val="-1"/>
              </w:rPr>
              <w:t>н</w:t>
            </w:r>
            <w:r w:rsidRPr="00866F66">
              <w:t>о</w:t>
            </w:r>
            <w:r w:rsidRPr="00866F66">
              <w:rPr>
                <w:spacing w:val="-2"/>
              </w:rPr>
              <w:t>г</w:t>
            </w:r>
            <w:r w:rsidRPr="00866F66">
              <w:t>о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ис</w:t>
            </w:r>
            <w:r w:rsidRPr="00866F66">
              <w:rPr>
                <w:spacing w:val="-1"/>
              </w:rPr>
              <w:t>п</w:t>
            </w:r>
            <w:r w:rsidRPr="00866F66">
              <w:t>ользо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6" w:line="180" w:lineRule="exact"/>
              <w:jc w:val="center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18"/>
              <w:jc w:val="center"/>
            </w:pPr>
            <w:proofErr w:type="spellStart"/>
            <w:r w:rsidRPr="00866F66">
              <w:rPr>
                <w:spacing w:val="-1"/>
              </w:rPr>
              <w:t>П</w:t>
            </w:r>
            <w:r w:rsidRPr="00866F66">
              <w:t>ри</w:t>
            </w:r>
            <w:r w:rsidRPr="00866F66">
              <w:rPr>
                <w:spacing w:val="-1"/>
              </w:rPr>
              <w:t>м</w:t>
            </w:r>
            <w:r w:rsidRPr="00866F66">
              <w:t>еча</w:t>
            </w:r>
            <w:r w:rsidRPr="00866F66">
              <w:rPr>
                <w:spacing w:val="-1"/>
              </w:rPr>
              <w:t>ния</w:t>
            </w:r>
            <w:proofErr w:type="spellEnd"/>
          </w:p>
        </w:tc>
      </w:tr>
      <w:tr w:rsidR="009B18C6" w:rsidRPr="009B18C6" w:rsidTr="00C64D77">
        <w:trPr>
          <w:trHeight w:val="28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185"/>
              <w:jc w:val="center"/>
            </w:pPr>
            <w:r>
              <w:t xml:space="preserve">  </w:t>
            </w:r>
            <w:r w:rsidRPr="00866F66">
              <w:t>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9" w:line="2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39" w:lineRule="auto"/>
              <w:ind w:left="102" w:right="213"/>
            </w:pPr>
            <w:proofErr w:type="spellStart"/>
            <w:r>
              <w:rPr>
                <w:spacing w:val="-1"/>
              </w:rPr>
              <w:t>Овощеводство</w:t>
            </w:r>
            <w:proofErr w:type="spellEnd"/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</w:pPr>
            <w:r>
              <w:t xml:space="preserve">   </w:t>
            </w:r>
            <w:r w:rsidRPr="00866F66">
              <w:t>1.</w:t>
            </w:r>
            <w:r>
              <w:t>3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4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 xml:space="preserve">Осуществление хозяйственной деятельности  на сельскохозяйственных  угодьях, связанной с </w:t>
            </w:r>
            <w:r w:rsidRPr="009B18C6">
              <w:rPr>
                <w:spacing w:val="-1"/>
                <w:lang w:val="ru-RU"/>
              </w:rPr>
              <w:lastRenderedPageBreak/>
              <w:t>производством картофеля, листовых, плодовых, луковичных и бахчевых сельскохозяйственных культур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9B18C6">
              <w:rPr>
                <w:lang w:val="ru-RU"/>
              </w:rPr>
              <w:lastRenderedPageBreak/>
              <w:t>Вспомогательные сооружения  для хранения инвентаря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9B18C6" w:rsidRPr="009B18C6" w:rsidTr="00C64D77">
        <w:trPr>
          <w:trHeight w:val="28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Default="009B18C6" w:rsidP="00C64D77">
            <w:pPr>
              <w:autoSpaceDE w:val="0"/>
              <w:autoSpaceDN w:val="0"/>
              <w:adjustRightInd w:val="0"/>
              <w:spacing w:before="9" w:line="26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before="9" w:line="2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9" w:line="260" w:lineRule="exact"/>
            </w:pPr>
            <w:r>
              <w:t xml:space="preserve"> </w:t>
            </w:r>
            <w:proofErr w:type="spellStart"/>
            <w:r>
              <w:t>Питомники</w:t>
            </w:r>
            <w:proofErr w:type="spellEnd"/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  <w:r>
              <w:t xml:space="preserve">  </w:t>
            </w: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  <w:r>
              <w:t xml:space="preserve">  1,17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4"/>
              <w:ind w:left="100" w:right="206"/>
              <w:rPr>
                <w:spacing w:val="-1"/>
                <w:lang w:val="ru-RU"/>
              </w:rPr>
            </w:pPr>
            <w:r w:rsidRPr="009B18C6">
              <w:rPr>
                <w:spacing w:val="-1"/>
                <w:lang w:val="ru-RU"/>
              </w:rPr>
              <w:t>Выращивание и реализация подроста деревьев и кустарников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9B18C6">
              <w:rPr>
                <w:lang w:val="ru-RU"/>
              </w:rPr>
              <w:t xml:space="preserve"> Вспомогательные сооружения  для хранения инвентаря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spacing w:val="-1"/>
                <w:lang w:val="ru-RU"/>
              </w:rPr>
            </w:pPr>
          </w:p>
        </w:tc>
      </w:tr>
    </w:tbl>
    <w:p w:rsidR="009B18C6" w:rsidRPr="009B18C6" w:rsidRDefault="009B18C6" w:rsidP="009B18C6">
      <w:pPr>
        <w:autoSpaceDE w:val="0"/>
        <w:autoSpaceDN w:val="0"/>
        <w:adjustRightInd w:val="0"/>
        <w:spacing w:before="6" w:line="260" w:lineRule="exact"/>
        <w:rPr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before="26"/>
        <w:ind w:right="11" w:firstLine="709"/>
        <w:contextualSpacing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2)</w:t>
      </w:r>
      <w:r w:rsidRPr="009B18C6">
        <w:rPr>
          <w:spacing w:val="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перече</w:t>
      </w:r>
      <w:r w:rsidRPr="009B18C6">
        <w:rPr>
          <w:spacing w:val="3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ь</w:t>
      </w:r>
      <w:r w:rsidRPr="009B18C6">
        <w:rPr>
          <w:spacing w:val="3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овно</w:t>
      </w:r>
      <w:r w:rsidRPr="009B18C6">
        <w:rPr>
          <w:spacing w:val="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1"/>
          <w:sz w:val="26"/>
          <w:szCs w:val="26"/>
          <w:lang w:val="ru-RU"/>
        </w:rPr>
        <w:t>ны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-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вид</w:t>
      </w:r>
      <w:r w:rsidRPr="009B18C6">
        <w:rPr>
          <w:spacing w:val="3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3"/>
          <w:sz w:val="26"/>
          <w:szCs w:val="26"/>
          <w:lang w:val="ru-RU"/>
        </w:rPr>
        <w:t xml:space="preserve"> и</w:t>
      </w:r>
      <w:r w:rsidRPr="009B18C6">
        <w:rPr>
          <w:sz w:val="26"/>
          <w:szCs w:val="26"/>
          <w:lang w:val="ru-RU"/>
        </w:rPr>
        <w:t>спо</w:t>
      </w:r>
      <w:r w:rsidRPr="009B18C6">
        <w:rPr>
          <w:spacing w:val="1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ьзова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ия</w:t>
      </w:r>
      <w:r w:rsidRPr="009B18C6">
        <w:rPr>
          <w:spacing w:val="-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объ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ов</w:t>
      </w:r>
      <w:r w:rsidRPr="009B18C6">
        <w:rPr>
          <w:spacing w:val="6"/>
          <w:sz w:val="26"/>
          <w:szCs w:val="26"/>
          <w:lang w:val="ru-RU"/>
        </w:rPr>
        <w:t xml:space="preserve"> 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ап</w:t>
      </w:r>
      <w:r w:rsidRPr="009B18C6">
        <w:rPr>
          <w:spacing w:val="3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тальн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го строите</w:t>
      </w:r>
      <w:r w:rsidRPr="009B18C6">
        <w:rPr>
          <w:spacing w:val="2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ьс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 xml:space="preserve">ва и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емел</w:t>
      </w:r>
      <w:r w:rsidRPr="009B18C6">
        <w:rPr>
          <w:spacing w:val="-1"/>
          <w:sz w:val="26"/>
          <w:szCs w:val="26"/>
          <w:lang w:val="ru-RU"/>
        </w:rPr>
        <w:t>ь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1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-1"/>
          <w:sz w:val="26"/>
          <w:szCs w:val="26"/>
          <w:lang w:val="ru-RU"/>
        </w:rPr>
        <w:t>ч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ов, а</w:t>
      </w:r>
      <w:r w:rsidRPr="009B18C6">
        <w:rPr>
          <w:spacing w:val="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-3"/>
          <w:sz w:val="26"/>
          <w:szCs w:val="26"/>
          <w:lang w:val="ru-RU"/>
        </w:rPr>
        <w:t>а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вспом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га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</w:t>
      </w:r>
      <w:r w:rsidRPr="009B18C6">
        <w:rPr>
          <w:spacing w:val="2"/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ых</w:t>
      </w:r>
      <w:r w:rsidRPr="009B18C6">
        <w:rPr>
          <w:sz w:val="26"/>
          <w:szCs w:val="26"/>
          <w:lang w:val="ru-RU"/>
        </w:rPr>
        <w:t xml:space="preserve"> видов</w:t>
      </w:r>
      <w:r w:rsidRPr="009B18C6">
        <w:rPr>
          <w:spacing w:val="-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го</w:t>
      </w:r>
      <w:r w:rsidRPr="009B18C6">
        <w:rPr>
          <w:spacing w:val="-16"/>
          <w:sz w:val="26"/>
          <w:szCs w:val="26"/>
          <w:lang w:val="ru-RU"/>
        </w:rPr>
        <w:t xml:space="preserve"> </w:t>
      </w:r>
      <w:r w:rsidRPr="009B18C6">
        <w:rPr>
          <w:spacing w:val="2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спо</w:t>
      </w:r>
      <w:r w:rsidRPr="009B18C6">
        <w:rPr>
          <w:spacing w:val="1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ьзова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ия зоны Сх</w:t>
      </w:r>
      <w:proofErr w:type="gramStart"/>
      <w:r w:rsidRPr="009B18C6">
        <w:rPr>
          <w:sz w:val="26"/>
          <w:szCs w:val="26"/>
          <w:lang w:val="ru-RU"/>
        </w:rPr>
        <w:t>1</w:t>
      </w:r>
      <w:proofErr w:type="gramEnd"/>
      <w:r w:rsidRPr="009B18C6">
        <w:rPr>
          <w:spacing w:val="-1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пред</w:t>
      </w:r>
      <w:r w:rsidRPr="009B18C6">
        <w:rPr>
          <w:spacing w:val="3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вле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pacing w:val="-1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-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табли</w:t>
      </w:r>
      <w:r w:rsidRPr="009B18C6">
        <w:rPr>
          <w:spacing w:val="1"/>
          <w:sz w:val="26"/>
          <w:szCs w:val="26"/>
          <w:lang w:val="ru-RU"/>
        </w:rPr>
        <w:t>ц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56"/>
          <w:sz w:val="26"/>
          <w:szCs w:val="26"/>
          <w:lang w:val="ru-RU"/>
        </w:rPr>
        <w:t xml:space="preserve"> 4</w:t>
      </w:r>
      <w:r w:rsidRPr="009B18C6">
        <w:rPr>
          <w:sz w:val="26"/>
          <w:szCs w:val="26"/>
          <w:lang w:val="ru-RU"/>
        </w:rPr>
        <w:t>.</w:t>
      </w:r>
      <w:r w:rsidRPr="009B18C6">
        <w:rPr>
          <w:spacing w:val="2"/>
          <w:sz w:val="26"/>
          <w:szCs w:val="26"/>
          <w:lang w:val="ru-RU"/>
        </w:rPr>
        <w:t>1</w:t>
      </w:r>
      <w:r w:rsidRPr="009B18C6">
        <w:rPr>
          <w:sz w:val="26"/>
          <w:szCs w:val="26"/>
          <w:lang w:val="ru-RU"/>
        </w:rPr>
        <w:t>;</w:t>
      </w:r>
    </w:p>
    <w:p w:rsidR="009B18C6" w:rsidRPr="009B18C6" w:rsidRDefault="009B18C6" w:rsidP="009B18C6">
      <w:pPr>
        <w:autoSpaceDE w:val="0"/>
        <w:autoSpaceDN w:val="0"/>
        <w:adjustRightInd w:val="0"/>
        <w:spacing w:before="26"/>
        <w:ind w:right="11" w:firstLine="830"/>
        <w:contextualSpacing/>
        <w:jc w:val="both"/>
        <w:rPr>
          <w:sz w:val="26"/>
          <w:szCs w:val="26"/>
          <w:lang w:val="ru-RU"/>
        </w:rPr>
      </w:pPr>
    </w:p>
    <w:p w:rsidR="009B18C6" w:rsidRPr="00981299" w:rsidRDefault="009B18C6" w:rsidP="009B18C6">
      <w:pPr>
        <w:autoSpaceDE w:val="0"/>
        <w:autoSpaceDN w:val="0"/>
        <w:adjustRightInd w:val="0"/>
        <w:ind w:right="11" w:firstLine="830"/>
        <w:contextualSpacing/>
        <w:jc w:val="right"/>
        <w:rPr>
          <w:sz w:val="26"/>
          <w:szCs w:val="26"/>
        </w:rPr>
      </w:pPr>
      <w:proofErr w:type="spellStart"/>
      <w:r w:rsidRPr="00205F1E">
        <w:rPr>
          <w:sz w:val="26"/>
          <w:szCs w:val="26"/>
        </w:rPr>
        <w:t>Табл</w:t>
      </w:r>
      <w:r w:rsidRPr="00205F1E">
        <w:rPr>
          <w:spacing w:val="1"/>
          <w:sz w:val="26"/>
          <w:szCs w:val="26"/>
        </w:rPr>
        <w:t>и</w:t>
      </w:r>
      <w:r w:rsidRPr="00205F1E">
        <w:rPr>
          <w:sz w:val="26"/>
          <w:szCs w:val="26"/>
        </w:rPr>
        <w:t>ца</w:t>
      </w:r>
      <w:proofErr w:type="spellEnd"/>
      <w:r w:rsidRPr="00205F1E">
        <w:rPr>
          <w:spacing w:val="56"/>
          <w:sz w:val="26"/>
          <w:szCs w:val="26"/>
        </w:rPr>
        <w:t xml:space="preserve"> 4</w:t>
      </w:r>
      <w:r w:rsidRPr="00205F1E">
        <w:rPr>
          <w:w w:val="99"/>
          <w:sz w:val="26"/>
          <w:szCs w:val="26"/>
        </w:rPr>
        <w:t>.1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2064"/>
        <w:gridCol w:w="773"/>
        <w:gridCol w:w="2481"/>
        <w:gridCol w:w="2269"/>
        <w:gridCol w:w="1450"/>
      </w:tblGrid>
      <w:tr w:rsidR="009B18C6" w:rsidRPr="00866F66" w:rsidTr="00C64D77">
        <w:trPr>
          <w:trHeight w:val="284"/>
          <w:tblHeader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4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9" w:right="-20"/>
            </w:pPr>
            <w:r w:rsidRPr="00866F66">
              <w:t>№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/>
              <w:ind w:left="145" w:right="-20"/>
            </w:pPr>
            <w:r w:rsidRPr="00866F66">
              <w:t>п/п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81"/>
              <w:ind w:left="90" w:right="72" w:firstLine="3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Усло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 разрешен</w:t>
            </w:r>
            <w:r w:rsidRPr="009B18C6">
              <w:rPr>
                <w:spacing w:val="-4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ый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емельно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 xml:space="preserve">о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астка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93" w:right="-20"/>
            </w:pPr>
            <w:proofErr w:type="spellStart"/>
            <w:r w:rsidRPr="00866F66">
              <w:rPr>
                <w:spacing w:val="-1"/>
              </w:rPr>
              <w:t>К</w:t>
            </w:r>
            <w:r w:rsidRPr="00866F66">
              <w:t>од</w:t>
            </w:r>
            <w:proofErr w:type="spellEnd"/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81"/>
              <w:ind w:left="379" w:right="201" w:firstLine="12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Усло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 xml:space="preserve"> разрешен</w:t>
            </w:r>
            <w:r w:rsidRPr="009B18C6">
              <w:rPr>
                <w:spacing w:val="-4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ый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емельно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 xml:space="preserve">о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астка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6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54" w:right="79" w:firstLine="14"/>
              <w:jc w:val="center"/>
            </w:pPr>
            <w:proofErr w:type="spellStart"/>
            <w:r w:rsidRPr="00866F66">
              <w:rPr>
                <w:spacing w:val="-1"/>
              </w:rPr>
              <w:t>В</w:t>
            </w:r>
            <w:r w:rsidRPr="00866F66">
              <w:t>спо</w:t>
            </w:r>
            <w:r w:rsidRPr="00866F66">
              <w:rPr>
                <w:spacing w:val="-1"/>
              </w:rPr>
              <w:t>м</w:t>
            </w:r>
            <w:r w:rsidRPr="00866F66">
              <w:t>огат</w:t>
            </w:r>
            <w:r w:rsidRPr="00866F66">
              <w:rPr>
                <w:spacing w:val="-2"/>
              </w:rPr>
              <w:t>е</w:t>
            </w:r>
            <w:r w:rsidRPr="00866F66">
              <w:t>льные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в</w:t>
            </w:r>
            <w:r w:rsidRPr="00866F66">
              <w:t>иды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ра</w:t>
            </w:r>
            <w:r w:rsidRPr="00866F66">
              <w:rPr>
                <w:spacing w:val="-1"/>
              </w:rPr>
              <w:t>з</w:t>
            </w:r>
            <w:r w:rsidRPr="00866F66">
              <w:t>р</w:t>
            </w:r>
            <w:r w:rsidRPr="00866F66">
              <w:rPr>
                <w:spacing w:val="-2"/>
              </w:rPr>
              <w:t>е</w:t>
            </w:r>
            <w:r w:rsidRPr="00866F66">
              <w:t>шен</w:t>
            </w:r>
            <w:r w:rsidRPr="00866F66">
              <w:rPr>
                <w:spacing w:val="-1"/>
              </w:rPr>
              <w:t>н</w:t>
            </w:r>
            <w:r w:rsidRPr="00866F66">
              <w:t>о</w:t>
            </w:r>
            <w:r w:rsidRPr="00866F66">
              <w:rPr>
                <w:spacing w:val="-2"/>
              </w:rPr>
              <w:t>г</w:t>
            </w:r>
            <w:r w:rsidRPr="00866F66">
              <w:t>о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ис</w:t>
            </w:r>
            <w:r w:rsidRPr="00866F66">
              <w:rPr>
                <w:spacing w:val="-1"/>
              </w:rPr>
              <w:t>п</w:t>
            </w:r>
            <w:r w:rsidRPr="00866F66">
              <w:t>ользо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4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33" w:right="114"/>
              <w:jc w:val="center"/>
            </w:pPr>
            <w:proofErr w:type="spellStart"/>
            <w:r w:rsidRPr="00866F66">
              <w:rPr>
                <w:spacing w:val="-1"/>
              </w:rPr>
              <w:t>П</w:t>
            </w:r>
            <w:r w:rsidRPr="00866F66">
              <w:t>ри</w:t>
            </w:r>
            <w:r w:rsidRPr="00866F66">
              <w:rPr>
                <w:spacing w:val="-1"/>
              </w:rPr>
              <w:t>м</w:t>
            </w:r>
            <w:r w:rsidRPr="00866F66">
              <w:t>еча</w:t>
            </w:r>
            <w:r w:rsidRPr="00866F66">
              <w:rPr>
                <w:spacing w:val="-1"/>
              </w:rPr>
              <w:t>ния</w:t>
            </w:r>
            <w:proofErr w:type="spellEnd"/>
          </w:p>
        </w:tc>
      </w:tr>
      <w:tr w:rsidR="009B18C6" w:rsidRPr="00866F66" w:rsidTr="00C64D77">
        <w:trPr>
          <w:trHeight w:val="28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8" w:line="2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02" w:right="185"/>
              <w:jc w:val="center"/>
            </w:pPr>
            <w:r>
              <w:t>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9" w:line="2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39" w:lineRule="auto"/>
              <w:ind w:left="102" w:right="717"/>
            </w:pPr>
            <w:proofErr w:type="spellStart"/>
            <w:r w:rsidRPr="00866F66">
              <w:rPr>
                <w:spacing w:val="-1"/>
              </w:rPr>
              <w:t>Н</w:t>
            </w:r>
            <w:r w:rsidRPr="00866F66">
              <w:t>а</w:t>
            </w:r>
            <w:r w:rsidRPr="00866F66">
              <w:rPr>
                <w:spacing w:val="-2"/>
              </w:rPr>
              <w:t>у</w:t>
            </w:r>
            <w:r w:rsidRPr="00866F66">
              <w:rPr>
                <w:spacing w:val="-1"/>
              </w:rPr>
              <w:t>ч</w:t>
            </w:r>
            <w:r w:rsidRPr="00866F66">
              <w:t>ное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об</w:t>
            </w:r>
            <w:r w:rsidRPr="00866F66">
              <w:rPr>
                <w:spacing w:val="1"/>
              </w:rPr>
              <w:t>е</w:t>
            </w:r>
            <w:r w:rsidRPr="00866F66">
              <w:t>спе</w:t>
            </w:r>
            <w:r w:rsidRPr="00866F66">
              <w:rPr>
                <w:spacing w:val="-3"/>
              </w:rPr>
              <w:t>ч</w:t>
            </w:r>
            <w:r w:rsidRPr="00866F66">
              <w:t>ен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сель</w:t>
            </w:r>
            <w:r w:rsidRPr="00866F66">
              <w:rPr>
                <w:spacing w:val="-2"/>
              </w:rPr>
              <w:t>с</w:t>
            </w:r>
            <w:r w:rsidRPr="00866F66">
              <w:t>ко</w:t>
            </w:r>
            <w:r w:rsidRPr="00866F66">
              <w:rPr>
                <w:spacing w:val="-2"/>
              </w:rPr>
              <w:t>г</w:t>
            </w:r>
            <w:r w:rsidRPr="00866F66">
              <w:t>о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хо</w:t>
            </w:r>
            <w:r w:rsidRPr="00866F66">
              <w:rPr>
                <w:spacing w:val="-1"/>
              </w:rPr>
              <w:t>зя</w:t>
            </w:r>
            <w:r w:rsidRPr="00866F66">
              <w:t>йст</w:t>
            </w:r>
            <w:r w:rsidRPr="00866F66">
              <w:rPr>
                <w:spacing w:val="-2"/>
              </w:rPr>
              <w:t>в</w:t>
            </w:r>
            <w:r w:rsidRPr="00866F66">
              <w:t>а</w:t>
            </w:r>
            <w:proofErr w:type="spellEnd"/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8" w:line="2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6" w:right="-20"/>
            </w:pPr>
            <w:r w:rsidRPr="00866F66">
              <w:t>1.14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0" w:right="-20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щест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ление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0" w:right="58"/>
              <w:rPr>
                <w:lang w:val="ru-RU"/>
              </w:rPr>
            </w:pPr>
            <w:r w:rsidRPr="009B18C6">
              <w:rPr>
                <w:lang w:val="ru-RU"/>
              </w:rPr>
              <w:t>на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ной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и сел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он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ой р</w:t>
            </w:r>
            <w:r w:rsidRPr="009B18C6">
              <w:rPr>
                <w:spacing w:val="-3"/>
                <w:lang w:val="ru-RU"/>
              </w:rPr>
              <w:t>а</w:t>
            </w:r>
            <w:r w:rsidRPr="009B18C6">
              <w:rPr>
                <w:lang w:val="ru-RU"/>
              </w:rPr>
              <w:t xml:space="preserve">боты,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се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spacing w:val="1"/>
                <w:lang w:val="ru-RU"/>
              </w:rPr>
              <w:t>ь</w:t>
            </w:r>
            <w:r w:rsidRPr="009B18C6">
              <w:rPr>
                <w:lang w:val="ru-RU"/>
              </w:rPr>
              <w:t>с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хо</w:t>
            </w:r>
            <w:r w:rsidRPr="009B18C6">
              <w:rPr>
                <w:spacing w:val="-1"/>
                <w:lang w:val="ru-RU"/>
              </w:rPr>
              <w:t>зя</w:t>
            </w:r>
            <w:r w:rsidRPr="009B18C6">
              <w:rPr>
                <w:lang w:val="ru-RU"/>
              </w:rPr>
              <w:t>йст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 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ля пол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це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ных обр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цов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раст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spacing w:val="-3"/>
                <w:lang w:val="ru-RU"/>
              </w:rPr>
              <w:t>т</w:t>
            </w:r>
            <w:r w:rsidRPr="009B18C6">
              <w:rPr>
                <w:lang w:val="ru-RU"/>
              </w:rPr>
              <w:t>ельн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и жи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от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ого м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lang w:val="ru-RU"/>
              </w:rPr>
              <w:t>а;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15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1" w:lineRule="auto"/>
              <w:ind w:left="100" w:right="232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rPr>
                <w:spacing w:val="-2"/>
              </w:rPr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  <w:tr w:rsidR="009B18C6" w:rsidRPr="00866F66" w:rsidTr="00C64D77">
        <w:trPr>
          <w:trHeight w:val="28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  <w:r>
              <w:t xml:space="preserve"> </w:t>
            </w: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  <w:r>
              <w:lastRenderedPageBreak/>
              <w:t xml:space="preserve"> 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  <w:r>
              <w:t xml:space="preserve">  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A228AC" w:rsidRDefault="009B18C6" w:rsidP="00C64D77">
            <w:pPr>
              <w:autoSpaceDE w:val="0"/>
              <w:autoSpaceDN w:val="0"/>
              <w:adjustRightInd w:val="0"/>
              <w:ind w:left="102" w:right="-20"/>
            </w:pPr>
            <w:proofErr w:type="spellStart"/>
            <w:r w:rsidRPr="00A228AC">
              <w:rPr>
                <w:spacing w:val="-1"/>
              </w:rPr>
              <w:lastRenderedPageBreak/>
              <w:t>Связь</w:t>
            </w:r>
            <w:proofErr w:type="spellEnd"/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A228AC" w:rsidRDefault="009B18C6" w:rsidP="00C64D77">
            <w:pPr>
              <w:autoSpaceDE w:val="0"/>
              <w:autoSpaceDN w:val="0"/>
              <w:adjustRightInd w:val="0"/>
              <w:ind w:right="-20"/>
              <w:jc w:val="center"/>
            </w:pPr>
            <w:r w:rsidRPr="00A228AC">
              <w:t>6.8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color w:val="7030A0"/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тов св</w:t>
            </w:r>
            <w:r w:rsidRPr="009B18C6">
              <w:rPr>
                <w:spacing w:val="-1"/>
                <w:lang w:val="ru-RU"/>
              </w:rPr>
              <w:t>яз</w:t>
            </w:r>
            <w:r w:rsidRPr="009B18C6">
              <w:rPr>
                <w:lang w:val="ru-RU"/>
              </w:rPr>
              <w:t>и, радио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ещан</w:t>
            </w:r>
            <w:r w:rsidRPr="009B18C6">
              <w:rPr>
                <w:spacing w:val="-1"/>
                <w:lang w:val="ru-RU"/>
              </w:rPr>
              <w:t>ия</w:t>
            </w:r>
            <w:r w:rsidRPr="009B18C6">
              <w:rPr>
                <w:lang w:val="ru-RU"/>
              </w:rPr>
              <w:t>, телев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ия</w:t>
            </w:r>
            <w:r w:rsidRPr="009B18C6">
              <w:rPr>
                <w:lang w:val="ru-RU"/>
              </w:rPr>
              <w:t xml:space="preserve">,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lang w:val="ru-RU"/>
              </w:rPr>
              <w:t xml:space="preserve">ючая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шные ра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иор</w:t>
            </w:r>
            <w:r w:rsidRPr="009B18C6">
              <w:rPr>
                <w:spacing w:val="-3"/>
                <w:lang w:val="ru-RU"/>
              </w:rPr>
              <w:t>е</w:t>
            </w:r>
            <w:r w:rsidRPr="009B18C6">
              <w:rPr>
                <w:lang w:val="ru-RU"/>
              </w:rPr>
              <w:t>лейн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е, надзе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 xml:space="preserve">ные и </w:t>
            </w:r>
            <w:r w:rsidRPr="009B18C6">
              <w:rPr>
                <w:spacing w:val="-3"/>
                <w:lang w:val="ru-RU"/>
              </w:rPr>
              <w:t>п</w:t>
            </w:r>
            <w:r w:rsidRPr="009B18C6">
              <w:rPr>
                <w:lang w:val="ru-RU"/>
              </w:rPr>
              <w:t>одзем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е ка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льн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е лин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и с</w:t>
            </w:r>
            <w:r w:rsidRPr="009B18C6">
              <w:rPr>
                <w:spacing w:val="-1"/>
                <w:lang w:val="ru-RU"/>
              </w:rPr>
              <w:t>вяз</w:t>
            </w:r>
            <w:r w:rsidRPr="009B18C6">
              <w:rPr>
                <w:lang w:val="ru-RU"/>
              </w:rPr>
              <w:t>и, ли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ии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ра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spacing w:val="1"/>
                <w:lang w:val="ru-RU"/>
              </w:rPr>
              <w:t>ф</w:t>
            </w:r>
            <w:r w:rsidRPr="009B18C6">
              <w:rPr>
                <w:lang w:val="ru-RU"/>
              </w:rPr>
              <w:t>икаци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,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сили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ельные п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нкты на ка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льных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ли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х св</w:t>
            </w:r>
            <w:r w:rsidRPr="009B18C6">
              <w:rPr>
                <w:spacing w:val="-1"/>
                <w:lang w:val="ru-RU"/>
              </w:rPr>
              <w:t>яз</w:t>
            </w:r>
            <w:r w:rsidRPr="009B18C6">
              <w:rPr>
                <w:lang w:val="ru-RU"/>
              </w:rPr>
              <w:t>и, 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1"/>
                <w:lang w:val="ru-RU"/>
              </w:rPr>
              <w:t>ф</w:t>
            </w:r>
            <w:r w:rsidRPr="009B18C6">
              <w:rPr>
                <w:lang w:val="ru-RU"/>
              </w:rPr>
              <w:t>растр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кт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ру сп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т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ико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ой с</w:t>
            </w:r>
            <w:r w:rsidRPr="009B18C6">
              <w:rPr>
                <w:spacing w:val="-1"/>
                <w:lang w:val="ru-RU"/>
              </w:rPr>
              <w:t>вяз</w:t>
            </w:r>
            <w:r w:rsidRPr="009B18C6">
              <w:rPr>
                <w:lang w:val="ru-RU"/>
              </w:rPr>
              <w:t>и и телер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lang w:val="ru-RU"/>
              </w:rPr>
              <w:t>дио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ещан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я, за исключением объектов связи, размещение которых предусмотрено содержанием вида разрешенного использования</w:t>
            </w:r>
            <w:r w:rsidRPr="009B18C6">
              <w:rPr>
                <w:lang w:val="ru-RU"/>
              </w:rPr>
              <w:br/>
            </w:r>
            <w:r w:rsidRPr="009B18C6">
              <w:rPr>
                <w:lang w:val="ru-RU"/>
              </w:rPr>
              <w:lastRenderedPageBreak/>
              <w:t>с кодом 3.1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A228AC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0" w:right="374"/>
            </w:pPr>
            <w:proofErr w:type="spellStart"/>
            <w:r w:rsidRPr="00A228AC">
              <w:rPr>
                <w:spacing w:val="-1"/>
              </w:rPr>
              <w:lastRenderedPageBreak/>
              <w:t>О</w:t>
            </w:r>
            <w:r w:rsidRPr="00A228AC">
              <w:t>б</w:t>
            </w:r>
            <w:r w:rsidRPr="00A228AC">
              <w:rPr>
                <w:spacing w:val="1"/>
              </w:rPr>
              <w:t>ъ</w:t>
            </w:r>
            <w:r w:rsidRPr="00A228AC">
              <w:rPr>
                <w:spacing w:val="-2"/>
              </w:rPr>
              <w:t>е</w:t>
            </w:r>
            <w:r w:rsidRPr="00A228AC">
              <w:t>кт</w:t>
            </w:r>
            <w:r w:rsidRPr="00A228AC">
              <w:rPr>
                <w:spacing w:val="-1"/>
              </w:rPr>
              <w:t>н</w:t>
            </w:r>
            <w:r w:rsidRPr="00A228AC">
              <w:t>ые</w:t>
            </w:r>
            <w:proofErr w:type="spellEnd"/>
            <w:r w:rsidRPr="00A228AC">
              <w:rPr>
                <w:spacing w:val="-2"/>
              </w:rPr>
              <w:t xml:space="preserve"> </w:t>
            </w:r>
            <w:proofErr w:type="spellStart"/>
            <w:r w:rsidRPr="00A228AC">
              <w:t>сто</w:t>
            </w:r>
            <w:r w:rsidRPr="00A228AC">
              <w:rPr>
                <w:spacing w:val="-1"/>
              </w:rPr>
              <w:t>я</w:t>
            </w:r>
            <w:r w:rsidRPr="00A228AC">
              <w:t>нки</w:t>
            </w:r>
            <w:proofErr w:type="spellEnd"/>
            <w:r w:rsidRPr="00A228AC">
              <w:t xml:space="preserve"> </w:t>
            </w:r>
            <w:proofErr w:type="spellStart"/>
            <w:r w:rsidRPr="00A228AC">
              <w:t>ав</w:t>
            </w:r>
            <w:r w:rsidRPr="00A228AC">
              <w:rPr>
                <w:spacing w:val="-1"/>
              </w:rPr>
              <w:t>т</w:t>
            </w:r>
            <w:r w:rsidRPr="00A228AC">
              <w:t>омоб</w:t>
            </w:r>
            <w:r w:rsidRPr="00A228AC">
              <w:rPr>
                <w:spacing w:val="-1"/>
              </w:rPr>
              <w:t>и</w:t>
            </w:r>
            <w:r w:rsidRPr="00A228AC">
              <w:t>лей</w:t>
            </w:r>
            <w:proofErr w:type="spellEnd"/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</w:tbl>
    <w:p w:rsidR="009B18C6" w:rsidRDefault="009B18C6" w:rsidP="009B18C6">
      <w:pPr>
        <w:autoSpaceDE w:val="0"/>
        <w:autoSpaceDN w:val="0"/>
        <w:adjustRightInd w:val="0"/>
        <w:spacing w:line="300" w:lineRule="exact"/>
        <w:ind w:right="13" w:firstLine="830"/>
        <w:jc w:val="both"/>
        <w:rPr>
          <w:sz w:val="26"/>
          <w:szCs w:val="26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line="300" w:lineRule="exact"/>
        <w:ind w:right="13" w:firstLine="830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3)</w:t>
      </w:r>
      <w:r w:rsidRPr="009B18C6">
        <w:rPr>
          <w:spacing w:val="11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редельн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е ра</w:t>
      </w:r>
      <w:r w:rsidRPr="009B18C6">
        <w:rPr>
          <w:spacing w:val="3"/>
          <w:sz w:val="26"/>
          <w:szCs w:val="26"/>
          <w:lang w:val="ru-RU"/>
        </w:rPr>
        <w:t>з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еры</w:t>
      </w:r>
      <w:r w:rsidRPr="009B18C6">
        <w:rPr>
          <w:spacing w:val="4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емел</w:t>
      </w:r>
      <w:r w:rsidRPr="009B18C6">
        <w:rPr>
          <w:spacing w:val="-1"/>
          <w:sz w:val="26"/>
          <w:szCs w:val="26"/>
          <w:lang w:val="ru-RU"/>
        </w:rPr>
        <w:t>ь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3"/>
          <w:sz w:val="26"/>
          <w:szCs w:val="26"/>
          <w:lang w:val="ru-RU"/>
        </w:rPr>
        <w:t xml:space="preserve"> </w:t>
      </w:r>
      <w:r w:rsidRPr="009B18C6">
        <w:rPr>
          <w:spacing w:val="-2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ас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ов,</w:t>
      </w:r>
      <w:r w:rsidRPr="009B18C6">
        <w:rPr>
          <w:spacing w:val="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пред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ль</w:t>
      </w:r>
      <w:r w:rsidRPr="009B18C6">
        <w:rPr>
          <w:spacing w:val="2"/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е параметры 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2"/>
          <w:sz w:val="26"/>
          <w:szCs w:val="26"/>
          <w:lang w:val="ru-RU"/>
        </w:rPr>
        <w:t>г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5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строи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ельства,</w:t>
      </w:r>
      <w:r w:rsidRPr="009B18C6">
        <w:rPr>
          <w:spacing w:val="5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</w:t>
      </w:r>
      <w:r w:rsidRPr="009B18C6">
        <w:rPr>
          <w:spacing w:val="2"/>
          <w:sz w:val="26"/>
          <w:szCs w:val="26"/>
          <w:lang w:val="ru-RU"/>
        </w:rPr>
        <w:t>е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он</w:t>
      </w:r>
      <w:r w:rsidRPr="009B18C6">
        <w:rPr>
          <w:spacing w:val="3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4"/>
          <w:sz w:val="26"/>
          <w:szCs w:val="26"/>
          <w:lang w:val="ru-RU"/>
        </w:rPr>
        <w:t>р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к</w:t>
      </w:r>
      <w:r w:rsidRPr="009B18C6">
        <w:rPr>
          <w:spacing w:val="3"/>
          <w:sz w:val="26"/>
          <w:szCs w:val="26"/>
          <w:lang w:val="ru-RU"/>
        </w:rPr>
        <w:t>ц</w:t>
      </w:r>
      <w:r w:rsidRPr="009B18C6">
        <w:rPr>
          <w:sz w:val="26"/>
          <w:szCs w:val="26"/>
          <w:lang w:val="ru-RU"/>
        </w:rPr>
        <w:t>ии</w:t>
      </w:r>
      <w:r w:rsidRPr="009B18C6">
        <w:rPr>
          <w:spacing w:val="5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</w:t>
      </w:r>
      <w:r w:rsidRPr="009B18C6">
        <w:rPr>
          <w:spacing w:val="5"/>
          <w:sz w:val="26"/>
          <w:szCs w:val="26"/>
          <w:lang w:val="ru-RU"/>
        </w:rPr>
        <w:t>ъ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 xml:space="preserve">тов </w:t>
      </w:r>
      <w:r w:rsidRPr="009B18C6">
        <w:rPr>
          <w:spacing w:val="1"/>
          <w:sz w:val="26"/>
          <w:szCs w:val="26"/>
          <w:lang w:val="ru-RU"/>
        </w:rPr>
        <w:t xml:space="preserve"> 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ап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та</w:t>
      </w:r>
      <w:r w:rsidRPr="009B18C6">
        <w:rPr>
          <w:spacing w:val="2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ьного</w:t>
      </w:r>
      <w:r w:rsidRPr="009B18C6">
        <w:rPr>
          <w:spacing w:val="5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роите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ьс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ва для</w:t>
      </w:r>
      <w:r w:rsidRPr="009B18C6">
        <w:rPr>
          <w:spacing w:val="-4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оны</w:t>
      </w:r>
      <w:r w:rsidRPr="009B18C6">
        <w:rPr>
          <w:spacing w:val="-4"/>
          <w:sz w:val="26"/>
          <w:szCs w:val="26"/>
          <w:lang w:val="ru-RU"/>
        </w:rPr>
        <w:t xml:space="preserve"> Сх</w:t>
      </w:r>
      <w:proofErr w:type="gramStart"/>
      <w:r w:rsidRPr="009B18C6">
        <w:rPr>
          <w:spacing w:val="-4"/>
          <w:sz w:val="26"/>
          <w:szCs w:val="26"/>
          <w:lang w:val="ru-RU"/>
        </w:rPr>
        <w:t>1</w:t>
      </w:r>
      <w:proofErr w:type="gramEnd"/>
      <w:r w:rsidRPr="009B18C6">
        <w:rPr>
          <w:sz w:val="26"/>
          <w:szCs w:val="26"/>
          <w:lang w:val="ru-RU"/>
        </w:rPr>
        <w:t xml:space="preserve"> приведены в таблице 4.2.</w:t>
      </w:r>
    </w:p>
    <w:p w:rsidR="009B18C6" w:rsidRPr="004E3D04" w:rsidRDefault="009B18C6" w:rsidP="009B18C6">
      <w:pPr>
        <w:ind w:right="13" w:firstLine="830"/>
        <w:jc w:val="right"/>
      </w:pPr>
      <w:proofErr w:type="spellStart"/>
      <w:r w:rsidRPr="004E3D04">
        <w:t>Таблица</w:t>
      </w:r>
      <w:proofErr w:type="spellEnd"/>
      <w:r w:rsidRPr="004E3D04">
        <w:t xml:space="preserve"> </w:t>
      </w:r>
      <w:r>
        <w:t>4</w:t>
      </w:r>
      <w:r w:rsidRPr="004E3D04">
        <w:t>.</w:t>
      </w:r>
      <w:r>
        <w:t>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6128"/>
        <w:gridCol w:w="1021"/>
        <w:gridCol w:w="1612"/>
      </w:tblGrid>
      <w:tr w:rsidR="009B18C6" w:rsidRPr="00127E94" w:rsidTr="00C64D77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№</w:t>
            </w:r>
          </w:p>
          <w:p w:rsidR="009B18C6" w:rsidRPr="00127E94" w:rsidRDefault="009B18C6" w:rsidP="00C64D77">
            <w:pPr>
              <w:jc w:val="center"/>
            </w:pPr>
            <w:r w:rsidRPr="00127E94">
              <w:t>п/п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Наименование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параметра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Ед</w:t>
            </w:r>
            <w:proofErr w:type="spellEnd"/>
            <w:r w:rsidRPr="00127E94">
              <w:t xml:space="preserve">. </w:t>
            </w:r>
            <w:proofErr w:type="spellStart"/>
            <w:r w:rsidRPr="00127E94">
              <w:t>изм</w:t>
            </w:r>
            <w:proofErr w:type="spellEnd"/>
            <w:r w:rsidRPr="00127E94">
              <w:t>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Показатель</w:t>
            </w:r>
            <w:proofErr w:type="spellEnd"/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Минимал</w:t>
            </w:r>
            <w:r>
              <w:t>ьная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земельного</w:t>
            </w:r>
            <w:proofErr w:type="spellEnd"/>
            <w:r>
              <w:t xml:space="preserve"> </w:t>
            </w:r>
            <w:proofErr w:type="spellStart"/>
            <w:r>
              <w:t>участка</w:t>
            </w:r>
            <w:proofErr w:type="spellEnd"/>
            <w: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5</w:t>
            </w:r>
            <w:r w:rsidRPr="00127E94">
              <w:t>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Максимальная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площадь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земельного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участка</w:t>
            </w:r>
            <w:proofErr w:type="spellEnd"/>
            <w:r w:rsidRPr="00127E94">
              <w:t>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 xml:space="preserve">50 </w:t>
            </w:r>
            <w:r w:rsidRPr="00345D97">
              <w:t>000,0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0</w:t>
            </w:r>
            <w:r w:rsidRPr="00127E94">
              <w:t>,0</w:t>
            </w:r>
          </w:p>
        </w:tc>
      </w:tr>
      <w:tr w:rsidR="009B18C6" w:rsidRPr="00981299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6A1689" w:rsidRDefault="009B18C6" w:rsidP="00C64D77">
            <w:pPr>
              <w:jc w:val="center"/>
            </w:pPr>
            <w:r w:rsidRPr="006A1689"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6A1689" w:rsidRDefault="009B18C6" w:rsidP="00C64D77">
            <w:proofErr w:type="spellStart"/>
            <w:r w:rsidRPr="006A1689">
              <w:t>Предельное</w:t>
            </w:r>
            <w:proofErr w:type="spellEnd"/>
            <w:r w:rsidRPr="006A1689">
              <w:t xml:space="preserve"> </w:t>
            </w:r>
            <w:proofErr w:type="spellStart"/>
            <w:r w:rsidRPr="006A1689">
              <w:t>количество</w:t>
            </w:r>
            <w:proofErr w:type="spellEnd"/>
            <w:r w:rsidRPr="006A1689">
              <w:t xml:space="preserve"> </w:t>
            </w:r>
            <w:proofErr w:type="spellStart"/>
            <w:r w:rsidRPr="006A1689">
              <w:t>этажей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6A1689" w:rsidRDefault="009B18C6" w:rsidP="00C64D77">
            <w:pPr>
              <w:jc w:val="center"/>
            </w:pPr>
            <w:proofErr w:type="spellStart"/>
            <w:r w:rsidRPr="006A1689">
              <w:t>этаж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6A1689" w:rsidRDefault="009B18C6" w:rsidP="00C64D77">
            <w:pPr>
              <w:jc w:val="center"/>
            </w:pPr>
            <w:r>
              <w:t>0,0</w:t>
            </w:r>
          </w:p>
        </w:tc>
      </w:tr>
      <w:tr w:rsidR="009B18C6" w:rsidRPr="00981299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6A1689" w:rsidRDefault="009B18C6" w:rsidP="00C64D77">
            <w:pPr>
              <w:jc w:val="center"/>
            </w:pPr>
            <w:r>
              <w:t>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6A1689" w:rsidRDefault="009B18C6" w:rsidP="00C64D77">
            <w:proofErr w:type="spellStart"/>
            <w:r>
              <w:t>Максимальная</w:t>
            </w:r>
            <w:proofErr w:type="spellEnd"/>
            <w:r>
              <w:t xml:space="preserve"> </w:t>
            </w:r>
            <w:proofErr w:type="spellStart"/>
            <w:r>
              <w:t>высота</w:t>
            </w:r>
            <w:proofErr w:type="spellEnd"/>
            <w:r>
              <w:t xml:space="preserve"> </w:t>
            </w:r>
            <w:proofErr w:type="spellStart"/>
            <w:r>
              <w:t>сооружений</w:t>
            </w:r>
            <w:proofErr w:type="spellEnd"/>
            <w:r>
              <w:t xml:space="preserve"> </w:t>
            </w:r>
            <w:proofErr w:type="spellStart"/>
            <w:r>
              <w:t>связи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6A1689" w:rsidRDefault="009B18C6" w:rsidP="00C64D77">
            <w:pPr>
              <w:jc w:val="center"/>
            </w:pPr>
            <w: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6A1689" w:rsidRDefault="009B18C6" w:rsidP="00C64D77">
            <w:pPr>
              <w:jc w:val="center"/>
            </w:pPr>
            <w:r>
              <w:t>50,0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6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0,0</w:t>
            </w:r>
          </w:p>
        </w:tc>
      </w:tr>
      <w:tr w:rsidR="009B18C6" w:rsidRPr="00127E94" w:rsidTr="00C64D77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7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60,0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8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Максимальная высота ограждений (могут выполняться как в 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2,0</w:t>
            </w:r>
          </w:p>
        </w:tc>
      </w:tr>
    </w:tbl>
    <w:p w:rsidR="009B18C6" w:rsidRPr="00866F66" w:rsidRDefault="009B18C6" w:rsidP="009B18C6">
      <w:pPr>
        <w:autoSpaceDE w:val="0"/>
        <w:autoSpaceDN w:val="0"/>
        <w:adjustRightInd w:val="0"/>
        <w:spacing w:before="3" w:line="260" w:lineRule="exact"/>
      </w:pPr>
    </w:p>
    <w:p w:rsidR="009B18C6" w:rsidRPr="009B18C6" w:rsidRDefault="009B18C6" w:rsidP="009B18C6">
      <w:pPr>
        <w:ind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3. Зона объектов сельскохозяйственного назначения Сх</w:t>
      </w:r>
      <w:proofErr w:type="gramStart"/>
      <w:r w:rsidRPr="009B18C6">
        <w:rPr>
          <w:sz w:val="26"/>
          <w:szCs w:val="26"/>
          <w:lang w:val="ru-RU"/>
        </w:rPr>
        <w:t>2</w:t>
      </w:r>
      <w:proofErr w:type="gramEnd"/>
      <w:r w:rsidRPr="009B18C6">
        <w:rPr>
          <w:sz w:val="26"/>
          <w:szCs w:val="26"/>
          <w:lang w:val="ru-RU"/>
        </w:rPr>
        <w:t xml:space="preserve">, устанавливаемая в границах населенных пунктов, предназначена для размещения зданий, строений, сооружений, используемых для производства, хранения и первичной переработки сельскохозяйственной продукции с установленными СанПиН 2.2.1/2.1.1.1200-03 «Санитарно-защитные зоны и санитарная классификация предприятий, сооружений и иных объектов» (новая редакция) нормативами воздействия на окружающую среду не выше </w:t>
      </w:r>
      <w:r w:rsidRPr="005F7E61">
        <w:rPr>
          <w:sz w:val="26"/>
          <w:szCs w:val="26"/>
        </w:rPr>
        <w:t>I</w:t>
      </w:r>
      <w:r w:rsidRPr="005F7E61">
        <w:rPr>
          <w:rFonts w:eastAsia="TimesNewRoman"/>
          <w:sz w:val="26"/>
          <w:szCs w:val="26"/>
        </w:rPr>
        <w:t>V</w:t>
      </w:r>
      <w:r w:rsidRPr="009B18C6">
        <w:rPr>
          <w:rFonts w:eastAsia="TimesNewRoman"/>
          <w:sz w:val="26"/>
          <w:szCs w:val="26"/>
          <w:lang w:val="ru-RU"/>
        </w:rPr>
        <w:t xml:space="preserve"> класса опасности (</w:t>
      </w:r>
      <w:r w:rsidRPr="009B18C6">
        <w:rPr>
          <w:sz w:val="26"/>
          <w:szCs w:val="26"/>
          <w:lang w:val="ru-RU"/>
        </w:rPr>
        <w:t>санитарно-защитная зона не более 100 метров</w:t>
      </w:r>
      <w:r w:rsidRPr="009B18C6">
        <w:rPr>
          <w:rFonts w:eastAsia="TimesNewRoman"/>
          <w:sz w:val="26"/>
          <w:szCs w:val="26"/>
          <w:lang w:val="ru-RU"/>
        </w:rPr>
        <w:t>):</w:t>
      </w:r>
    </w:p>
    <w:p w:rsidR="009B18C6" w:rsidRPr="009B18C6" w:rsidRDefault="009B18C6" w:rsidP="009B18C6">
      <w:pPr>
        <w:autoSpaceDE w:val="0"/>
        <w:autoSpaceDN w:val="0"/>
        <w:adjustRightInd w:val="0"/>
        <w:spacing w:line="300" w:lineRule="exact"/>
        <w:ind w:left="122" w:right="68" w:firstLine="720"/>
        <w:jc w:val="both"/>
        <w:rPr>
          <w:sz w:val="26"/>
          <w:szCs w:val="26"/>
          <w:lang w:val="ru-RU"/>
        </w:rPr>
      </w:pPr>
      <w:proofErr w:type="gramStart"/>
      <w:r w:rsidRPr="009B18C6">
        <w:rPr>
          <w:sz w:val="26"/>
          <w:szCs w:val="26"/>
          <w:lang w:val="ru-RU"/>
        </w:rPr>
        <w:t xml:space="preserve">1) существующие здания, строения, сооружения, используемые для производства, хранения и первичной переработки сельскохозяйственной </w:t>
      </w:r>
      <w:r w:rsidRPr="009B18C6">
        <w:rPr>
          <w:sz w:val="26"/>
          <w:szCs w:val="26"/>
          <w:lang w:val="ru-RU"/>
        </w:rPr>
        <w:lastRenderedPageBreak/>
        <w:t>продукции, СЗЗ которых более 100 метров, располагающиеся в границах населенных пунктов муниципального образования «</w:t>
      </w:r>
      <w:proofErr w:type="spellStart"/>
      <w:r w:rsidRPr="009B18C6">
        <w:rPr>
          <w:sz w:val="26"/>
          <w:szCs w:val="26"/>
          <w:lang w:val="ru-RU"/>
        </w:rPr>
        <w:t>Удугучинское</w:t>
      </w:r>
      <w:proofErr w:type="spellEnd"/>
      <w:r w:rsidRPr="009B18C6">
        <w:rPr>
          <w:sz w:val="26"/>
          <w:szCs w:val="26"/>
          <w:lang w:val="ru-RU"/>
        </w:rPr>
        <w:t>», могут продолжать функционировать при условии проведения мероприятий по сокращению их негативного воздействия, реконструкция данных предприятий допускается только в целях уменьшения негативного воздействия на окружающую среду и здоровье населения;</w:t>
      </w:r>
      <w:proofErr w:type="gramEnd"/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left="122" w:right="64" w:firstLine="708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2)</w:t>
      </w:r>
      <w:r w:rsidRPr="009B18C6">
        <w:rPr>
          <w:spacing w:val="1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пере</w:t>
      </w:r>
      <w:r w:rsidRPr="009B18C6">
        <w:rPr>
          <w:spacing w:val="2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ень</w:t>
      </w:r>
      <w:r w:rsidRPr="009B18C6">
        <w:rPr>
          <w:spacing w:val="5"/>
          <w:sz w:val="26"/>
          <w:szCs w:val="26"/>
          <w:lang w:val="ru-RU"/>
        </w:rPr>
        <w:t xml:space="preserve"> 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сн</w:t>
      </w:r>
      <w:r w:rsidRPr="009B18C6">
        <w:rPr>
          <w:spacing w:val="3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вн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видов</w:t>
      </w:r>
      <w:r w:rsidRPr="009B18C6">
        <w:rPr>
          <w:spacing w:val="9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разрешенного ис</w:t>
      </w:r>
      <w:r w:rsidRPr="009B18C6">
        <w:rPr>
          <w:spacing w:val="3"/>
          <w:sz w:val="26"/>
          <w:szCs w:val="26"/>
          <w:lang w:val="ru-RU"/>
        </w:rPr>
        <w:t>п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льзова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ия объ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7"/>
          <w:sz w:val="26"/>
          <w:szCs w:val="26"/>
          <w:lang w:val="ru-RU"/>
        </w:rPr>
        <w:t xml:space="preserve"> 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ап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льн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го строите</w:t>
      </w:r>
      <w:r w:rsidRPr="009B18C6">
        <w:rPr>
          <w:spacing w:val="2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ьс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ва</w:t>
      </w:r>
      <w:r w:rsidRPr="009B18C6">
        <w:rPr>
          <w:spacing w:val="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18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ельн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9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ас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ов</w:t>
      </w:r>
      <w:r w:rsidRPr="009B18C6">
        <w:rPr>
          <w:spacing w:val="9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ны</w:t>
      </w:r>
      <w:r w:rsidRPr="009B18C6">
        <w:rPr>
          <w:spacing w:val="1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Сх</w:t>
      </w:r>
      <w:proofErr w:type="gramStart"/>
      <w:r w:rsidRPr="009B18C6">
        <w:rPr>
          <w:sz w:val="26"/>
          <w:szCs w:val="26"/>
          <w:lang w:val="ru-RU"/>
        </w:rPr>
        <w:t>2</w:t>
      </w:r>
      <w:proofErr w:type="gramEnd"/>
      <w:r w:rsidRPr="009B18C6">
        <w:rPr>
          <w:sz w:val="26"/>
          <w:szCs w:val="26"/>
          <w:lang w:val="ru-RU"/>
        </w:rPr>
        <w:t>,</w:t>
      </w:r>
      <w:r w:rsidRPr="009B18C6">
        <w:rPr>
          <w:spacing w:val="1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1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та</w:t>
      </w:r>
      <w:r w:rsidRPr="009B18C6">
        <w:rPr>
          <w:spacing w:val="-2"/>
          <w:sz w:val="26"/>
          <w:szCs w:val="26"/>
          <w:lang w:val="ru-RU"/>
        </w:rPr>
        <w:t>к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1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помо</w:t>
      </w:r>
      <w:r w:rsidRPr="009B18C6">
        <w:rPr>
          <w:spacing w:val="-1"/>
          <w:sz w:val="26"/>
          <w:szCs w:val="26"/>
          <w:lang w:val="ru-RU"/>
        </w:rPr>
        <w:t>г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тельн</w:t>
      </w:r>
      <w:r w:rsidRPr="009B18C6">
        <w:rPr>
          <w:spacing w:val="1"/>
          <w:sz w:val="26"/>
          <w:szCs w:val="26"/>
          <w:lang w:val="ru-RU"/>
        </w:rPr>
        <w:t>ых</w:t>
      </w:r>
      <w:r w:rsidRPr="009B18C6">
        <w:rPr>
          <w:sz w:val="26"/>
          <w:szCs w:val="26"/>
          <w:lang w:val="ru-RU"/>
        </w:rPr>
        <w:t xml:space="preserve"> видов 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2"/>
          <w:sz w:val="26"/>
          <w:szCs w:val="26"/>
          <w:lang w:val="ru-RU"/>
        </w:rPr>
        <w:t>г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-1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ис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2"/>
          <w:sz w:val="26"/>
          <w:szCs w:val="26"/>
          <w:lang w:val="ru-RU"/>
        </w:rPr>
        <w:t>ль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ован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</w:t>
      </w:r>
      <w:r w:rsidRPr="009B18C6">
        <w:rPr>
          <w:spacing w:val="-16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редставле</w:t>
      </w:r>
      <w:r w:rsidRPr="009B18C6">
        <w:rPr>
          <w:spacing w:val="3"/>
          <w:sz w:val="26"/>
          <w:szCs w:val="26"/>
          <w:lang w:val="ru-RU"/>
        </w:rPr>
        <w:t>н</w:t>
      </w:r>
      <w:r w:rsidRPr="009B18C6">
        <w:rPr>
          <w:spacing w:val="-1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-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табли</w:t>
      </w:r>
      <w:r w:rsidRPr="009B18C6">
        <w:rPr>
          <w:spacing w:val="1"/>
          <w:sz w:val="26"/>
          <w:szCs w:val="26"/>
          <w:lang w:val="ru-RU"/>
        </w:rPr>
        <w:t>ц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-6"/>
          <w:sz w:val="26"/>
          <w:szCs w:val="26"/>
          <w:lang w:val="ru-RU"/>
        </w:rPr>
        <w:t xml:space="preserve"> 5</w:t>
      </w:r>
      <w:r w:rsidRPr="009B18C6">
        <w:rPr>
          <w:sz w:val="26"/>
          <w:szCs w:val="26"/>
          <w:lang w:val="ru-RU"/>
        </w:rPr>
        <w:t>;</w:t>
      </w:r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left="122" w:right="64" w:firstLine="708"/>
        <w:jc w:val="both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before="1"/>
        <w:ind w:left="122" w:right="64" w:firstLine="708"/>
        <w:jc w:val="both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ind w:right="106"/>
        <w:jc w:val="right"/>
        <w:rPr>
          <w:sz w:val="26"/>
          <w:szCs w:val="26"/>
          <w:lang w:val="ru-RU"/>
        </w:rPr>
      </w:pPr>
    </w:p>
    <w:p w:rsidR="009B18C6" w:rsidRPr="00884FB6" w:rsidRDefault="009B18C6" w:rsidP="009B18C6">
      <w:pPr>
        <w:autoSpaceDE w:val="0"/>
        <w:autoSpaceDN w:val="0"/>
        <w:adjustRightInd w:val="0"/>
        <w:ind w:right="106"/>
        <w:jc w:val="right"/>
        <w:rPr>
          <w:sz w:val="26"/>
          <w:szCs w:val="26"/>
        </w:rPr>
      </w:pPr>
      <w:r w:rsidRPr="00884FB6">
        <w:rPr>
          <w:sz w:val="26"/>
          <w:szCs w:val="26"/>
        </w:rPr>
        <w:t>Табл</w:t>
      </w:r>
      <w:r w:rsidRPr="00884FB6">
        <w:rPr>
          <w:spacing w:val="1"/>
          <w:sz w:val="26"/>
          <w:szCs w:val="26"/>
        </w:rPr>
        <w:t>и</w:t>
      </w:r>
      <w:r w:rsidRPr="00884FB6">
        <w:rPr>
          <w:sz w:val="26"/>
          <w:szCs w:val="26"/>
        </w:rPr>
        <w:t>ца5</w:t>
      </w:r>
    </w:p>
    <w:tbl>
      <w:tblPr>
        <w:tblW w:w="9641" w:type="dxa"/>
        <w:tblInd w:w="11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3"/>
        <w:gridCol w:w="1865"/>
        <w:gridCol w:w="682"/>
        <w:gridCol w:w="2631"/>
        <w:gridCol w:w="2188"/>
        <w:gridCol w:w="1672"/>
      </w:tblGrid>
      <w:tr w:rsidR="009B18C6" w:rsidRPr="00866F66" w:rsidTr="00C64D77">
        <w:trPr>
          <w:trHeight w:val="284"/>
          <w:tblHeader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 w:line="170" w:lineRule="exact"/>
              <w:jc w:val="center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9" w:right="-20"/>
            </w:pPr>
            <w:r w:rsidRPr="00866F66">
              <w:t>№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/>
              <w:ind w:left="145" w:right="-20"/>
            </w:pPr>
            <w:r w:rsidRPr="00866F66">
              <w:t>п/п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190" w:lineRule="exact"/>
              <w:jc w:val="center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left="-10" w:right="193" w:firstLine="222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ной</w:t>
            </w:r>
            <w:r w:rsidRPr="009B18C6">
              <w:rPr>
                <w:spacing w:val="-1"/>
                <w:lang w:val="ru-RU"/>
              </w:rPr>
              <w:t xml:space="preserve"> в</w:t>
            </w:r>
            <w:r w:rsidRPr="009B18C6">
              <w:rPr>
                <w:lang w:val="ru-RU"/>
              </w:rPr>
              <w:t>ид разреш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емельно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 xml:space="preserve">о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астка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8" w:line="280" w:lineRule="exact"/>
              <w:jc w:val="center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</w:pPr>
            <w:r w:rsidRPr="009B18C6">
              <w:rPr>
                <w:spacing w:val="-1"/>
                <w:lang w:val="ru-RU"/>
              </w:rPr>
              <w:t xml:space="preserve">  </w:t>
            </w:r>
            <w:proofErr w:type="spellStart"/>
            <w:r w:rsidRPr="00866F66">
              <w:rPr>
                <w:spacing w:val="-1"/>
              </w:rPr>
              <w:t>К</w:t>
            </w:r>
            <w:r w:rsidRPr="00866F66">
              <w:t>од</w:t>
            </w:r>
            <w:proofErr w:type="spellEnd"/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190" w:lineRule="exact"/>
              <w:jc w:val="center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left="251" w:right="74" w:firstLine="13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ные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иды разрешен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spacing w:val="-2"/>
                <w:lang w:val="ru-RU"/>
              </w:rPr>
              <w:t>к</w:t>
            </w:r>
            <w:r w:rsidRPr="009B18C6">
              <w:rPr>
                <w:lang w:val="ru-RU"/>
              </w:rPr>
              <w:t>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39" w:lineRule="auto"/>
              <w:ind w:left="295" w:right="103"/>
              <w:jc w:val="center"/>
            </w:pPr>
            <w:proofErr w:type="spellStart"/>
            <w:r w:rsidRPr="00866F66">
              <w:rPr>
                <w:spacing w:val="-1"/>
              </w:rPr>
              <w:t>В</w:t>
            </w:r>
            <w:r w:rsidRPr="00866F66">
              <w:t>спо</w:t>
            </w:r>
            <w:r w:rsidRPr="00866F66">
              <w:rPr>
                <w:spacing w:val="-1"/>
              </w:rPr>
              <w:t>м</w:t>
            </w:r>
            <w:r w:rsidRPr="00866F66">
              <w:t>огат</w:t>
            </w:r>
            <w:r w:rsidRPr="00866F66">
              <w:rPr>
                <w:spacing w:val="-2"/>
              </w:rPr>
              <w:t>е</w:t>
            </w:r>
            <w:r w:rsidRPr="00866F66">
              <w:t>льные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в</w:t>
            </w:r>
            <w:r w:rsidRPr="00866F66">
              <w:t>иды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разрешен</w:t>
            </w:r>
            <w:r w:rsidRPr="00866F66">
              <w:rPr>
                <w:spacing w:val="-1"/>
              </w:rPr>
              <w:t>н</w:t>
            </w:r>
            <w:r w:rsidRPr="00866F66">
              <w:rPr>
                <w:spacing w:val="-2"/>
              </w:rPr>
              <w:t>о</w:t>
            </w:r>
            <w:r w:rsidRPr="00866F66">
              <w:t>го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ис</w:t>
            </w:r>
            <w:r w:rsidRPr="00866F66">
              <w:rPr>
                <w:spacing w:val="-1"/>
              </w:rPr>
              <w:t>п</w:t>
            </w:r>
            <w:r w:rsidRPr="00866F66">
              <w:t>ользо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8" w:line="280" w:lineRule="exact"/>
              <w:jc w:val="center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  <w:jc w:val="center"/>
            </w:pPr>
            <w:proofErr w:type="spellStart"/>
            <w:r w:rsidRPr="00866F66">
              <w:rPr>
                <w:spacing w:val="-1"/>
              </w:rPr>
              <w:t>П</w:t>
            </w:r>
            <w:r w:rsidRPr="00866F66">
              <w:t>ри</w:t>
            </w:r>
            <w:r w:rsidRPr="00866F66">
              <w:rPr>
                <w:spacing w:val="-1"/>
              </w:rPr>
              <w:t>м</w:t>
            </w:r>
            <w:r w:rsidRPr="00866F66">
              <w:t>ечан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</w:tr>
      <w:tr w:rsidR="009B18C6" w:rsidRPr="00884FB6" w:rsidTr="00C64D77">
        <w:trPr>
          <w:trHeight w:val="28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>
            <w:pPr>
              <w:jc w:val="center"/>
            </w:pPr>
            <w:r w:rsidRPr="00884FB6">
              <w:t>1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>
            <w:proofErr w:type="spellStart"/>
            <w:r w:rsidRPr="00884FB6">
              <w:t>Скотоводство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>
            <w:pPr>
              <w:jc w:val="center"/>
            </w:pPr>
            <w:r w:rsidRPr="00884FB6">
              <w:t>1.8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Осуществление</w:t>
            </w:r>
          </w:p>
          <w:p w:rsidR="009B18C6" w:rsidRPr="009B18C6" w:rsidRDefault="009B18C6" w:rsidP="00C64D77">
            <w:pPr>
              <w:rPr>
                <w:lang w:val="ru-RU"/>
              </w:rPr>
            </w:pPr>
            <w:proofErr w:type="gramStart"/>
            <w:r w:rsidRPr="009B18C6">
              <w:rPr>
                <w:lang w:val="ru-RU"/>
              </w:rPr>
              <w:t>хозяйственной деятельности, связанной с разведением сельскохозяйственных животных (крупного рогатого скота, овец, коз, лошадей); сенокошение, выпас сельскохозяйственных животных, производство кормов, размещение зданий, сооружений, используемых для содержания и</w:t>
            </w:r>
            <w:proofErr w:type="gramEnd"/>
          </w:p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разведения сельскохозяйственных животных;</w:t>
            </w:r>
          </w:p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разведение племенных животных, производство и использование племенной продукции </w:t>
            </w:r>
            <w:r w:rsidRPr="009B18C6">
              <w:rPr>
                <w:lang w:val="ru-RU"/>
              </w:rPr>
              <w:lastRenderedPageBreak/>
              <w:t>(материала)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rPr>
                <w:lang w:val="ru-RU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rPr>
                <w:lang w:val="ru-RU"/>
              </w:rPr>
            </w:pPr>
          </w:p>
          <w:p w:rsidR="009B18C6" w:rsidRPr="009B18C6" w:rsidRDefault="009B18C6" w:rsidP="00C64D77">
            <w:pPr>
              <w:rPr>
                <w:lang w:val="ru-RU"/>
              </w:rPr>
            </w:pPr>
          </w:p>
          <w:p w:rsidR="009B18C6" w:rsidRPr="009B18C6" w:rsidRDefault="009B18C6" w:rsidP="00C64D77">
            <w:pPr>
              <w:rPr>
                <w:lang w:val="ru-RU"/>
              </w:rPr>
            </w:pPr>
          </w:p>
          <w:p w:rsidR="009B18C6" w:rsidRPr="009B18C6" w:rsidRDefault="009B18C6" w:rsidP="00C64D77">
            <w:pPr>
              <w:rPr>
                <w:lang w:val="ru-RU"/>
              </w:rPr>
            </w:pPr>
          </w:p>
          <w:p w:rsidR="009B18C6" w:rsidRPr="009B18C6" w:rsidRDefault="009B18C6" w:rsidP="00C64D77">
            <w:pPr>
              <w:rPr>
                <w:lang w:val="ru-RU"/>
              </w:rPr>
            </w:pPr>
          </w:p>
          <w:p w:rsidR="009B18C6" w:rsidRPr="009B18C6" w:rsidRDefault="009B18C6" w:rsidP="00C64D77">
            <w:pPr>
              <w:rPr>
                <w:lang w:val="ru-RU"/>
              </w:rPr>
            </w:pPr>
          </w:p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Соблюдение норм санитарно-</w:t>
            </w:r>
          </w:p>
          <w:p w:rsidR="009B18C6" w:rsidRPr="009B18C6" w:rsidRDefault="009B18C6" w:rsidP="00C64D77">
            <w:pPr>
              <w:rPr>
                <w:lang w:val="ru-RU"/>
              </w:rPr>
            </w:pPr>
            <w:proofErr w:type="gramStart"/>
            <w:r w:rsidRPr="009B18C6">
              <w:rPr>
                <w:lang w:val="ru-RU"/>
              </w:rPr>
              <w:t>эпидемиологи-</w:t>
            </w:r>
            <w:proofErr w:type="spellStart"/>
            <w:r w:rsidRPr="009B18C6">
              <w:rPr>
                <w:lang w:val="ru-RU"/>
              </w:rPr>
              <w:t>ческого</w:t>
            </w:r>
            <w:proofErr w:type="spellEnd"/>
            <w:proofErr w:type="gramEnd"/>
            <w:r w:rsidRPr="009B18C6">
              <w:rPr>
                <w:lang w:val="ru-RU"/>
              </w:rPr>
              <w:t xml:space="preserve"> законодатель-</w:t>
            </w:r>
          </w:p>
          <w:p w:rsidR="009B18C6" w:rsidRPr="00884FB6" w:rsidRDefault="009B18C6" w:rsidP="00C64D77">
            <w:proofErr w:type="spellStart"/>
            <w:r w:rsidRPr="00884FB6">
              <w:t>ства</w:t>
            </w:r>
            <w:proofErr w:type="spellEnd"/>
            <w:r w:rsidRPr="00884FB6">
              <w:t xml:space="preserve"> </w:t>
            </w:r>
            <w:proofErr w:type="spellStart"/>
            <w:r w:rsidRPr="00884FB6">
              <w:t>Российской</w:t>
            </w:r>
            <w:proofErr w:type="spellEnd"/>
            <w:r w:rsidRPr="00884FB6">
              <w:t xml:space="preserve"> </w:t>
            </w:r>
            <w:proofErr w:type="spellStart"/>
            <w:r w:rsidRPr="00884FB6">
              <w:t>Федерации</w:t>
            </w:r>
            <w:proofErr w:type="spellEnd"/>
          </w:p>
        </w:tc>
      </w:tr>
      <w:tr w:rsidR="009B18C6" w:rsidRPr="009B18C6" w:rsidTr="00C64D77">
        <w:trPr>
          <w:trHeight w:val="28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02" w:right="185"/>
              <w:jc w:val="center"/>
            </w:pPr>
            <w:r w:rsidRPr="00866F66">
              <w:t>2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2" w:right="-20"/>
            </w:pPr>
            <w:proofErr w:type="spellStart"/>
            <w:r w:rsidRPr="00866F66">
              <w:rPr>
                <w:spacing w:val="-1"/>
              </w:rPr>
              <w:t>П</w:t>
            </w:r>
            <w:r w:rsidRPr="00866F66">
              <w:t>т</w:t>
            </w:r>
            <w:r w:rsidRPr="00866F66">
              <w:rPr>
                <w:spacing w:val="-1"/>
              </w:rPr>
              <w:t>и</w:t>
            </w:r>
            <w:r w:rsidRPr="00866F66">
              <w:t>це</w:t>
            </w:r>
            <w:r w:rsidRPr="00866F66">
              <w:rPr>
                <w:spacing w:val="-1"/>
              </w:rPr>
              <w:t>в</w:t>
            </w:r>
            <w:r w:rsidRPr="00866F66">
              <w:t>од</w:t>
            </w:r>
            <w:r w:rsidRPr="00866F66">
              <w:rPr>
                <w:spacing w:val="1"/>
              </w:rPr>
              <w:t>с</w:t>
            </w:r>
            <w:r w:rsidRPr="00866F66">
              <w:t>т</w:t>
            </w:r>
            <w:r w:rsidRPr="00866F66">
              <w:rPr>
                <w:spacing w:val="-2"/>
              </w:rPr>
              <w:t>в</w:t>
            </w:r>
            <w:r w:rsidRPr="00866F66">
              <w:t>о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  <w:jc w:val="center"/>
            </w:pPr>
            <w:r w:rsidRPr="00866F66">
              <w:t>1.10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39" w:lineRule="auto"/>
              <w:ind w:right="85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щест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ление хо</w:t>
            </w:r>
            <w:r w:rsidRPr="009B18C6">
              <w:rPr>
                <w:spacing w:val="-1"/>
                <w:lang w:val="ru-RU"/>
              </w:rPr>
              <w:t>зя</w:t>
            </w:r>
            <w:r w:rsidRPr="009B18C6">
              <w:rPr>
                <w:lang w:val="ru-RU"/>
              </w:rPr>
              <w:t>йст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ой д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тельн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сти, с</w:t>
            </w:r>
            <w:r w:rsidRPr="009B18C6">
              <w:rPr>
                <w:spacing w:val="-1"/>
                <w:lang w:val="ru-RU"/>
              </w:rPr>
              <w:t>вяз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ой с ра</w:t>
            </w:r>
            <w:r w:rsidRPr="009B18C6">
              <w:rPr>
                <w:spacing w:val="-1"/>
                <w:lang w:val="ru-RU"/>
              </w:rPr>
              <w:t>зв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3"/>
                <w:lang w:val="ru-RU"/>
              </w:rPr>
              <w:t>и</w:t>
            </w:r>
            <w:r w:rsidRPr="009B18C6">
              <w:rPr>
                <w:lang w:val="ru-RU"/>
              </w:rPr>
              <w:t>ем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right="91"/>
              <w:rPr>
                <w:lang w:val="ru-RU"/>
              </w:rPr>
            </w:pPr>
            <w:r w:rsidRPr="009B18C6">
              <w:rPr>
                <w:lang w:val="ru-RU"/>
              </w:rPr>
              <w:t xml:space="preserve">домашних 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род пт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ц,  раз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ещен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й, соор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й,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емых д</w:t>
            </w:r>
            <w:r w:rsidRPr="009B18C6">
              <w:rPr>
                <w:spacing w:val="1"/>
                <w:lang w:val="ru-RU"/>
              </w:rPr>
              <w:t>л</w:t>
            </w:r>
            <w:r w:rsidRPr="009B18C6">
              <w:rPr>
                <w:lang w:val="ru-RU"/>
              </w:rPr>
              <w:t>я со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 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от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ых, про</w:t>
            </w:r>
            <w:r w:rsidRPr="009B18C6">
              <w:rPr>
                <w:spacing w:val="-1"/>
                <w:lang w:val="ru-RU"/>
              </w:rPr>
              <w:t>изв</w:t>
            </w:r>
            <w:r w:rsidRPr="009B18C6">
              <w:rPr>
                <w:lang w:val="ru-RU"/>
              </w:rPr>
              <w:t>од</w:t>
            </w:r>
            <w:r w:rsidRPr="009B18C6">
              <w:rPr>
                <w:spacing w:val="1"/>
                <w:lang w:val="ru-RU"/>
              </w:rPr>
              <w:t>с</w:t>
            </w:r>
            <w:r w:rsidRPr="009B18C6">
              <w:rPr>
                <w:lang w:val="ru-RU"/>
              </w:rPr>
              <w:t>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а, хра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и 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ерв</w:t>
            </w:r>
            <w:r w:rsidRPr="009B18C6">
              <w:rPr>
                <w:spacing w:val="-1"/>
                <w:lang w:val="ru-RU"/>
              </w:rPr>
              <w:t>ич</w:t>
            </w:r>
            <w:r w:rsidRPr="009B18C6">
              <w:rPr>
                <w:lang w:val="ru-RU"/>
              </w:rPr>
              <w:t>ной перер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lang w:val="ru-RU"/>
              </w:rPr>
              <w:t>ботки пр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кц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и п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еводст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а;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right="203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С</w:t>
            </w:r>
            <w:r w:rsidRPr="009B18C6">
              <w:rPr>
                <w:lang w:val="ru-RU"/>
              </w:rPr>
              <w:t>обл</w:t>
            </w:r>
            <w:r w:rsidRPr="009B18C6">
              <w:rPr>
                <w:spacing w:val="1"/>
                <w:lang w:val="ru-RU"/>
              </w:rPr>
              <w:t>ю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 норм сан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тарн</w:t>
            </w:r>
            <w:proofErr w:type="gramStart"/>
            <w:r w:rsidRPr="009B18C6">
              <w:rPr>
                <w:lang w:val="ru-RU"/>
              </w:rPr>
              <w:t>о-</w:t>
            </w:r>
            <w:proofErr w:type="gramEnd"/>
            <w:r w:rsidRPr="009B18C6">
              <w:rPr>
                <w:lang w:val="ru-RU"/>
              </w:rPr>
              <w:t xml:space="preserve"> </w:t>
            </w:r>
            <w:proofErr w:type="spellStart"/>
            <w:r w:rsidRPr="009B18C6">
              <w:rPr>
                <w:spacing w:val="-1"/>
                <w:lang w:val="ru-RU"/>
              </w:rPr>
              <w:t>э</w:t>
            </w:r>
            <w:r w:rsidRPr="009B18C6">
              <w:rPr>
                <w:lang w:val="ru-RU"/>
              </w:rPr>
              <w:t>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м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ол</w:t>
            </w:r>
            <w:r w:rsidRPr="009B18C6">
              <w:rPr>
                <w:spacing w:val="1"/>
                <w:lang w:val="ru-RU"/>
              </w:rPr>
              <w:t>о</w:t>
            </w:r>
            <w:proofErr w:type="spellEnd"/>
            <w:r w:rsidRPr="009B18C6">
              <w:rPr>
                <w:lang w:val="ru-RU"/>
              </w:rPr>
              <w:t xml:space="preserve">- </w:t>
            </w:r>
            <w:proofErr w:type="spellStart"/>
            <w:r w:rsidRPr="009B18C6">
              <w:rPr>
                <w:lang w:val="ru-RU"/>
              </w:rPr>
              <w:t>ги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с</w:t>
            </w:r>
            <w:r w:rsidRPr="009B18C6">
              <w:rPr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</w:t>
            </w:r>
            <w:proofErr w:type="spellEnd"/>
            <w:r w:rsidRPr="009B18C6">
              <w:rPr>
                <w:lang w:val="ru-RU"/>
              </w:rPr>
              <w:t xml:space="preserve">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онода</w:t>
            </w:r>
            <w:r w:rsidRPr="009B18C6">
              <w:rPr>
                <w:spacing w:val="-3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1"/>
                <w:lang w:val="ru-RU"/>
              </w:rPr>
              <w:t>ь</w:t>
            </w:r>
            <w:r w:rsidRPr="009B18C6">
              <w:rPr>
                <w:lang w:val="ru-RU"/>
              </w:rPr>
              <w:t xml:space="preserve">- </w:t>
            </w:r>
            <w:proofErr w:type="spellStart"/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  <w:proofErr w:type="spellEnd"/>
            <w:r w:rsidRPr="009B18C6">
              <w:rPr>
                <w:lang w:val="ru-RU"/>
              </w:rPr>
              <w:t xml:space="preserve"> Росси</w:t>
            </w:r>
            <w:r w:rsidRPr="009B18C6">
              <w:rPr>
                <w:spacing w:val="-1"/>
                <w:lang w:val="ru-RU"/>
              </w:rPr>
              <w:t>й</w:t>
            </w:r>
            <w:r w:rsidRPr="009B18C6">
              <w:rPr>
                <w:lang w:val="ru-RU"/>
              </w:rPr>
              <w:t>с</w:t>
            </w:r>
            <w:r w:rsidRPr="009B18C6">
              <w:rPr>
                <w:spacing w:val="-1"/>
                <w:lang w:val="ru-RU"/>
              </w:rPr>
              <w:t>к</w:t>
            </w:r>
            <w:r w:rsidRPr="009B18C6">
              <w:rPr>
                <w:lang w:val="ru-RU"/>
              </w:rPr>
              <w:t>ой Фе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ерац</w:t>
            </w:r>
            <w:r w:rsidRPr="009B18C6">
              <w:rPr>
                <w:spacing w:val="-1"/>
                <w:lang w:val="ru-RU"/>
              </w:rPr>
              <w:t>ии</w:t>
            </w:r>
          </w:p>
        </w:tc>
      </w:tr>
      <w:tr w:rsidR="009B18C6" w:rsidRPr="009B18C6" w:rsidTr="00C64D77">
        <w:trPr>
          <w:trHeight w:val="28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9" w:line="24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02" w:right="185"/>
              <w:jc w:val="center"/>
            </w:pPr>
            <w:r w:rsidRPr="00866F66">
              <w:t>3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9" w:line="24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2" w:right="-20"/>
            </w:pPr>
            <w:proofErr w:type="spellStart"/>
            <w:r w:rsidRPr="00866F66">
              <w:rPr>
                <w:spacing w:val="-1"/>
              </w:rPr>
              <w:t>Св</w:t>
            </w:r>
            <w:r w:rsidRPr="00866F66">
              <w:t>и</w:t>
            </w:r>
            <w:r w:rsidRPr="00866F66">
              <w:rPr>
                <w:spacing w:val="-1"/>
              </w:rPr>
              <w:t>н</w:t>
            </w:r>
            <w:r w:rsidRPr="00866F66">
              <w:t>о</w:t>
            </w:r>
            <w:r w:rsidRPr="00866F66">
              <w:rPr>
                <w:spacing w:val="-1"/>
              </w:rPr>
              <w:t>в</w:t>
            </w:r>
            <w:r w:rsidRPr="00866F66">
              <w:t>од</w:t>
            </w:r>
            <w:r w:rsidRPr="00866F66">
              <w:rPr>
                <w:spacing w:val="1"/>
              </w:rPr>
              <w:t>с</w:t>
            </w:r>
            <w:r w:rsidRPr="00866F66">
              <w:t>т</w:t>
            </w:r>
            <w:r w:rsidRPr="00866F66">
              <w:rPr>
                <w:spacing w:val="-2"/>
              </w:rPr>
              <w:t>в</w:t>
            </w:r>
            <w:r w:rsidRPr="00866F66">
              <w:t>о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9" w:line="24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  <w:jc w:val="center"/>
            </w:pPr>
            <w:r w:rsidRPr="00866F66">
              <w:t>1.11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6"/>
              <w:ind w:right="85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щест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ление хо</w:t>
            </w:r>
            <w:r w:rsidRPr="009B18C6">
              <w:rPr>
                <w:spacing w:val="-1"/>
                <w:lang w:val="ru-RU"/>
              </w:rPr>
              <w:t>зя</w:t>
            </w:r>
            <w:r w:rsidRPr="009B18C6">
              <w:rPr>
                <w:lang w:val="ru-RU"/>
              </w:rPr>
              <w:t>йст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ой д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тельн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сти, с</w:t>
            </w:r>
            <w:r w:rsidRPr="009B18C6">
              <w:rPr>
                <w:spacing w:val="-1"/>
                <w:lang w:val="ru-RU"/>
              </w:rPr>
              <w:t>вяз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ой с ра</w:t>
            </w:r>
            <w:r w:rsidRPr="009B18C6">
              <w:rPr>
                <w:spacing w:val="-1"/>
                <w:lang w:val="ru-RU"/>
              </w:rPr>
              <w:t>зв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3"/>
                <w:lang w:val="ru-RU"/>
              </w:rPr>
              <w:t>и</w:t>
            </w:r>
            <w:r w:rsidRPr="009B18C6">
              <w:rPr>
                <w:lang w:val="ru-RU"/>
              </w:rPr>
              <w:t>ем с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ей; раз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ещен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й, соор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й,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емых д</w:t>
            </w:r>
            <w:r w:rsidRPr="009B18C6">
              <w:rPr>
                <w:spacing w:val="1"/>
                <w:lang w:val="ru-RU"/>
              </w:rPr>
              <w:t>л</w:t>
            </w:r>
            <w:r w:rsidRPr="009B18C6">
              <w:rPr>
                <w:lang w:val="ru-RU"/>
              </w:rPr>
              <w:t>я со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от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ых, про</w:t>
            </w:r>
            <w:r w:rsidRPr="009B18C6">
              <w:rPr>
                <w:spacing w:val="-1"/>
                <w:lang w:val="ru-RU"/>
              </w:rPr>
              <w:t>изв</w:t>
            </w:r>
            <w:r w:rsidRPr="009B18C6">
              <w:rPr>
                <w:lang w:val="ru-RU"/>
              </w:rPr>
              <w:t>од</w:t>
            </w:r>
            <w:r w:rsidRPr="009B18C6">
              <w:rPr>
                <w:spacing w:val="1"/>
                <w:lang w:val="ru-RU"/>
              </w:rPr>
              <w:t>с</w:t>
            </w:r>
            <w:r w:rsidRPr="009B18C6">
              <w:rPr>
                <w:lang w:val="ru-RU"/>
              </w:rPr>
              <w:t>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а, хра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right="91" w:firstLine="102"/>
              <w:rPr>
                <w:lang w:val="ru-RU"/>
              </w:rPr>
            </w:pPr>
            <w:r w:rsidRPr="009B18C6">
              <w:rPr>
                <w:lang w:val="ru-RU"/>
              </w:rPr>
              <w:t xml:space="preserve">и 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ерв</w:t>
            </w:r>
            <w:r w:rsidRPr="009B18C6">
              <w:rPr>
                <w:spacing w:val="-1"/>
                <w:lang w:val="ru-RU"/>
              </w:rPr>
              <w:t>ич</w:t>
            </w:r>
            <w:r w:rsidRPr="009B18C6">
              <w:rPr>
                <w:lang w:val="ru-RU"/>
              </w:rPr>
              <w:t>ной перер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lang w:val="ru-RU"/>
              </w:rPr>
              <w:t>ботки пр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кц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и;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right="59" w:firstLine="102"/>
              <w:rPr>
                <w:lang w:val="ru-RU"/>
              </w:rPr>
            </w:pPr>
            <w:r w:rsidRPr="009B18C6">
              <w:rPr>
                <w:lang w:val="ru-RU"/>
              </w:rPr>
              <w:t>раз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 п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lang w:val="ru-RU"/>
              </w:rPr>
              <w:t xml:space="preserve">еменных 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от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ых, прои</w:t>
            </w:r>
            <w:r w:rsidRPr="009B18C6">
              <w:rPr>
                <w:spacing w:val="-2"/>
                <w:lang w:val="ru-RU"/>
              </w:rPr>
              <w:t>з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right="-20" w:firstLine="102"/>
              <w:rPr>
                <w:lang w:val="ru-RU"/>
              </w:rPr>
            </w:pPr>
            <w:r w:rsidRPr="009B18C6">
              <w:rPr>
                <w:lang w:val="ru-RU"/>
              </w:rPr>
              <w:t xml:space="preserve">и 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спользо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right="-20" w:firstLine="102"/>
              <w:rPr>
                <w:lang w:val="ru-RU"/>
              </w:rPr>
            </w:pPr>
            <w:r w:rsidRPr="009B18C6">
              <w:rPr>
                <w:lang w:val="ru-RU"/>
              </w:rPr>
              <w:t>племе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ной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прод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кц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и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52" w:lineRule="exact"/>
              <w:ind w:right="-20" w:firstLine="102"/>
              <w:rPr>
                <w:lang w:val="ru-RU"/>
              </w:rPr>
            </w:pPr>
            <w:r w:rsidRPr="009B18C6">
              <w:rPr>
                <w:spacing w:val="1"/>
                <w:lang w:val="ru-RU"/>
              </w:rPr>
              <w:t>(</w:t>
            </w:r>
            <w:r w:rsidRPr="009B18C6">
              <w:rPr>
                <w:lang w:val="ru-RU"/>
              </w:rPr>
              <w:t>ма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ери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lang w:val="ru-RU"/>
              </w:rPr>
              <w:t>ла)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6" w:line="24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right="203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С</w:t>
            </w:r>
            <w:r w:rsidRPr="009B18C6">
              <w:rPr>
                <w:lang w:val="ru-RU"/>
              </w:rPr>
              <w:t>обл</w:t>
            </w:r>
            <w:r w:rsidRPr="009B18C6">
              <w:rPr>
                <w:spacing w:val="1"/>
                <w:lang w:val="ru-RU"/>
              </w:rPr>
              <w:t>ю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 норм сан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тарно-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right="120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э</w:t>
            </w:r>
            <w:r w:rsidRPr="009B18C6">
              <w:rPr>
                <w:lang w:val="ru-RU"/>
              </w:rPr>
              <w:t>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м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оло</w:t>
            </w:r>
            <w:r w:rsidRPr="009B18C6">
              <w:rPr>
                <w:spacing w:val="1"/>
                <w:lang w:val="ru-RU"/>
              </w:rPr>
              <w:t>г</w:t>
            </w:r>
            <w:proofErr w:type="gramStart"/>
            <w:r w:rsidRPr="009B18C6">
              <w:rPr>
                <w:lang w:val="ru-RU"/>
              </w:rPr>
              <w:t>и-</w:t>
            </w:r>
            <w:proofErr w:type="gramEnd"/>
            <w:r w:rsidRPr="009B18C6">
              <w:rPr>
                <w:lang w:val="ru-RU"/>
              </w:rPr>
              <w:t xml:space="preserve"> </w:t>
            </w:r>
            <w:proofErr w:type="spellStart"/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с</w:t>
            </w:r>
            <w:r w:rsidRPr="009B18C6">
              <w:rPr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</w:t>
            </w:r>
            <w:proofErr w:type="spellEnd"/>
            <w:r w:rsidRPr="009B18C6">
              <w:rPr>
                <w:lang w:val="ru-RU"/>
              </w:rPr>
              <w:t xml:space="preserve">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онода</w:t>
            </w:r>
            <w:r w:rsidRPr="009B18C6">
              <w:rPr>
                <w:spacing w:val="-3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1"/>
                <w:lang w:val="ru-RU"/>
              </w:rPr>
              <w:t>ь</w:t>
            </w:r>
            <w:r w:rsidRPr="009B18C6">
              <w:rPr>
                <w:lang w:val="ru-RU"/>
              </w:rPr>
              <w:t xml:space="preserve">- </w:t>
            </w:r>
            <w:proofErr w:type="spellStart"/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  <w:proofErr w:type="spellEnd"/>
            <w:r w:rsidRPr="009B18C6">
              <w:rPr>
                <w:lang w:val="ru-RU"/>
              </w:rPr>
              <w:t xml:space="preserve"> Росси</w:t>
            </w:r>
            <w:r w:rsidRPr="009B18C6">
              <w:rPr>
                <w:spacing w:val="-1"/>
                <w:lang w:val="ru-RU"/>
              </w:rPr>
              <w:t>й</w:t>
            </w:r>
            <w:r w:rsidRPr="009B18C6">
              <w:rPr>
                <w:lang w:val="ru-RU"/>
              </w:rPr>
              <w:t>с</w:t>
            </w:r>
            <w:r w:rsidRPr="009B18C6">
              <w:rPr>
                <w:spacing w:val="-1"/>
                <w:lang w:val="ru-RU"/>
              </w:rPr>
              <w:t>к</w:t>
            </w:r>
            <w:r w:rsidRPr="009B18C6">
              <w:rPr>
                <w:lang w:val="ru-RU"/>
              </w:rPr>
              <w:t>ой Фе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ерац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и</w:t>
            </w:r>
          </w:p>
        </w:tc>
      </w:tr>
      <w:tr w:rsidR="009B18C6" w:rsidRPr="00866F66" w:rsidTr="00C64D77">
        <w:trPr>
          <w:trHeight w:val="28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16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02" w:right="185"/>
              <w:jc w:val="center"/>
            </w:pPr>
            <w:r w:rsidRPr="00866F66">
              <w:t>4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18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39" w:lineRule="auto"/>
              <w:ind w:left="-10" w:right="51"/>
              <w:rPr>
                <w:lang w:val="ru-RU"/>
              </w:rPr>
            </w:pPr>
            <w:r w:rsidRPr="009B18C6">
              <w:rPr>
                <w:spacing w:val="1"/>
                <w:lang w:val="ru-RU"/>
              </w:rPr>
              <w:t>Х</w:t>
            </w:r>
            <w:r w:rsidRPr="009B18C6">
              <w:rPr>
                <w:lang w:val="ru-RU"/>
              </w:rPr>
              <w:t>ра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 и перер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lang w:val="ru-RU"/>
              </w:rPr>
              <w:t xml:space="preserve">ботка </w:t>
            </w:r>
            <w:proofErr w:type="spellStart"/>
            <w:proofErr w:type="gramStart"/>
            <w:r w:rsidRPr="009B18C6">
              <w:rPr>
                <w:lang w:val="ru-RU"/>
              </w:rPr>
              <w:t>сель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>кохо</w:t>
            </w:r>
            <w:r w:rsidRPr="009B18C6">
              <w:rPr>
                <w:spacing w:val="-1"/>
                <w:lang w:val="ru-RU"/>
              </w:rPr>
              <w:t>зя</w:t>
            </w:r>
            <w:r w:rsidRPr="009B18C6">
              <w:rPr>
                <w:lang w:val="ru-RU"/>
              </w:rPr>
              <w:t>й-ст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ой</w:t>
            </w:r>
            <w:proofErr w:type="spellEnd"/>
            <w:proofErr w:type="gramEnd"/>
            <w:r w:rsidRPr="009B18C6">
              <w:rPr>
                <w:lang w:val="ru-RU"/>
              </w:rPr>
              <w:t xml:space="preserve"> 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род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кц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и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16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  <w:jc w:val="center"/>
            </w:pPr>
            <w:r w:rsidRPr="00866F66">
              <w:t>1.15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74"/>
              <w:ind w:right="103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 xml:space="preserve">мещение </w:t>
            </w:r>
            <w:r w:rsidRPr="009B18C6">
              <w:rPr>
                <w:spacing w:val="-3"/>
                <w:lang w:val="ru-RU"/>
              </w:rPr>
              <w:t>з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й, соор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й, 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спольз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емых д</w:t>
            </w:r>
            <w:r w:rsidRPr="009B18C6">
              <w:rPr>
                <w:spacing w:val="1"/>
                <w:lang w:val="ru-RU"/>
              </w:rPr>
              <w:t>л</w:t>
            </w:r>
            <w:r w:rsidRPr="009B18C6">
              <w:rPr>
                <w:lang w:val="ru-RU"/>
              </w:rPr>
              <w:t>я про</w:t>
            </w:r>
            <w:r w:rsidRPr="009B18C6">
              <w:rPr>
                <w:spacing w:val="-1"/>
                <w:lang w:val="ru-RU"/>
              </w:rPr>
              <w:t>изв</w:t>
            </w:r>
            <w:r w:rsidRPr="009B18C6">
              <w:rPr>
                <w:lang w:val="ru-RU"/>
              </w:rPr>
              <w:t>од</w:t>
            </w:r>
            <w:r w:rsidRPr="009B18C6">
              <w:rPr>
                <w:spacing w:val="1"/>
                <w:lang w:val="ru-RU"/>
              </w:rPr>
              <w:t>с</w:t>
            </w:r>
            <w:r w:rsidRPr="009B18C6">
              <w:rPr>
                <w:lang w:val="ru-RU"/>
              </w:rPr>
              <w:t>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а, хра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ия</w:t>
            </w:r>
            <w:r w:rsidRPr="009B18C6">
              <w:rPr>
                <w:lang w:val="ru-RU"/>
              </w:rPr>
              <w:t>, пер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ной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и гл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бо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ой перер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lang w:val="ru-RU"/>
              </w:rPr>
              <w:t>ботки сель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>кохо</w:t>
            </w:r>
            <w:r w:rsidRPr="009B18C6">
              <w:rPr>
                <w:spacing w:val="-1"/>
                <w:lang w:val="ru-RU"/>
              </w:rPr>
              <w:t>зя</w:t>
            </w:r>
            <w:r w:rsidRPr="009B18C6">
              <w:rPr>
                <w:lang w:val="ru-RU"/>
              </w:rPr>
              <w:t>йст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ой прод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кц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и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74"/>
              <w:ind w:right="203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С</w:t>
            </w:r>
            <w:r w:rsidRPr="009B18C6">
              <w:rPr>
                <w:lang w:val="ru-RU"/>
              </w:rPr>
              <w:t>обл</w:t>
            </w:r>
            <w:r w:rsidRPr="009B18C6">
              <w:rPr>
                <w:spacing w:val="1"/>
                <w:lang w:val="ru-RU"/>
              </w:rPr>
              <w:t>ю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 норм сан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тарно-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right="-20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э</w:t>
            </w:r>
            <w:r w:rsidRPr="009B18C6">
              <w:rPr>
                <w:lang w:val="ru-RU"/>
              </w:rPr>
              <w:t>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м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оло</w:t>
            </w:r>
            <w:r w:rsidRPr="009B18C6">
              <w:rPr>
                <w:spacing w:val="1"/>
                <w:lang w:val="ru-RU"/>
              </w:rPr>
              <w:t>г</w:t>
            </w:r>
            <w:r w:rsidRPr="009B18C6">
              <w:rPr>
                <w:lang w:val="ru-RU"/>
              </w:rPr>
              <w:t>и-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right="-20"/>
              <w:rPr>
                <w:lang w:val="ru-RU"/>
              </w:rPr>
            </w:pPr>
            <w:proofErr w:type="spellStart"/>
            <w:r w:rsidRPr="009B18C6">
              <w:rPr>
                <w:lang w:val="ru-RU"/>
              </w:rPr>
              <w:t>че</w:t>
            </w:r>
            <w:r w:rsidRPr="009B18C6">
              <w:rPr>
                <w:spacing w:val="1"/>
                <w:lang w:val="ru-RU"/>
              </w:rPr>
              <w:t>с</w:t>
            </w:r>
            <w:r w:rsidRPr="009B18C6">
              <w:rPr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</w:t>
            </w:r>
            <w:proofErr w:type="spellEnd"/>
            <w:r w:rsidRPr="009B18C6">
              <w:rPr>
                <w:lang w:val="ru-RU"/>
              </w:rPr>
              <w:t xml:space="preserve"> </w:t>
            </w:r>
            <w:proofErr w:type="spellStart"/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онода</w:t>
            </w:r>
            <w:r w:rsidRPr="009B18C6">
              <w:rPr>
                <w:spacing w:val="-3"/>
                <w:lang w:val="ru-RU"/>
              </w:rPr>
              <w:t>т</w:t>
            </w:r>
            <w:r w:rsidRPr="009B18C6">
              <w:rPr>
                <w:lang w:val="ru-RU"/>
              </w:rPr>
              <w:t>ельст</w:t>
            </w:r>
            <w:proofErr w:type="spellEnd"/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right="-20"/>
            </w:pPr>
            <w:proofErr w:type="spellStart"/>
            <w:r w:rsidRPr="00866F66">
              <w:rPr>
                <w:spacing w:val="-1"/>
              </w:rPr>
              <w:lastRenderedPageBreak/>
              <w:t>в</w:t>
            </w:r>
            <w:r w:rsidRPr="00866F66">
              <w:t>а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Росси</w:t>
            </w:r>
            <w:r w:rsidRPr="00866F66">
              <w:rPr>
                <w:spacing w:val="-1"/>
              </w:rPr>
              <w:t>й</w:t>
            </w:r>
            <w:r w:rsidRPr="00866F66">
              <w:rPr>
                <w:spacing w:val="-2"/>
              </w:rPr>
              <w:t>с</w:t>
            </w:r>
            <w:r w:rsidRPr="00866F66">
              <w:t>кой</w:t>
            </w:r>
            <w:proofErr w:type="spellEnd"/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right="-20"/>
            </w:pPr>
            <w:proofErr w:type="spellStart"/>
            <w:r w:rsidRPr="00866F66">
              <w:t>Фе</w:t>
            </w:r>
            <w:r w:rsidRPr="00866F66">
              <w:rPr>
                <w:spacing w:val="-2"/>
              </w:rPr>
              <w:t>д</w:t>
            </w:r>
            <w:r w:rsidRPr="00866F66">
              <w:t>ерац</w:t>
            </w:r>
            <w:r w:rsidRPr="00866F66">
              <w:rPr>
                <w:spacing w:val="-1"/>
              </w:rPr>
              <w:t>и</w:t>
            </w:r>
            <w:r w:rsidRPr="00866F66">
              <w:t>и</w:t>
            </w:r>
            <w:proofErr w:type="spellEnd"/>
          </w:p>
        </w:tc>
      </w:tr>
      <w:tr w:rsidR="009B18C6" w:rsidRPr="009B18C6" w:rsidTr="00C64D77">
        <w:trPr>
          <w:trHeight w:val="28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6" w:line="11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02" w:right="185"/>
              <w:jc w:val="center"/>
            </w:pPr>
            <w:r w:rsidRPr="00866F66">
              <w:t>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7" w:line="13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2" w:right="51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е</w:t>
            </w:r>
            <w:r w:rsidRPr="00866F66">
              <w:t>спечен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сель</w:t>
            </w:r>
            <w:r w:rsidRPr="00866F66">
              <w:rPr>
                <w:spacing w:val="-2"/>
              </w:rPr>
              <w:t>с</w:t>
            </w:r>
            <w:r w:rsidRPr="00866F66">
              <w:t>кохо</w:t>
            </w:r>
            <w:r w:rsidRPr="00866F66">
              <w:rPr>
                <w:spacing w:val="-1"/>
              </w:rPr>
              <w:t>зя</w:t>
            </w:r>
            <w:r w:rsidRPr="00866F66">
              <w:t>й</w:t>
            </w:r>
            <w:r>
              <w:t>-</w:t>
            </w:r>
            <w:r w:rsidRPr="00866F66">
              <w:t>ст</w:t>
            </w:r>
            <w:r w:rsidRPr="00866F66">
              <w:rPr>
                <w:spacing w:val="-2"/>
              </w:rPr>
              <w:t>в</w:t>
            </w:r>
            <w:r w:rsidRPr="00866F66">
              <w:t>ен</w:t>
            </w:r>
            <w:r w:rsidRPr="00866F66">
              <w:rPr>
                <w:spacing w:val="-1"/>
              </w:rPr>
              <w:t>н</w:t>
            </w:r>
            <w:r w:rsidRPr="00866F66">
              <w:t>ого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про</w:t>
            </w:r>
            <w:r w:rsidRPr="00866F66">
              <w:rPr>
                <w:spacing w:val="-1"/>
              </w:rPr>
              <w:t>изв</w:t>
            </w:r>
            <w:r w:rsidRPr="00866F66">
              <w:t>од</w:t>
            </w:r>
            <w:r w:rsidRPr="00866F66">
              <w:rPr>
                <w:spacing w:val="1"/>
              </w:rPr>
              <w:t>с</w:t>
            </w:r>
            <w:r w:rsidRPr="00866F66">
              <w:t>т</w:t>
            </w:r>
            <w:r w:rsidRPr="00866F66">
              <w:rPr>
                <w:spacing w:val="-2"/>
              </w:rPr>
              <w:t>в</w:t>
            </w:r>
            <w:r w:rsidRPr="00866F66">
              <w:t>а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6" w:line="11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  <w:jc w:val="center"/>
            </w:pPr>
            <w:r w:rsidRPr="00866F66">
              <w:t>1.18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72"/>
              <w:ind w:right="256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 xml:space="preserve">мещение </w:t>
            </w:r>
            <w:r w:rsidRPr="009B18C6">
              <w:rPr>
                <w:spacing w:val="-3"/>
                <w:lang w:val="ru-RU"/>
              </w:rPr>
              <w:t>м</w:t>
            </w:r>
            <w:r w:rsidRPr="009B18C6">
              <w:rPr>
                <w:lang w:val="ru-RU"/>
              </w:rPr>
              <w:t>аши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н</w:t>
            </w:r>
            <w:proofErr w:type="gramStart"/>
            <w:r w:rsidRPr="009B18C6">
              <w:rPr>
                <w:lang w:val="ru-RU"/>
              </w:rPr>
              <w:t>о-</w:t>
            </w:r>
            <w:proofErr w:type="gramEnd"/>
            <w:r w:rsidRPr="009B18C6">
              <w:rPr>
                <w:lang w:val="ru-RU"/>
              </w:rPr>
              <w:t xml:space="preserve"> транс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орт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ых и ремо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т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ых </w:t>
            </w:r>
            <w:r w:rsidRPr="009B18C6">
              <w:rPr>
                <w:spacing w:val="1"/>
                <w:lang w:val="ru-RU"/>
              </w:rPr>
              <w:t>с</w:t>
            </w:r>
            <w:r w:rsidRPr="009B18C6">
              <w:rPr>
                <w:spacing w:val="-3"/>
                <w:lang w:val="ru-RU"/>
              </w:rPr>
              <w:t>т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й</w:t>
            </w:r>
            <w:r w:rsidRPr="009B18C6">
              <w:rPr>
                <w:lang w:val="ru-RU"/>
              </w:rPr>
              <w:t>, анг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ров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3"/>
                <w:lang w:val="ru-RU"/>
              </w:rPr>
              <w:t xml:space="preserve"> </w:t>
            </w:r>
            <w:r w:rsidRPr="009B18C6">
              <w:rPr>
                <w:lang w:val="ru-RU"/>
              </w:rPr>
              <w:t>гар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ей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для сель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>кохо</w:t>
            </w:r>
            <w:r w:rsidRPr="009B18C6">
              <w:rPr>
                <w:spacing w:val="-1"/>
                <w:lang w:val="ru-RU"/>
              </w:rPr>
              <w:t>зя</w:t>
            </w:r>
            <w:r w:rsidRPr="009B18C6">
              <w:rPr>
                <w:lang w:val="ru-RU"/>
              </w:rPr>
              <w:t>йст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ой техн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ки, а</w:t>
            </w:r>
            <w:r w:rsidRPr="009B18C6">
              <w:rPr>
                <w:spacing w:val="-3"/>
                <w:lang w:val="ru-RU"/>
              </w:rPr>
              <w:t>м</w:t>
            </w:r>
            <w:r w:rsidRPr="009B18C6">
              <w:rPr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ро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,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одонапор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ых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б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lang w:val="ru-RU"/>
              </w:rPr>
              <w:t>шен, трансф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рма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орн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х стан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ий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 xml:space="preserve">и 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ного техн</w:t>
            </w:r>
            <w:r w:rsidRPr="009B18C6">
              <w:rPr>
                <w:spacing w:val="-1"/>
                <w:lang w:val="ru-RU"/>
              </w:rPr>
              <w:t>ич</w:t>
            </w:r>
            <w:r w:rsidRPr="009B18C6">
              <w:rPr>
                <w:lang w:val="ru-RU"/>
              </w:rPr>
              <w:t>еск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обор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дова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,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 xml:space="preserve">емого 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 xml:space="preserve">ля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се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lang w:val="ru-RU"/>
              </w:rPr>
              <w:t>ьс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хо</w:t>
            </w:r>
            <w:r w:rsidRPr="009B18C6">
              <w:rPr>
                <w:spacing w:val="-1"/>
                <w:lang w:val="ru-RU"/>
              </w:rPr>
              <w:t>зя</w:t>
            </w:r>
            <w:r w:rsidRPr="009B18C6">
              <w:rPr>
                <w:lang w:val="ru-RU"/>
              </w:rPr>
              <w:t>йст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1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right="189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С</w:t>
            </w:r>
            <w:r w:rsidRPr="009B18C6">
              <w:rPr>
                <w:lang w:val="ru-RU"/>
              </w:rPr>
              <w:t>обл</w:t>
            </w:r>
            <w:r w:rsidRPr="009B18C6">
              <w:rPr>
                <w:spacing w:val="1"/>
                <w:lang w:val="ru-RU"/>
              </w:rPr>
              <w:t>ю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 норм сан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тарно-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52" w:lineRule="exact"/>
              <w:ind w:right="-20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э</w:t>
            </w:r>
            <w:r w:rsidRPr="009B18C6">
              <w:rPr>
                <w:lang w:val="ru-RU"/>
              </w:rPr>
              <w:t>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м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оло</w:t>
            </w:r>
            <w:r w:rsidRPr="009B18C6">
              <w:rPr>
                <w:spacing w:val="1"/>
                <w:lang w:val="ru-RU"/>
              </w:rPr>
              <w:t>г</w:t>
            </w:r>
            <w:r w:rsidRPr="009B18C6">
              <w:rPr>
                <w:lang w:val="ru-RU"/>
              </w:rPr>
              <w:t>и-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39" w:lineRule="auto"/>
              <w:ind w:right="211"/>
              <w:rPr>
                <w:lang w:val="ru-RU"/>
              </w:rPr>
            </w:pPr>
            <w:proofErr w:type="spellStart"/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еск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</w:t>
            </w:r>
            <w:proofErr w:type="spellEnd"/>
            <w:r w:rsidRPr="009B18C6">
              <w:rPr>
                <w:lang w:val="ru-RU"/>
              </w:rPr>
              <w:t xml:space="preserve">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онода</w:t>
            </w:r>
            <w:r w:rsidRPr="009B18C6">
              <w:rPr>
                <w:spacing w:val="-3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proofErr w:type="gramStart"/>
            <w:r w:rsidRPr="009B18C6">
              <w:rPr>
                <w:spacing w:val="1"/>
                <w:lang w:val="ru-RU"/>
              </w:rPr>
              <w:t>ь</w:t>
            </w:r>
            <w:r w:rsidRPr="009B18C6">
              <w:rPr>
                <w:lang w:val="ru-RU"/>
              </w:rPr>
              <w:t>-</w:t>
            </w:r>
            <w:proofErr w:type="gramEnd"/>
            <w:r w:rsidRPr="009B18C6">
              <w:rPr>
                <w:lang w:val="ru-RU"/>
              </w:rPr>
              <w:t xml:space="preserve"> </w:t>
            </w:r>
            <w:proofErr w:type="spellStart"/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  <w:proofErr w:type="spellEnd"/>
            <w:r w:rsidRPr="009B18C6">
              <w:rPr>
                <w:lang w:val="ru-RU"/>
              </w:rPr>
              <w:t xml:space="preserve"> Росси</w:t>
            </w:r>
            <w:r w:rsidRPr="009B18C6">
              <w:rPr>
                <w:spacing w:val="-1"/>
                <w:lang w:val="ru-RU"/>
              </w:rPr>
              <w:t>й</w:t>
            </w:r>
            <w:r w:rsidRPr="009B18C6">
              <w:rPr>
                <w:lang w:val="ru-RU"/>
              </w:rPr>
              <w:t>с</w:t>
            </w:r>
            <w:r w:rsidRPr="009B18C6">
              <w:rPr>
                <w:spacing w:val="-1"/>
                <w:lang w:val="ru-RU"/>
              </w:rPr>
              <w:t>к</w:t>
            </w:r>
            <w:r w:rsidRPr="009B18C6">
              <w:rPr>
                <w:lang w:val="ru-RU"/>
              </w:rPr>
              <w:t>ой Фе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ерац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и</w:t>
            </w:r>
          </w:p>
        </w:tc>
      </w:tr>
      <w:tr w:rsidR="009B18C6" w:rsidRPr="009B18C6" w:rsidTr="00C64D77">
        <w:trPr>
          <w:trHeight w:val="28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9" w:line="13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02" w:right="185"/>
              <w:jc w:val="center"/>
            </w:pPr>
            <w:r w:rsidRPr="00866F66">
              <w:t>6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2"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1" w:lineRule="auto"/>
              <w:ind w:left="102" w:right="55"/>
            </w:pPr>
            <w:proofErr w:type="spellStart"/>
            <w:r w:rsidRPr="00866F66">
              <w:rPr>
                <w:spacing w:val="-1"/>
              </w:rPr>
              <w:t>К</w:t>
            </w:r>
            <w:r w:rsidRPr="00866F66">
              <w:t>ом</w:t>
            </w:r>
            <w:r w:rsidRPr="00866F66">
              <w:rPr>
                <w:spacing w:val="-1"/>
              </w:rPr>
              <w:t>м</w:t>
            </w:r>
            <w:r w:rsidRPr="00866F66">
              <w:rPr>
                <w:spacing w:val="-2"/>
              </w:rPr>
              <w:t>у</w:t>
            </w:r>
            <w:r w:rsidRPr="00866F66">
              <w:t>нальное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об</w:t>
            </w:r>
            <w:r w:rsidRPr="00866F66">
              <w:rPr>
                <w:spacing w:val="1"/>
              </w:rPr>
              <w:t>с</w:t>
            </w:r>
            <w:r w:rsidRPr="00866F66">
              <w:t>л</w:t>
            </w:r>
            <w:r w:rsidRPr="00866F66">
              <w:rPr>
                <w:spacing w:val="-2"/>
              </w:rPr>
              <w:t>у</w:t>
            </w:r>
            <w:r w:rsidRPr="00866F66">
              <w:rPr>
                <w:spacing w:val="1"/>
              </w:rPr>
              <w:t>ж</w:t>
            </w:r>
            <w:r w:rsidRPr="00866F66">
              <w:t>и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9" w:line="13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  <w:jc w:val="center"/>
            </w:pPr>
            <w:r w:rsidRPr="00866F66">
              <w:t>3.1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tabs>
                <w:tab w:val="left" w:pos="2574"/>
              </w:tabs>
              <w:autoSpaceDE w:val="0"/>
              <w:autoSpaceDN w:val="0"/>
              <w:adjustRightInd w:val="0"/>
              <w:spacing w:before="50" w:line="239" w:lineRule="auto"/>
              <w:ind w:right="211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тов 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 в 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елях об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спе</w:t>
            </w:r>
            <w:r w:rsidRPr="009B18C6">
              <w:rPr>
                <w:spacing w:val="-3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нас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ления и органи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ац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й ком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 xml:space="preserve">нальными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гам</w:t>
            </w:r>
            <w:r w:rsidRPr="009B18C6">
              <w:rPr>
                <w:spacing w:val="-1"/>
                <w:lang w:val="ru-RU"/>
              </w:rPr>
              <w:t xml:space="preserve">и: </w:t>
            </w:r>
            <w:r w:rsidRPr="009B18C6">
              <w:rPr>
                <w:lang w:val="ru-RU"/>
              </w:rPr>
              <w:t>котель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ы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;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52" w:lineRule="exact"/>
              <w:ind w:right="-20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одозабо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lang w:val="ru-RU"/>
              </w:rPr>
              <w:t>ы; о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ист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ые</w:t>
            </w:r>
            <w:r w:rsidRPr="009B18C6">
              <w:rPr>
                <w:spacing w:val="1"/>
                <w:lang w:val="ru-RU"/>
              </w:rPr>
              <w:t xml:space="preserve"> </w:t>
            </w:r>
            <w:r w:rsidRPr="009B18C6">
              <w:rPr>
                <w:lang w:val="ru-RU"/>
              </w:rPr>
              <w:t>с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ор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ия</w:t>
            </w:r>
            <w:r w:rsidRPr="009B18C6">
              <w:rPr>
                <w:lang w:val="ru-RU"/>
              </w:rPr>
              <w:t>; насосн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е стан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4"/>
                <w:lang w:val="ru-RU"/>
              </w:rPr>
              <w:t>и</w:t>
            </w:r>
            <w:r w:rsidRPr="009B18C6">
              <w:rPr>
                <w:lang w:val="ru-RU"/>
              </w:rPr>
              <w:t xml:space="preserve">;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одопро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од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; тепло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ые</w:t>
            </w:r>
            <w:r w:rsidRPr="009B18C6">
              <w:rPr>
                <w:spacing w:val="1"/>
                <w:lang w:val="ru-RU"/>
              </w:rPr>
              <w:t xml:space="preserve"> 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>ети; тепло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ра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>с</w:t>
            </w:r>
            <w:r w:rsidRPr="009B18C6">
              <w:rPr>
                <w:spacing w:val="1"/>
                <w:lang w:val="ru-RU"/>
              </w:rPr>
              <w:t>ы</w:t>
            </w:r>
            <w:r w:rsidRPr="009B18C6">
              <w:rPr>
                <w:lang w:val="ru-RU"/>
              </w:rPr>
              <w:t>,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right="118"/>
              <w:rPr>
                <w:lang w:val="ru-RU"/>
              </w:rPr>
            </w:pPr>
            <w:r w:rsidRPr="009B18C6">
              <w:rPr>
                <w:lang w:val="ru-RU"/>
              </w:rPr>
              <w:t>ли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ии</w:t>
            </w:r>
            <w:r w:rsidRPr="009B18C6">
              <w:rPr>
                <w:spacing w:val="-1"/>
                <w:lang w:val="ru-RU"/>
              </w:rPr>
              <w:t xml:space="preserve"> э</w:t>
            </w:r>
            <w:r w:rsidRPr="009B18C6">
              <w:rPr>
                <w:lang w:val="ru-RU"/>
              </w:rPr>
              <w:t>ле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тро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ач</w:t>
            </w:r>
            <w:r w:rsidRPr="009B18C6">
              <w:rPr>
                <w:spacing w:val="-3"/>
                <w:lang w:val="ru-RU"/>
              </w:rPr>
              <w:t>и</w:t>
            </w:r>
            <w:r w:rsidRPr="009B18C6">
              <w:rPr>
                <w:lang w:val="ru-RU"/>
              </w:rPr>
              <w:t>; трансф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рма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орн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е подстан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; газо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ро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>ы;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right="-20"/>
            </w:pPr>
            <w:proofErr w:type="spellStart"/>
            <w:r w:rsidRPr="00866F66">
              <w:t>ли</w:t>
            </w:r>
            <w:r w:rsidRPr="00866F66">
              <w:rPr>
                <w:spacing w:val="-1"/>
              </w:rPr>
              <w:t>н</w:t>
            </w:r>
            <w:r w:rsidRPr="00866F66">
              <w:t>ии</w:t>
            </w:r>
            <w:proofErr w:type="spellEnd"/>
            <w:r w:rsidRPr="00866F66">
              <w:rPr>
                <w:spacing w:val="-1"/>
              </w:rPr>
              <w:t xml:space="preserve"> </w:t>
            </w:r>
            <w:proofErr w:type="spellStart"/>
            <w:r w:rsidRPr="00866F66">
              <w:t>св</w:t>
            </w:r>
            <w:r w:rsidRPr="00866F66">
              <w:rPr>
                <w:spacing w:val="-1"/>
              </w:rPr>
              <w:t>яз</w:t>
            </w:r>
            <w:r w:rsidRPr="00866F66">
              <w:t>и</w:t>
            </w:r>
            <w:proofErr w:type="spellEnd"/>
            <w:r w:rsidRPr="00866F66">
              <w:t>;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"/>
              <w:ind w:right="-20"/>
            </w:pPr>
            <w:proofErr w:type="spellStart"/>
            <w:r w:rsidRPr="00866F66">
              <w:t>теле</w:t>
            </w:r>
            <w:r w:rsidRPr="00866F66">
              <w:rPr>
                <w:spacing w:val="-1"/>
              </w:rPr>
              <w:t>ф</w:t>
            </w:r>
            <w:r w:rsidRPr="00866F66">
              <w:t>он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rPr>
                <w:spacing w:val="-2"/>
              </w:rPr>
              <w:t xml:space="preserve"> </w:t>
            </w:r>
            <w:proofErr w:type="spellStart"/>
            <w:r w:rsidRPr="00866F66">
              <w:t>стан</w:t>
            </w:r>
            <w:r w:rsidRPr="00866F66">
              <w:rPr>
                <w:spacing w:val="-1"/>
              </w:rPr>
              <w:t>ц</w:t>
            </w:r>
            <w:r w:rsidRPr="00866F66">
              <w:t>и</w:t>
            </w:r>
            <w:r w:rsidRPr="00866F66">
              <w:rPr>
                <w:spacing w:val="-1"/>
              </w:rPr>
              <w:t>и</w:t>
            </w:r>
            <w:proofErr w:type="spellEnd"/>
            <w:r w:rsidRPr="00866F66">
              <w:t>;</w:t>
            </w: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52" w:lineRule="exact"/>
              <w:ind w:right="-20"/>
            </w:pPr>
            <w:proofErr w:type="spellStart"/>
            <w:r w:rsidRPr="00866F66">
              <w:t>канали</w:t>
            </w:r>
            <w:r w:rsidRPr="00866F66">
              <w:rPr>
                <w:spacing w:val="-1"/>
              </w:rPr>
              <w:t>з</w:t>
            </w:r>
            <w:r w:rsidRPr="00866F66">
              <w:t>ац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  <w:p w:rsidR="009B18C6" w:rsidRDefault="009B18C6" w:rsidP="00C64D77">
            <w:pPr>
              <w:autoSpaceDE w:val="0"/>
              <w:autoSpaceDN w:val="0"/>
              <w:adjustRightInd w:val="0"/>
              <w:spacing w:line="252" w:lineRule="exact"/>
              <w:ind w:right="-20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52" w:lineRule="exact"/>
              <w:ind w:right="-20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right="-20"/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6" w:line="13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right="48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 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 xml:space="preserve"> не дол</w:t>
            </w:r>
            <w:r w:rsidRPr="009B18C6">
              <w:rPr>
                <w:spacing w:val="2"/>
                <w:lang w:val="ru-RU"/>
              </w:rPr>
              <w:t>ж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о пр</w:t>
            </w:r>
            <w:r w:rsidRPr="009B18C6">
              <w:rPr>
                <w:spacing w:val="-1"/>
                <w:lang w:val="ru-RU"/>
              </w:rPr>
              <w:t>ич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ня</w:t>
            </w:r>
            <w:r w:rsidRPr="009B18C6">
              <w:rPr>
                <w:lang w:val="ru-RU"/>
              </w:rPr>
              <w:t xml:space="preserve">ть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ред окр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-1"/>
                <w:lang w:val="ru-RU"/>
              </w:rPr>
              <w:t>ю</w:t>
            </w:r>
            <w:r w:rsidRPr="009B18C6">
              <w:rPr>
                <w:lang w:val="ru-RU"/>
              </w:rPr>
              <w:t>щей среде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и сан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тарно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у бл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го</w:t>
            </w:r>
            <w:r w:rsidRPr="009B18C6">
              <w:rPr>
                <w:spacing w:val="-3"/>
                <w:lang w:val="ru-RU"/>
              </w:rPr>
              <w:t>п</w:t>
            </w:r>
            <w:r w:rsidRPr="009B18C6">
              <w:rPr>
                <w:lang w:val="ru-RU"/>
              </w:rPr>
              <w:t>ол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 xml:space="preserve">ию, не 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ри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ня</w:t>
            </w:r>
            <w:r w:rsidRPr="009B18C6">
              <w:rPr>
                <w:lang w:val="ru-RU"/>
              </w:rPr>
              <w:t>ть с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щест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ого не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до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 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еля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, не треб</w:t>
            </w:r>
            <w:r w:rsidRPr="009B18C6">
              <w:rPr>
                <w:spacing w:val="-2"/>
                <w:lang w:val="ru-RU"/>
              </w:rPr>
              <w:t>овать</w:t>
            </w:r>
            <w:r w:rsidRPr="009B18C6">
              <w:rPr>
                <w:lang w:val="ru-RU"/>
              </w:rPr>
              <w:t xml:space="preserve">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стано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ления сан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тарной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оны</w:t>
            </w:r>
          </w:p>
        </w:tc>
      </w:tr>
      <w:tr w:rsidR="009B18C6" w:rsidRPr="009B18C6" w:rsidTr="00C64D77">
        <w:trPr>
          <w:trHeight w:val="28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6" w:line="11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02" w:right="185"/>
              <w:jc w:val="center"/>
            </w:pPr>
            <w:r>
              <w:t>7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Default="009B18C6" w:rsidP="00C64D77"/>
          <w:p w:rsidR="009B18C6" w:rsidRDefault="009B18C6" w:rsidP="00C64D77"/>
          <w:p w:rsidR="009B18C6" w:rsidRDefault="009B18C6" w:rsidP="00C64D77"/>
          <w:p w:rsidR="009B18C6" w:rsidRDefault="009B18C6" w:rsidP="00C64D77">
            <w:proofErr w:type="spellStart"/>
            <w:r>
              <w:t>Пчеловодство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Default="009B18C6" w:rsidP="00C64D77"/>
          <w:p w:rsidR="009B18C6" w:rsidRDefault="009B18C6" w:rsidP="00C64D77"/>
          <w:p w:rsidR="009B18C6" w:rsidRDefault="009B18C6" w:rsidP="00C64D77"/>
          <w:p w:rsidR="009B18C6" w:rsidRDefault="009B18C6" w:rsidP="00C64D77">
            <w:r w:rsidRPr="0000750B">
              <w:t>1.13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tabs>
                <w:tab w:val="left" w:pos="2574"/>
              </w:tabs>
              <w:autoSpaceDE w:val="0"/>
              <w:autoSpaceDN w:val="0"/>
              <w:adjustRightInd w:val="0"/>
              <w:spacing w:before="50" w:line="239" w:lineRule="auto"/>
              <w:ind w:right="211"/>
              <w:rPr>
                <w:lang w:val="ru-RU"/>
              </w:rPr>
            </w:pPr>
            <w:r w:rsidRPr="009B18C6">
              <w:rPr>
                <w:lang w:val="ru-RU"/>
              </w:rPr>
              <w:t>Осуществление деятельности по разведению, содержанию и использованию пчел</w:t>
            </w:r>
            <w:proofErr w:type="gramStart"/>
            <w:r w:rsidRPr="009B18C6">
              <w:rPr>
                <w:lang w:val="ru-RU"/>
              </w:rPr>
              <w:t>.</w:t>
            </w:r>
            <w:proofErr w:type="gramEnd"/>
            <w:r w:rsidRPr="009B18C6">
              <w:rPr>
                <w:lang w:val="ru-RU"/>
              </w:rPr>
              <w:t xml:space="preserve"> </w:t>
            </w:r>
            <w:proofErr w:type="gramStart"/>
            <w:r w:rsidRPr="009B18C6">
              <w:rPr>
                <w:lang w:val="ru-RU"/>
              </w:rPr>
              <w:t>р</w:t>
            </w:r>
            <w:proofErr w:type="gramEnd"/>
            <w:r w:rsidRPr="009B18C6">
              <w:rPr>
                <w:lang w:val="ru-RU"/>
              </w:rPr>
              <w:t>азмещение ульев, иных сооружений для хранения и первичной переработки продукции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6" w:line="130" w:lineRule="exact"/>
              <w:rPr>
                <w:lang w:val="ru-RU"/>
              </w:rPr>
            </w:pPr>
          </w:p>
        </w:tc>
      </w:tr>
      <w:tr w:rsidR="009B18C6" w:rsidRPr="009B18C6" w:rsidTr="00C64D77">
        <w:trPr>
          <w:trHeight w:val="28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  <w:p w:rsidR="009B18C6" w:rsidRPr="00884FB6" w:rsidRDefault="009B18C6" w:rsidP="00C64D77">
            <w:pPr>
              <w:jc w:val="center"/>
            </w:pPr>
            <w:r w:rsidRPr="00884FB6">
              <w:t>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>
            <w:proofErr w:type="spellStart"/>
            <w:r w:rsidRPr="00884FB6">
              <w:t>Рыбоводство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/>
          <w:p w:rsidR="009B18C6" w:rsidRPr="00884FB6" w:rsidRDefault="009B18C6" w:rsidP="00C64D77">
            <w:r w:rsidRPr="00884FB6">
              <w:t>1.13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Осуществление деятельности, связанной с разведением, содержанием, выращиванием объектов рыбоводства</w:t>
            </w:r>
            <w:proofErr w:type="gramStart"/>
            <w:r w:rsidRPr="009B18C6">
              <w:rPr>
                <w:lang w:val="ru-RU"/>
              </w:rPr>
              <w:t>.</w:t>
            </w:r>
            <w:proofErr w:type="gramEnd"/>
            <w:r w:rsidRPr="009B18C6">
              <w:rPr>
                <w:lang w:val="ru-RU"/>
              </w:rPr>
              <w:t xml:space="preserve"> </w:t>
            </w:r>
            <w:proofErr w:type="gramStart"/>
            <w:r w:rsidRPr="009B18C6">
              <w:rPr>
                <w:lang w:val="ru-RU"/>
              </w:rPr>
              <w:t>р</w:t>
            </w:r>
            <w:proofErr w:type="gramEnd"/>
            <w:r w:rsidRPr="009B18C6">
              <w:rPr>
                <w:lang w:val="ru-RU"/>
              </w:rPr>
              <w:t>азмещение сооружений, оборудования для осуществления рыбоводства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rPr>
                <w:lang w:val="ru-RU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rPr>
                <w:lang w:val="ru-RU"/>
              </w:rPr>
            </w:pPr>
          </w:p>
        </w:tc>
      </w:tr>
    </w:tbl>
    <w:p w:rsidR="009B18C6" w:rsidRPr="009B18C6" w:rsidRDefault="009B18C6" w:rsidP="009B18C6">
      <w:pPr>
        <w:autoSpaceDE w:val="0"/>
        <w:autoSpaceDN w:val="0"/>
        <w:adjustRightInd w:val="0"/>
        <w:spacing w:before="3" w:line="260" w:lineRule="exact"/>
        <w:rPr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before="26"/>
        <w:ind w:left="122" w:right="61" w:firstLine="587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3)</w:t>
      </w:r>
      <w:r w:rsidRPr="009B18C6">
        <w:rPr>
          <w:spacing w:val="1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 xml:space="preserve">перечень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л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вно 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1"/>
          <w:sz w:val="26"/>
          <w:szCs w:val="26"/>
          <w:lang w:val="ru-RU"/>
        </w:rPr>
        <w:t>ны</w:t>
      </w:r>
      <w:r w:rsidRPr="009B18C6">
        <w:rPr>
          <w:sz w:val="26"/>
          <w:szCs w:val="26"/>
          <w:lang w:val="ru-RU"/>
        </w:rPr>
        <w:t>х видов и</w:t>
      </w:r>
      <w:r w:rsidRPr="009B18C6">
        <w:rPr>
          <w:spacing w:val="5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по</w:t>
      </w:r>
      <w:r w:rsidRPr="009B18C6">
        <w:rPr>
          <w:spacing w:val="1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ьзо</w:t>
      </w:r>
      <w:r w:rsidRPr="009B18C6">
        <w:rPr>
          <w:spacing w:val="2"/>
          <w:sz w:val="26"/>
          <w:szCs w:val="26"/>
          <w:lang w:val="ru-RU"/>
        </w:rPr>
        <w:t>в</w:t>
      </w:r>
      <w:r w:rsidRPr="009B18C6">
        <w:rPr>
          <w:sz w:val="26"/>
          <w:szCs w:val="26"/>
          <w:lang w:val="ru-RU"/>
        </w:rPr>
        <w:t>ан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 объек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 xml:space="preserve">в 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ап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та</w:t>
      </w:r>
      <w:r w:rsidRPr="009B18C6">
        <w:rPr>
          <w:spacing w:val="2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 xml:space="preserve">ьного 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тро</w:t>
      </w:r>
      <w:r w:rsidRPr="009B18C6">
        <w:rPr>
          <w:spacing w:val="2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тельс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в</w:t>
      </w:r>
      <w:r w:rsidRPr="009B18C6">
        <w:rPr>
          <w:sz w:val="26"/>
          <w:szCs w:val="26"/>
          <w:lang w:val="ru-RU"/>
        </w:rPr>
        <w:t xml:space="preserve">а и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еме</w:t>
      </w:r>
      <w:r w:rsidRPr="009B18C6">
        <w:rPr>
          <w:spacing w:val="2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7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ас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ов,</w:t>
      </w:r>
      <w:r w:rsidRPr="009B18C6">
        <w:rPr>
          <w:spacing w:val="1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а та</w:t>
      </w:r>
      <w:r w:rsidRPr="009B18C6">
        <w:rPr>
          <w:spacing w:val="-2"/>
          <w:sz w:val="26"/>
          <w:szCs w:val="26"/>
          <w:lang w:val="ru-RU"/>
        </w:rPr>
        <w:t>к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е вспом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га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ьн</w:t>
      </w:r>
      <w:r w:rsidRPr="009B18C6">
        <w:rPr>
          <w:spacing w:val="1"/>
          <w:sz w:val="26"/>
          <w:szCs w:val="26"/>
          <w:lang w:val="ru-RU"/>
        </w:rPr>
        <w:t>ых</w:t>
      </w:r>
      <w:r w:rsidRPr="009B18C6">
        <w:rPr>
          <w:spacing w:val="6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видов</w:t>
      </w:r>
      <w:r w:rsidRPr="009B18C6">
        <w:rPr>
          <w:spacing w:val="10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</w:t>
      </w:r>
      <w:r w:rsidRPr="009B18C6">
        <w:rPr>
          <w:spacing w:val="2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шен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 xml:space="preserve">ого </w:t>
      </w:r>
      <w:r w:rsidRPr="009B18C6">
        <w:rPr>
          <w:spacing w:val="3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спо</w:t>
      </w:r>
      <w:r w:rsidRPr="009B18C6">
        <w:rPr>
          <w:spacing w:val="5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</w:t>
      </w:r>
      <w:r w:rsidRPr="009B18C6">
        <w:rPr>
          <w:spacing w:val="2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ован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 зоны Сх</w:t>
      </w:r>
      <w:proofErr w:type="gramStart"/>
      <w:r w:rsidRPr="009B18C6">
        <w:rPr>
          <w:sz w:val="26"/>
          <w:szCs w:val="26"/>
          <w:lang w:val="ru-RU"/>
        </w:rPr>
        <w:t>2</w:t>
      </w:r>
      <w:proofErr w:type="gramEnd"/>
      <w:r w:rsidRPr="009B18C6">
        <w:rPr>
          <w:sz w:val="26"/>
          <w:szCs w:val="26"/>
          <w:lang w:val="ru-RU"/>
        </w:rPr>
        <w:t xml:space="preserve"> пред</w:t>
      </w:r>
      <w:r w:rsidRPr="009B18C6">
        <w:rPr>
          <w:spacing w:val="1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та</w:t>
      </w:r>
      <w:r w:rsidRPr="009B18C6">
        <w:rPr>
          <w:spacing w:val="2"/>
          <w:sz w:val="26"/>
          <w:szCs w:val="26"/>
          <w:lang w:val="ru-RU"/>
        </w:rPr>
        <w:t>в</w:t>
      </w:r>
      <w:r w:rsidRPr="009B18C6">
        <w:rPr>
          <w:sz w:val="26"/>
          <w:szCs w:val="26"/>
          <w:lang w:val="ru-RU"/>
        </w:rPr>
        <w:t>ле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 xml:space="preserve"> в</w:t>
      </w:r>
      <w:r w:rsidRPr="009B18C6">
        <w:rPr>
          <w:spacing w:val="-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табли</w:t>
      </w:r>
      <w:r w:rsidRPr="009B18C6">
        <w:rPr>
          <w:spacing w:val="1"/>
          <w:sz w:val="26"/>
          <w:szCs w:val="26"/>
          <w:lang w:val="ru-RU"/>
        </w:rPr>
        <w:t>ц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-9"/>
          <w:sz w:val="26"/>
          <w:szCs w:val="26"/>
          <w:lang w:val="ru-RU"/>
        </w:rPr>
        <w:t xml:space="preserve"> 5</w:t>
      </w:r>
      <w:r w:rsidRPr="009B18C6">
        <w:rPr>
          <w:spacing w:val="2"/>
          <w:sz w:val="26"/>
          <w:szCs w:val="26"/>
          <w:lang w:val="ru-RU"/>
        </w:rPr>
        <w:t>.</w:t>
      </w:r>
      <w:r w:rsidRPr="009B18C6">
        <w:rPr>
          <w:sz w:val="26"/>
          <w:szCs w:val="26"/>
          <w:lang w:val="ru-RU"/>
        </w:rPr>
        <w:t>1;</w:t>
      </w:r>
    </w:p>
    <w:p w:rsidR="009B18C6" w:rsidRPr="009B18C6" w:rsidRDefault="009B18C6" w:rsidP="009B18C6">
      <w:pPr>
        <w:autoSpaceDE w:val="0"/>
        <w:autoSpaceDN w:val="0"/>
        <w:adjustRightInd w:val="0"/>
        <w:spacing w:before="26"/>
        <w:ind w:left="122" w:right="61" w:firstLine="708"/>
        <w:jc w:val="both"/>
        <w:rPr>
          <w:sz w:val="26"/>
          <w:szCs w:val="26"/>
          <w:lang w:val="ru-RU"/>
        </w:rPr>
      </w:pPr>
    </w:p>
    <w:p w:rsidR="009B18C6" w:rsidRPr="00FD4C27" w:rsidRDefault="009B18C6" w:rsidP="009B18C6">
      <w:pPr>
        <w:autoSpaceDE w:val="0"/>
        <w:autoSpaceDN w:val="0"/>
        <w:adjustRightInd w:val="0"/>
        <w:spacing w:before="26" w:line="293" w:lineRule="exact"/>
        <w:ind w:right="106"/>
        <w:jc w:val="right"/>
        <w:rPr>
          <w:sz w:val="26"/>
          <w:szCs w:val="26"/>
        </w:rPr>
      </w:pPr>
      <w:proofErr w:type="spellStart"/>
      <w:r w:rsidRPr="00FD4C27">
        <w:rPr>
          <w:position w:val="-1"/>
          <w:sz w:val="26"/>
          <w:szCs w:val="26"/>
        </w:rPr>
        <w:t>Табл</w:t>
      </w:r>
      <w:r w:rsidRPr="00FD4C27">
        <w:rPr>
          <w:spacing w:val="1"/>
          <w:position w:val="-1"/>
          <w:sz w:val="26"/>
          <w:szCs w:val="26"/>
        </w:rPr>
        <w:t>и</w:t>
      </w:r>
      <w:r w:rsidRPr="00FD4C27">
        <w:rPr>
          <w:position w:val="-1"/>
          <w:sz w:val="26"/>
          <w:szCs w:val="26"/>
        </w:rPr>
        <w:t>ца</w:t>
      </w:r>
      <w:proofErr w:type="spellEnd"/>
      <w:r w:rsidRPr="00FD4C27">
        <w:rPr>
          <w:position w:val="-1"/>
          <w:sz w:val="26"/>
          <w:szCs w:val="26"/>
        </w:rPr>
        <w:t xml:space="preserve"> 5</w:t>
      </w:r>
      <w:r w:rsidRPr="00FD4C27">
        <w:rPr>
          <w:w w:val="99"/>
          <w:position w:val="-1"/>
          <w:sz w:val="26"/>
          <w:szCs w:val="26"/>
        </w:rPr>
        <w:t>.1</w:t>
      </w:r>
    </w:p>
    <w:p w:rsidR="009B18C6" w:rsidRPr="00866F66" w:rsidRDefault="009B18C6" w:rsidP="009B18C6">
      <w:pPr>
        <w:autoSpaceDE w:val="0"/>
        <w:autoSpaceDN w:val="0"/>
        <w:adjustRightInd w:val="0"/>
        <w:spacing w:before="1" w:line="10" w:lineRule="exact"/>
      </w:pPr>
    </w:p>
    <w:tbl>
      <w:tblPr>
        <w:tblW w:w="9639" w:type="dxa"/>
        <w:tblInd w:w="11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2"/>
        <w:gridCol w:w="1865"/>
        <w:gridCol w:w="739"/>
        <w:gridCol w:w="2573"/>
        <w:gridCol w:w="2160"/>
        <w:gridCol w:w="1700"/>
      </w:tblGrid>
      <w:tr w:rsidR="009B18C6" w:rsidRPr="00866F66" w:rsidTr="00C64D77">
        <w:trPr>
          <w:trHeight w:val="28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3" w:line="13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9" w:right="-20"/>
            </w:pPr>
            <w:r w:rsidRPr="00866F66">
              <w:t>№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2" w:lineRule="exact"/>
              <w:ind w:left="145" w:right="-20"/>
            </w:pPr>
            <w:r w:rsidRPr="00866F66">
              <w:t>п/п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63" w:line="228" w:lineRule="auto"/>
              <w:ind w:left="213" w:right="193" w:hanging="1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Усло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 разреш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4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ый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емельно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 xml:space="preserve">о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астка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6" w:line="24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2" w:right="-20"/>
            </w:pPr>
            <w:proofErr w:type="spellStart"/>
            <w:r w:rsidRPr="00866F66">
              <w:rPr>
                <w:spacing w:val="-1"/>
              </w:rPr>
              <w:t>К</w:t>
            </w:r>
            <w:r w:rsidRPr="00866F66">
              <w:t>од</w:t>
            </w:r>
            <w:proofErr w:type="spellEnd"/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1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28" w:lineRule="auto"/>
              <w:ind w:left="251" w:right="74" w:firstLine="15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Усло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 разре</w:t>
            </w:r>
            <w:r w:rsidRPr="009B18C6">
              <w:rPr>
                <w:spacing w:val="1"/>
                <w:lang w:val="ru-RU"/>
              </w:rPr>
              <w:t>ш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ый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spacing w:val="-2"/>
                <w:lang w:val="ru-RU"/>
              </w:rPr>
              <w:t>к</w:t>
            </w:r>
            <w:r w:rsidRPr="009B18C6">
              <w:rPr>
                <w:lang w:val="ru-RU"/>
              </w:rPr>
              <w:t>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1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28" w:lineRule="auto"/>
              <w:ind w:left="302" w:right="110"/>
              <w:jc w:val="center"/>
            </w:pPr>
            <w:proofErr w:type="spellStart"/>
            <w:r w:rsidRPr="00866F66">
              <w:rPr>
                <w:spacing w:val="-1"/>
              </w:rPr>
              <w:t>В</w:t>
            </w:r>
            <w:r w:rsidRPr="00866F66">
              <w:t>спо</w:t>
            </w:r>
            <w:r w:rsidRPr="00866F66">
              <w:rPr>
                <w:spacing w:val="-1"/>
              </w:rPr>
              <w:t>м</w:t>
            </w:r>
            <w:r w:rsidRPr="00866F66">
              <w:t>огат</w:t>
            </w:r>
            <w:r w:rsidRPr="00866F66">
              <w:rPr>
                <w:spacing w:val="-2"/>
              </w:rPr>
              <w:t>е</w:t>
            </w:r>
            <w:r w:rsidRPr="00866F66">
              <w:t>льные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в</w:t>
            </w:r>
            <w:r w:rsidRPr="00866F66">
              <w:t>иды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разрешен</w:t>
            </w:r>
            <w:r w:rsidRPr="00866F66">
              <w:rPr>
                <w:spacing w:val="-1"/>
              </w:rPr>
              <w:t>н</w:t>
            </w:r>
            <w:r w:rsidRPr="00866F66">
              <w:rPr>
                <w:spacing w:val="-2"/>
              </w:rPr>
              <w:t>о</w:t>
            </w:r>
            <w:r w:rsidRPr="00866F66">
              <w:t>го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ис</w:t>
            </w:r>
            <w:r w:rsidRPr="00866F66">
              <w:rPr>
                <w:spacing w:val="-1"/>
              </w:rPr>
              <w:t>п</w:t>
            </w:r>
            <w:r w:rsidRPr="00866F66">
              <w:t>ользо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6" w:line="24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345" w:right="-20"/>
            </w:pPr>
            <w:proofErr w:type="spellStart"/>
            <w:r w:rsidRPr="00866F66">
              <w:rPr>
                <w:spacing w:val="-1"/>
              </w:rPr>
              <w:t>П</w:t>
            </w:r>
            <w:r w:rsidRPr="00866F66">
              <w:t>ри</w:t>
            </w:r>
            <w:r w:rsidRPr="00866F66">
              <w:rPr>
                <w:spacing w:val="-1"/>
              </w:rPr>
              <w:t>м</w:t>
            </w:r>
            <w:r w:rsidRPr="00866F66">
              <w:t>ечан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</w:tr>
      <w:tr w:rsidR="009B18C6" w:rsidRPr="009B18C6" w:rsidTr="00C64D77">
        <w:trPr>
          <w:trHeight w:val="28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8" w:line="15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02" w:right="185"/>
              <w:jc w:val="center"/>
            </w:pPr>
            <w:r w:rsidRPr="00866F66">
              <w:t>1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8" w:line="15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2" w:right="-20"/>
            </w:pPr>
            <w:proofErr w:type="spellStart"/>
            <w:r w:rsidRPr="00866F66">
              <w:rPr>
                <w:spacing w:val="-1"/>
              </w:rPr>
              <w:t>Связь</w:t>
            </w:r>
            <w:proofErr w:type="spellEnd"/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8" w:line="15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92" w:right="-20"/>
            </w:pPr>
            <w:r w:rsidRPr="00866F66">
              <w:t>6.8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ind w:left="102" w:right="54"/>
              <w:rPr>
                <w:lang w:val="ru-RU"/>
              </w:rPr>
            </w:pPr>
            <w:r w:rsidRPr="009B18C6">
              <w:rPr>
                <w:lang w:val="ru-RU"/>
              </w:rPr>
              <w:lastRenderedPageBreak/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тов св</w:t>
            </w:r>
            <w:r w:rsidRPr="009B18C6">
              <w:rPr>
                <w:spacing w:val="-1"/>
                <w:lang w:val="ru-RU"/>
              </w:rPr>
              <w:t>яз</w:t>
            </w:r>
            <w:r w:rsidRPr="009B18C6">
              <w:rPr>
                <w:lang w:val="ru-RU"/>
              </w:rPr>
              <w:t>и, радио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ещан</w:t>
            </w:r>
            <w:r w:rsidRPr="009B18C6">
              <w:rPr>
                <w:spacing w:val="-1"/>
                <w:lang w:val="ru-RU"/>
              </w:rPr>
              <w:t>ия</w:t>
            </w:r>
            <w:r w:rsidRPr="009B18C6">
              <w:rPr>
                <w:lang w:val="ru-RU"/>
              </w:rPr>
              <w:t>, телев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ия</w:t>
            </w:r>
            <w:r w:rsidRPr="009B18C6">
              <w:rPr>
                <w:lang w:val="ru-RU"/>
              </w:rPr>
              <w:t xml:space="preserve">,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lang w:val="ru-RU"/>
              </w:rPr>
              <w:t>ю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 xml:space="preserve">ая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шные ра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иор</w:t>
            </w:r>
            <w:r w:rsidRPr="009B18C6">
              <w:rPr>
                <w:spacing w:val="-3"/>
                <w:lang w:val="ru-RU"/>
              </w:rPr>
              <w:t>е</w:t>
            </w:r>
            <w:r w:rsidRPr="009B18C6">
              <w:rPr>
                <w:lang w:val="ru-RU"/>
              </w:rPr>
              <w:t>лейн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е, надзе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 xml:space="preserve">ные и </w:t>
            </w:r>
            <w:r w:rsidRPr="009B18C6">
              <w:rPr>
                <w:spacing w:val="-3"/>
                <w:lang w:val="ru-RU"/>
              </w:rPr>
              <w:t>п</w:t>
            </w:r>
            <w:r w:rsidRPr="009B18C6">
              <w:rPr>
                <w:lang w:val="ru-RU"/>
              </w:rPr>
              <w:t>одзем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е ка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льн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 xml:space="preserve">е </w:t>
            </w:r>
            <w:r w:rsidRPr="009B18C6">
              <w:rPr>
                <w:lang w:val="ru-RU"/>
              </w:rPr>
              <w:lastRenderedPageBreak/>
              <w:t>л</w:t>
            </w:r>
            <w:r w:rsidRPr="009B18C6">
              <w:rPr>
                <w:spacing w:val="1"/>
                <w:lang w:val="ru-RU"/>
              </w:rPr>
              <w:t>и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и с</w:t>
            </w:r>
            <w:r w:rsidRPr="009B18C6">
              <w:rPr>
                <w:spacing w:val="-1"/>
                <w:lang w:val="ru-RU"/>
              </w:rPr>
              <w:t>вяз</w:t>
            </w:r>
            <w:r w:rsidRPr="009B18C6">
              <w:rPr>
                <w:lang w:val="ru-RU"/>
              </w:rPr>
              <w:t>и, ли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ии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ра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spacing w:val="1"/>
                <w:lang w:val="ru-RU"/>
              </w:rPr>
              <w:t>ф</w:t>
            </w:r>
            <w:r w:rsidRPr="009B18C6">
              <w:rPr>
                <w:lang w:val="ru-RU"/>
              </w:rPr>
              <w:t>икаци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,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сили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ельные п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нкты на ка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льных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ли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х св</w:t>
            </w:r>
            <w:r w:rsidRPr="009B18C6">
              <w:rPr>
                <w:spacing w:val="-1"/>
                <w:lang w:val="ru-RU"/>
              </w:rPr>
              <w:t>яз</w:t>
            </w:r>
            <w:r w:rsidRPr="009B18C6">
              <w:rPr>
                <w:lang w:val="ru-RU"/>
              </w:rPr>
              <w:t xml:space="preserve">и, 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нфрастр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кт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ру сп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т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ико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ой с</w:t>
            </w:r>
            <w:r w:rsidRPr="009B18C6">
              <w:rPr>
                <w:spacing w:val="-1"/>
                <w:lang w:val="ru-RU"/>
              </w:rPr>
              <w:t>вяз</w:t>
            </w:r>
            <w:r w:rsidRPr="009B18C6">
              <w:rPr>
                <w:lang w:val="ru-RU"/>
              </w:rPr>
              <w:t>и, размещения которых предусмотрено содержанием вида разрешенного использования с кодом 3.1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</w:tbl>
    <w:p w:rsidR="009B18C6" w:rsidRPr="009B18C6" w:rsidRDefault="009B18C6" w:rsidP="009B18C6">
      <w:pPr>
        <w:autoSpaceDE w:val="0"/>
        <w:autoSpaceDN w:val="0"/>
        <w:adjustRightInd w:val="0"/>
        <w:spacing w:line="300" w:lineRule="exact"/>
        <w:ind w:right="64" w:firstLine="709"/>
        <w:jc w:val="both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line="300" w:lineRule="exact"/>
        <w:ind w:right="64"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3)</w:t>
      </w:r>
      <w:r w:rsidRPr="009B18C6">
        <w:rPr>
          <w:spacing w:val="11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редельн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е ра</w:t>
      </w:r>
      <w:r w:rsidRPr="009B18C6">
        <w:rPr>
          <w:spacing w:val="3"/>
          <w:sz w:val="26"/>
          <w:szCs w:val="26"/>
          <w:lang w:val="ru-RU"/>
        </w:rPr>
        <w:t>з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еры</w:t>
      </w:r>
      <w:r w:rsidRPr="009B18C6">
        <w:rPr>
          <w:spacing w:val="4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емел</w:t>
      </w:r>
      <w:r w:rsidRPr="009B18C6">
        <w:rPr>
          <w:spacing w:val="-1"/>
          <w:sz w:val="26"/>
          <w:szCs w:val="26"/>
          <w:lang w:val="ru-RU"/>
        </w:rPr>
        <w:t>ь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3"/>
          <w:sz w:val="26"/>
          <w:szCs w:val="26"/>
          <w:lang w:val="ru-RU"/>
        </w:rPr>
        <w:t xml:space="preserve"> </w:t>
      </w:r>
      <w:r w:rsidRPr="009B18C6">
        <w:rPr>
          <w:spacing w:val="-2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ас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ов,</w:t>
      </w:r>
      <w:r w:rsidRPr="009B18C6">
        <w:rPr>
          <w:spacing w:val="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пред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ль</w:t>
      </w:r>
      <w:r w:rsidRPr="009B18C6">
        <w:rPr>
          <w:spacing w:val="2"/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е параметры 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2"/>
          <w:sz w:val="26"/>
          <w:szCs w:val="26"/>
          <w:lang w:val="ru-RU"/>
        </w:rPr>
        <w:t>г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5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строи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ельства,</w:t>
      </w:r>
      <w:r w:rsidRPr="009B18C6">
        <w:rPr>
          <w:spacing w:val="5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</w:t>
      </w:r>
      <w:r w:rsidRPr="009B18C6">
        <w:rPr>
          <w:spacing w:val="2"/>
          <w:sz w:val="26"/>
          <w:szCs w:val="26"/>
          <w:lang w:val="ru-RU"/>
        </w:rPr>
        <w:t>е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он</w:t>
      </w:r>
      <w:r w:rsidRPr="009B18C6">
        <w:rPr>
          <w:spacing w:val="3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4"/>
          <w:sz w:val="26"/>
          <w:szCs w:val="26"/>
          <w:lang w:val="ru-RU"/>
        </w:rPr>
        <w:t>р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к</w:t>
      </w:r>
      <w:r w:rsidRPr="009B18C6">
        <w:rPr>
          <w:spacing w:val="3"/>
          <w:sz w:val="26"/>
          <w:szCs w:val="26"/>
          <w:lang w:val="ru-RU"/>
        </w:rPr>
        <w:t>ц</w:t>
      </w:r>
      <w:r w:rsidRPr="009B18C6">
        <w:rPr>
          <w:sz w:val="26"/>
          <w:szCs w:val="26"/>
          <w:lang w:val="ru-RU"/>
        </w:rPr>
        <w:t>ии</w:t>
      </w:r>
      <w:r w:rsidRPr="009B18C6">
        <w:rPr>
          <w:spacing w:val="5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</w:t>
      </w:r>
      <w:r w:rsidRPr="009B18C6">
        <w:rPr>
          <w:spacing w:val="5"/>
          <w:sz w:val="26"/>
          <w:szCs w:val="26"/>
          <w:lang w:val="ru-RU"/>
        </w:rPr>
        <w:t>ъ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 xml:space="preserve">тов 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ап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та</w:t>
      </w:r>
      <w:r w:rsidRPr="009B18C6">
        <w:rPr>
          <w:spacing w:val="2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ьного</w:t>
      </w:r>
      <w:r w:rsidRPr="009B18C6">
        <w:rPr>
          <w:spacing w:val="5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роите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ьс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ва для</w:t>
      </w:r>
      <w:r w:rsidRPr="009B18C6">
        <w:rPr>
          <w:spacing w:val="-4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оны</w:t>
      </w:r>
      <w:r w:rsidRPr="009B18C6">
        <w:rPr>
          <w:spacing w:val="-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Сх</w:t>
      </w:r>
      <w:proofErr w:type="gramStart"/>
      <w:r w:rsidRPr="009B18C6">
        <w:rPr>
          <w:sz w:val="26"/>
          <w:szCs w:val="26"/>
          <w:lang w:val="ru-RU"/>
        </w:rPr>
        <w:t>2</w:t>
      </w:r>
      <w:proofErr w:type="gramEnd"/>
      <w:r w:rsidRPr="009B18C6">
        <w:rPr>
          <w:sz w:val="26"/>
          <w:szCs w:val="26"/>
          <w:lang w:val="ru-RU"/>
        </w:rPr>
        <w:t xml:space="preserve"> приведены в таблице 5.2.</w:t>
      </w:r>
    </w:p>
    <w:p w:rsidR="009B18C6" w:rsidRPr="004E3D04" w:rsidRDefault="009B18C6" w:rsidP="009B18C6">
      <w:pPr>
        <w:jc w:val="right"/>
      </w:pPr>
      <w:proofErr w:type="spellStart"/>
      <w:r w:rsidRPr="004E3D04">
        <w:t>Таблица</w:t>
      </w:r>
      <w:proofErr w:type="spellEnd"/>
      <w:r w:rsidRPr="004E3D04">
        <w:t xml:space="preserve"> </w:t>
      </w:r>
      <w:r>
        <w:t>5.2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6128"/>
        <w:gridCol w:w="1021"/>
        <w:gridCol w:w="1612"/>
      </w:tblGrid>
      <w:tr w:rsidR="009B18C6" w:rsidRPr="00127E94" w:rsidTr="00C64D77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№</w:t>
            </w:r>
          </w:p>
          <w:p w:rsidR="009B18C6" w:rsidRPr="00127E94" w:rsidRDefault="009B18C6" w:rsidP="00C64D77">
            <w:pPr>
              <w:jc w:val="center"/>
            </w:pPr>
            <w:r w:rsidRPr="00127E94">
              <w:t>п/п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Наименование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параметра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Ед</w:t>
            </w:r>
            <w:proofErr w:type="spellEnd"/>
            <w:r w:rsidRPr="00127E94">
              <w:t xml:space="preserve">. </w:t>
            </w:r>
            <w:proofErr w:type="spellStart"/>
            <w:r w:rsidRPr="00127E94">
              <w:t>изм</w:t>
            </w:r>
            <w:proofErr w:type="spellEnd"/>
            <w:r w:rsidRPr="00127E94">
              <w:t>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Показатель</w:t>
            </w:r>
            <w:proofErr w:type="spellEnd"/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Минимал</w:t>
            </w:r>
            <w:r>
              <w:t>ьная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земельного</w:t>
            </w:r>
            <w:proofErr w:type="spellEnd"/>
            <w:r>
              <w:t xml:space="preserve"> </w:t>
            </w:r>
            <w:proofErr w:type="spellStart"/>
            <w:r>
              <w:t>участка</w:t>
            </w:r>
            <w:proofErr w:type="spellEnd"/>
            <w: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для размещения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15,0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1.</w:t>
            </w:r>
            <w:r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для</w:t>
            </w:r>
            <w:proofErr w:type="spellEnd"/>
            <w:r w:rsidRPr="00127E94">
              <w:t xml:space="preserve"> </w:t>
            </w:r>
            <w:proofErr w:type="spellStart"/>
            <w:r>
              <w:t>иных</w:t>
            </w:r>
            <w:proofErr w:type="spellEnd"/>
            <w:r>
              <w:t xml:space="preserve"> </w:t>
            </w:r>
            <w:proofErr w:type="spellStart"/>
            <w:r w:rsidRPr="00127E94"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5</w:t>
            </w:r>
            <w:r w:rsidRPr="00127E94">
              <w:t>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Максимальная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площадь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земельного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участка</w:t>
            </w:r>
            <w:proofErr w:type="spellEnd"/>
            <w:r w:rsidRPr="00127E94">
              <w:t>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500</w:t>
            </w:r>
            <w:r w:rsidRPr="00127E94">
              <w:t xml:space="preserve"> 000,0</w:t>
            </w:r>
          </w:p>
        </w:tc>
      </w:tr>
      <w:tr w:rsidR="009B18C6" w:rsidRPr="009B18C6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</w:t>
            </w:r>
            <w:r w:rsidRPr="00127E94">
              <w:t>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до</w:t>
            </w:r>
            <w:proofErr w:type="spellEnd"/>
            <w:r w:rsidRPr="00127E94">
              <w:t xml:space="preserve"> </w:t>
            </w:r>
            <w:proofErr w:type="spellStart"/>
            <w:r>
              <w:t>зданий</w:t>
            </w:r>
            <w:proofErr w:type="spellEnd"/>
            <w:r>
              <w:t xml:space="preserve">, </w:t>
            </w:r>
            <w:proofErr w:type="spellStart"/>
            <w:r>
              <w:t>строений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3,0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</w:t>
            </w:r>
            <w:r w:rsidRPr="00127E94">
              <w:t>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до вспомогательных сооружений, при этом скат крыши должен быть ориентирован на свой участок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</w:t>
            </w:r>
            <w:r w:rsidRPr="00127E94">
              <w:t>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3.3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>
              <w:t>до</w:t>
            </w:r>
            <w:proofErr w:type="spellEnd"/>
            <w:r>
              <w:t xml:space="preserve">  </w:t>
            </w:r>
            <w:proofErr w:type="spellStart"/>
            <w:r>
              <w:t>инженерно-технических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1,0</w:t>
            </w:r>
          </w:p>
        </w:tc>
      </w:tr>
      <w:tr w:rsidR="009B18C6" w:rsidRPr="008F690D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C434F" w:rsidRDefault="009B18C6" w:rsidP="00C64D77">
            <w:pPr>
              <w:jc w:val="center"/>
            </w:pPr>
            <w:r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C434F" w:rsidRDefault="009B18C6" w:rsidP="00C64D77">
            <w:proofErr w:type="spellStart"/>
            <w:r w:rsidRPr="001C434F">
              <w:t>Предельное</w:t>
            </w:r>
            <w:proofErr w:type="spellEnd"/>
            <w:r w:rsidRPr="001C434F">
              <w:t xml:space="preserve"> </w:t>
            </w:r>
            <w:proofErr w:type="spellStart"/>
            <w:r w:rsidRPr="001C434F">
              <w:t>количество</w:t>
            </w:r>
            <w:proofErr w:type="spellEnd"/>
            <w:r w:rsidRPr="001C434F">
              <w:t xml:space="preserve"> </w:t>
            </w:r>
            <w:proofErr w:type="spellStart"/>
            <w:r w:rsidRPr="001C434F">
              <w:t>этажей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C434F" w:rsidRDefault="009B18C6" w:rsidP="00C64D77">
            <w:pPr>
              <w:jc w:val="center"/>
            </w:pPr>
            <w:proofErr w:type="spellStart"/>
            <w:r w:rsidRPr="001C434F">
              <w:t>этаж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C434F" w:rsidRDefault="009B18C6" w:rsidP="00C64D77">
            <w:pPr>
              <w:jc w:val="center"/>
            </w:pPr>
            <w:r w:rsidRPr="001C434F">
              <w:t>1</w:t>
            </w:r>
            <w:r>
              <w:t>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C434F" w:rsidRDefault="009B18C6" w:rsidP="00C64D77">
            <w:pPr>
              <w:jc w:val="center"/>
            </w:pPr>
            <w:r>
              <w:t>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C434F" w:rsidRDefault="009B18C6" w:rsidP="00C64D77">
            <w:proofErr w:type="spellStart"/>
            <w:r w:rsidRPr="001C434F">
              <w:t>Предельная</w:t>
            </w:r>
            <w:proofErr w:type="spellEnd"/>
            <w:r w:rsidRPr="001C434F">
              <w:t xml:space="preserve"> </w:t>
            </w:r>
            <w:proofErr w:type="spellStart"/>
            <w:r w:rsidRPr="001C434F">
              <w:t>высота</w:t>
            </w:r>
            <w:proofErr w:type="spellEnd"/>
            <w:r w:rsidRPr="001C434F">
              <w:t xml:space="preserve"> </w:t>
            </w:r>
            <w:proofErr w:type="spellStart"/>
            <w:r w:rsidRPr="001C434F">
              <w:t>сооружений</w:t>
            </w:r>
            <w:proofErr w:type="spellEnd"/>
            <w:r>
              <w:t xml:space="preserve"> </w:t>
            </w:r>
            <w:proofErr w:type="spellStart"/>
            <w:r>
              <w:t>связи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50,0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6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60,0</w:t>
            </w:r>
          </w:p>
        </w:tc>
      </w:tr>
      <w:tr w:rsidR="009B18C6" w:rsidRPr="00127E94" w:rsidTr="00C64D77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7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</w:t>
            </w:r>
            <w:r>
              <w:t>5,0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8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Максимальная высота ограждений  (могут выполняться как в </w:t>
            </w:r>
            <w:r w:rsidRPr="009B18C6">
              <w:rPr>
                <w:lang w:val="ru-RU"/>
              </w:rPr>
              <w:lastRenderedPageBreak/>
              <w:t>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lastRenderedPageBreak/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2,0</w:t>
            </w:r>
          </w:p>
        </w:tc>
      </w:tr>
    </w:tbl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9B18C6" w:rsidRDefault="009B18C6">
      <w:pPr>
        <w:tabs>
          <w:tab w:val="left" w:pos="2980"/>
          <w:tab w:val="left" w:pos="3740"/>
          <w:tab w:val="left" w:pos="5560"/>
          <w:tab w:val="left" w:pos="6220"/>
          <w:tab w:val="left" w:pos="7760"/>
        </w:tabs>
        <w:spacing w:after="0" w:line="271" w:lineRule="exact"/>
        <w:ind w:left="642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B18C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Статья 28.3. Градостроительные регламенты производственной зоны </w:t>
      </w:r>
    </w:p>
    <w:p w:rsidR="009B18C6" w:rsidRDefault="009B18C6">
      <w:pPr>
        <w:tabs>
          <w:tab w:val="left" w:pos="2980"/>
          <w:tab w:val="left" w:pos="3740"/>
          <w:tab w:val="left" w:pos="5560"/>
          <w:tab w:val="left" w:pos="6220"/>
          <w:tab w:val="left" w:pos="7760"/>
        </w:tabs>
        <w:spacing w:after="0" w:line="271" w:lineRule="exact"/>
        <w:ind w:left="642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before="19" w:line="280" w:lineRule="exact"/>
        <w:ind w:right="-1" w:firstLine="709"/>
        <w:jc w:val="both"/>
        <w:rPr>
          <w:sz w:val="26"/>
          <w:szCs w:val="26"/>
          <w:lang w:val="ru-RU"/>
        </w:rPr>
      </w:pPr>
      <w:r w:rsidRPr="009B18C6">
        <w:rPr>
          <w:spacing w:val="1"/>
          <w:w w:val="106"/>
          <w:sz w:val="26"/>
          <w:szCs w:val="26"/>
          <w:lang w:val="ru-RU"/>
        </w:rPr>
        <w:t>1.</w:t>
      </w:r>
      <w:r w:rsidRPr="009B18C6">
        <w:rPr>
          <w:sz w:val="26"/>
          <w:szCs w:val="26"/>
          <w:lang w:val="ru-RU"/>
        </w:rPr>
        <w:t xml:space="preserve"> Производственная зона предназначена для размещения промышленных, коммунальных и складских объектов, объектов инженерной и транспортной инфраструктур.</w:t>
      </w:r>
    </w:p>
    <w:p w:rsidR="009B18C6" w:rsidRPr="009B18C6" w:rsidRDefault="009B18C6" w:rsidP="009B18C6">
      <w:pPr>
        <w:ind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 xml:space="preserve">2. </w:t>
      </w:r>
      <w:proofErr w:type="gramStart"/>
      <w:r w:rsidRPr="009B18C6">
        <w:rPr>
          <w:sz w:val="26"/>
          <w:szCs w:val="26"/>
          <w:lang w:val="ru-RU"/>
        </w:rPr>
        <w:t>Зона</w:t>
      </w:r>
      <w:r w:rsidRPr="009B18C6">
        <w:rPr>
          <w:spacing w:val="2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3"/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енер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ой</w:t>
      </w:r>
      <w:r w:rsidRPr="009B18C6">
        <w:rPr>
          <w:spacing w:val="1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фра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4"/>
          <w:sz w:val="26"/>
          <w:szCs w:val="26"/>
          <w:lang w:val="ru-RU"/>
        </w:rPr>
        <w:t>р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к</w:t>
      </w:r>
      <w:r w:rsidRPr="009B18C6">
        <w:rPr>
          <w:spacing w:val="4"/>
          <w:sz w:val="26"/>
          <w:szCs w:val="26"/>
          <w:lang w:val="ru-RU"/>
        </w:rPr>
        <w:t>т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2"/>
          <w:sz w:val="26"/>
          <w:szCs w:val="26"/>
          <w:lang w:val="ru-RU"/>
        </w:rPr>
        <w:t>р</w:t>
      </w:r>
      <w:r w:rsidRPr="009B18C6">
        <w:rPr>
          <w:sz w:val="26"/>
          <w:szCs w:val="26"/>
          <w:lang w:val="ru-RU"/>
        </w:rPr>
        <w:t>ы</w:t>
      </w:r>
      <w:r w:rsidRPr="009B18C6">
        <w:rPr>
          <w:spacing w:val="19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–</w:t>
      </w:r>
      <w:r w:rsidRPr="009B18C6">
        <w:rPr>
          <w:spacing w:val="30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2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де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ена для</w:t>
      </w:r>
      <w:r w:rsidRPr="009B18C6">
        <w:rPr>
          <w:spacing w:val="3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обес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ечения</w:t>
      </w:r>
      <w:r w:rsidRPr="009B18C6">
        <w:rPr>
          <w:spacing w:val="23"/>
          <w:sz w:val="26"/>
          <w:szCs w:val="26"/>
          <w:lang w:val="ru-RU"/>
        </w:rPr>
        <w:t xml:space="preserve"> </w:t>
      </w:r>
      <w:r w:rsidRPr="009B18C6">
        <w:rPr>
          <w:spacing w:val="27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лов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й</w:t>
      </w:r>
      <w:r w:rsidRPr="009B18C6">
        <w:rPr>
          <w:spacing w:val="2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pacing w:val="2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щен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</w:t>
      </w:r>
      <w:r w:rsidRPr="009B18C6">
        <w:rPr>
          <w:spacing w:val="2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1"/>
          <w:sz w:val="26"/>
          <w:szCs w:val="26"/>
          <w:lang w:val="ru-RU"/>
        </w:rPr>
        <w:t>нж</w:t>
      </w:r>
      <w:r w:rsidRPr="009B18C6">
        <w:rPr>
          <w:sz w:val="26"/>
          <w:szCs w:val="26"/>
          <w:lang w:val="ru-RU"/>
        </w:rPr>
        <w:t>енер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-т</w:t>
      </w:r>
      <w:r w:rsidRPr="009B18C6">
        <w:rPr>
          <w:spacing w:val="2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хн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pacing w:val="-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ес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pacing w:val="3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9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объе</w:t>
      </w:r>
      <w:r w:rsidRPr="009B18C6">
        <w:rPr>
          <w:spacing w:val="2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тов</w:t>
      </w:r>
      <w:r w:rsidRPr="009B18C6">
        <w:rPr>
          <w:spacing w:val="2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 соо</w:t>
      </w:r>
      <w:r w:rsidRPr="009B18C6">
        <w:rPr>
          <w:spacing w:val="5"/>
          <w:sz w:val="26"/>
          <w:szCs w:val="26"/>
          <w:lang w:val="ru-RU"/>
        </w:rPr>
        <w:t>р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ен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й</w:t>
      </w:r>
      <w:r w:rsidRPr="009B18C6">
        <w:rPr>
          <w:spacing w:val="-1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 xml:space="preserve">с установленными СанПиН 2.2.1/2.1.1.1200-03 «Санитарно-защитные зоны и санитарная классификация предприятий, сооружений и иных объектов» (новая редакция) нормативами воздействия на окружающую среду не выше </w:t>
      </w:r>
      <w:r w:rsidRPr="005F7E61">
        <w:rPr>
          <w:sz w:val="26"/>
          <w:szCs w:val="26"/>
        </w:rPr>
        <w:t>I</w:t>
      </w:r>
      <w:r w:rsidRPr="005F7E61">
        <w:rPr>
          <w:rFonts w:eastAsia="TimesNewRoman"/>
          <w:sz w:val="26"/>
          <w:szCs w:val="26"/>
        </w:rPr>
        <w:t>V</w:t>
      </w:r>
      <w:r w:rsidRPr="009B18C6">
        <w:rPr>
          <w:rFonts w:eastAsia="TimesNewRoman"/>
          <w:sz w:val="26"/>
          <w:szCs w:val="26"/>
          <w:lang w:val="ru-RU"/>
        </w:rPr>
        <w:t xml:space="preserve"> класса опасности (</w:t>
      </w:r>
      <w:r w:rsidRPr="009B18C6">
        <w:rPr>
          <w:sz w:val="26"/>
          <w:szCs w:val="26"/>
          <w:lang w:val="ru-RU"/>
        </w:rPr>
        <w:t>санитарно-защитная зона не более 100 метров</w:t>
      </w:r>
      <w:r w:rsidRPr="009B18C6">
        <w:rPr>
          <w:rFonts w:eastAsia="TimesNewRoman"/>
          <w:sz w:val="26"/>
          <w:szCs w:val="26"/>
          <w:lang w:val="ru-RU"/>
        </w:rPr>
        <w:t>):</w:t>
      </w:r>
      <w:proofErr w:type="gramEnd"/>
    </w:p>
    <w:p w:rsidR="009B18C6" w:rsidRPr="009B18C6" w:rsidRDefault="009B18C6" w:rsidP="009B18C6">
      <w:pPr>
        <w:autoSpaceDE w:val="0"/>
        <w:autoSpaceDN w:val="0"/>
        <w:adjustRightInd w:val="0"/>
        <w:ind w:right="-1"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1) перечень основных видов использования объектов капитального строительства и земельных участков, а также вспомогательных видов разрешенного использования зоны</w:t>
      </w:r>
      <w:proofErr w:type="gramStart"/>
      <w:r w:rsidRPr="009B18C6">
        <w:rPr>
          <w:sz w:val="26"/>
          <w:szCs w:val="26"/>
          <w:lang w:val="ru-RU"/>
        </w:rPr>
        <w:t xml:space="preserve"> И</w:t>
      </w:r>
      <w:proofErr w:type="gramEnd"/>
      <w:r w:rsidRPr="009B18C6">
        <w:rPr>
          <w:sz w:val="26"/>
          <w:szCs w:val="26"/>
          <w:lang w:val="ru-RU"/>
        </w:rPr>
        <w:t xml:space="preserve"> представлен в таблице 6.</w:t>
      </w:r>
    </w:p>
    <w:p w:rsidR="009B18C6" w:rsidRPr="009B18C6" w:rsidRDefault="009B18C6" w:rsidP="009B18C6">
      <w:pPr>
        <w:autoSpaceDE w:val="0"/>
        <w:autoSpaceDN w:val="0"/>
        <w:adjustRightInd w:val="0"/>
        <w:ind w:right="107"/>
        <w:jc w:val="right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ind w:right="107"/>
        <w:jc w:val="right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ind w:right="107"/>
        <w:jc w:val="right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ind w:right="107"/>
        <w:jc w:val="right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ind w:right="107"/>
        <w:jc w:val="right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ind w:right="107"/>
        <w:jc w:val="right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ind w:right="107"/>
        <w:jc w:val="right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ind w:right="107"/>
        <w:jc w:val="right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ind w:right="107"/>
        <w:jc w:val="right"/>
        <w:rPr>
          <w:sz w:val="26"/>
          <w:szCs w:val="26"/>
          <w:lang w:val="ru-RU"/>
        </w:rPr>
      </w:pPr>
    </w:p>
    <w:p w:rsidR="009B18C6" w:rsidRPr="00F71529" w:rsidRDefault="009B18C6" w:rsidP="009B18C6">
      <w:pPr>
        <w:autoSpaceDE w:val="0"/>
        <w:autoSpaceDN w:val="0"/>
        <w:adjustRightInd w:val="0"/>
        <w:ind w:right="107"/>
        <w:jc w:val="right"/>
        <w:rPr>
          <w:sz w:val="26"/>
          <w:szCs w:val="26"/>
        </w:rPr>
      </w:pPr>
      <w:proofErr w:type="spellStart"/>
      <w:r w:rsidRPr="00F71529">
        <w:rPr>
          <w:sz w:val="26"/>
          <w:szCs w:val="26"/>
        </w:rPr>
        <w:t>Табл</w:t>
      </w:r>
      <w:r w:rsidRPr="00F71529">
        <w:rPr>
          <w:spacing w:val="1"/>
          <w:sz w:val="26"/>
          <w:szCs w:val="26"/>
        </w:rPr>
        <w:t>и</w:t>
      </w:r>
      <w:r w:rsidRPr="00F71529">
        <w:rPr>
          <w:sz w:val="26"/>
          <w:szCs w:val="26"/>
        </w:rPr>
        <w:t>ца</w:t>
      </w:r>
      <w:proofErr w:type="spellEnd"/>
      <w:r w:rsidRPr="00F71529">
        <w:rPr>
          <w:spacing w:val="56"/>
          <w:sz w:val="26"/>
          <w:szCs w:val="26"/>
        </w:rPr>
        <w:t xml:space="preserve"> 6</w:t>
      </w:r>
    </w:p>
    <w:tbl>
      <w:tblPr>
        <w:tblW w:w="964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2009"/>
        <w:gridCol w:w="708"/>
        <w:gridCol w:w="2461"/>
        <w:gridCol w:w="2410"/>
        <w:gridCol w:w="1450"/>
      </w:tblGrid>
      <w:tr w:rsidR="009B18C6" w:rsidRPr="00E67C48" w:rsidTr="00C64D77">
        <w:trPr>
          <w:trHeight w:val="284"/>
          <w:tblHeader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4" w:line="26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189" w:right="-20"/>
            </w:pPr>
            <w:r w:rsidRPr="00E67C48">
              <w:t>№</w:t>
            </w: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145" w:right="-20"/>
            </w:pPr>
            <w:r w:rsidRPr="00E67C48">
              <w:t>п/п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11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28" w:lineRule="auto"/>
              <w:ind w:left="282" w:right="267" w:hanging="1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ной</w:t>
            </w:r>
            <w:r w:rsidRPr="009B18C6">
              <w:rPr>
                <w:spacing w:val="-1"/>
                <w:lang w:val="ru-RU"/>
              </w:rPr>
              <w:t xml:space="preserve"> в</w:t>
            </w:r>
            <w:r w:rsidRPr="009B18C6">
              <w:rPr>
                <w:lang w:val="ru-RU"/>
              </w:rPr>
              <w:t>ид разре</w:t>
            </w:r>
            <w:r w:rsidRPr="009B18C6">
              <w:rPr>
                <w:spacing w:val="1"/>
                <w:lang w:val="ru-RU"/>
              </w:rPr>
              <w:t>ш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емельно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 xml:space="preserve">о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4" w:line="18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160" w:right="-20"/>
            </w:pPr>
            <w:proofErr w:type="spellStart"/>
            <w:r w:rsidRPr="00E67C48">
              <w:rPr>
                <w:spacing w:val="-1"/>
              </w:rPr>
              <w:t>К</w:t>
            </w:r>
            <w:r w:rsidRPr="00E67C48">
              <w:t>од</w:t>
            </w:r>
            <w:proofErr w:type="spellEnd"/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36" w:lineRule="exact"/>
              <w:ind w:left="520" w:right="327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ные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иды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592" w:right="408" w:hanging="1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разрешен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844" w:right="659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240" w:lineRule="exact"/>
              <w:ind w:left="621" w:right="438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15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28" w:lineRule="auto"/>
              <w:ind w:left="333" w:right="155" w:firstLine="14"/>
              <w:jc w:val="center"/>
            </w:pPr>
            <w:proofErr w:type="spellStart"/>
            <w:r w:rsidRPr="00E67C48">
              <w:rPr>
                <w:spacing w:val="-1"/>
              </w:rPr>
              <w:t>В</w:t>
            </w:r>
            <w:r w:rsidRPr="00E67C48">
              <w:t>спо</w:t>
            </w:r>
            <w:r w:rsidRPr="00E67C48">
              <w:rPr>
                <w:spacing w:val="-1"/>
              </w:rPr>
              <w:t>м</w:t>
            </w:r>
            <w:r w:rsidRPr="00E67C48">
              <w:t>огат</w:t>
            </w:r>
            <w:r w:rsidRPr="00E67C48">
              <w:rPr>
                <w:spacing w:val="-2"/>
              </w:rPr>
              <w:t>е</w:t>
            </w:r>
            <w:r w:rsidRPr="00E67C48">
              <w:t>льные</w:t>
            </w:r>
            <w:proofErr w:type="spellEnd"/>
            <w:r w:rsidRPr="00E67C48">
              <w:t xml:space="preserve"> </w:t>
            </w:r>
            <w:proofErr w:type="spellStart"/>
            <w:r w:rsidRPr="00E67C48">
              <w:rPr>
                <w:spacing w:val="-1"/>
              </w:rPr>
              <w:t>в</w:t>
            </w:r>
            <w:r w:rsidRPr="00E67C48">
              <w:t>иды</w:t>
            </w:r>
            <w:proofErr w:type="spellEnd"/>
            <w:r w:rsidRPr="00E67C48">
              <w:t xml:space="preserve"> </w:t>
            </w:r>
            <w:proofErr w:type="spellStart"/>
            <w:r w:rsidRPr="00E67C48">
              <w:t>ра</w:t>
            </w:r>
            <w:r w:rsidRPr="00E67C48">
              <w:rPr>
                <w:spacing w:val="-1"/>
              </w:rPr>
              <w:t>з</w:t>
            </w:r>
            <w:r w:rsidRPr="00E67C48">
              <w:t>р</w:t>
            </w:r>
            <w:r w:rsidRPr="00E67C48">
              <w:rPr>
                <w:spacing w:val="-2"/>
              </w:rPr>
              <w:t>е</w:t>
            </w:r>
            <w:r w:rsidRPr="00E67C48">
              <w:t>шен</w:t>
            </w:r>
            <w:r w:rsidRPr="00E67C48">
              <w:rPr>
                <w:spacing w:val="-1"/>
              </w:rPr>
              <w:t>н</w:t>
            </w:r>
            <w:r w:rsidRPr="00E67C48">
              <w:t>о</w:t>
            </w:r>
            <w:r w:rsidRPr="00E67C48">
              <w:rPr>
                <w:spacing w:val="-2"/>
              </w:rPr>
              <w:t>г</w:t>
            </w:r>
            <w:r w:rsidRPr="00E67C48">
              <w:t>о</w:t>
            </w:r>
            <w:proofErr w:type="spellEnd"/>
            <w:r w:rsidRPr="00E67C48">
              <w:t xml:space="preserve"> </w:t>
            </w:r>
            <w:proofErr w:type="spellStart"/>
            <w:r w:rsidRPr="00E67C48">
              <w:t>ис</w:t>
            </w:r>
            <w:r w:rsidRPr="00E67C48">
              <w:rPr>
                <w:spacing w:val="-1"/>
              </w:rPr>
              <w:t>п</w:t>
            </w:r>
            <w:r w:rsidRPr="00E67C48">
              <w:t>ользо</w:t>
            </w:r>
            <w:r w:rsidRPr="00E67C48">
              <w:rPr>
                <w:spacing w:val="-2"/>
              </w:rPr>
              <w:t>в</w:t>
            </w:r>
            <w:r w:rsidRPr="00E67C48">
              <w:t>ан</w:t>
            </w:r>
            <w:r w:rsidRPr="00E67C48">
              <w:rPr>
                <w:spacing w:val="-1"/>
              </w:rPr>
              <w:t>и</w:t>
            </w:r>
            <w:r w:rsidRPr="00E67C48">
              <w:t>я</w:t>
            </w:r>
            <w:proofErr w:type="spellEnd"/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4" w:line="26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458" w:right="-20"/>
            </w:pPr>
            <w:proofErr w:type="spellStart"/>
            <w:r w:rsidRPr="00E67C48">
              <w:rPr>
                <w:spacing w:val="-1"/>
              </w:rPr>
              <w:t>П</w:t>
            </w:r>
            <w:r w:rsidRPr="00E67C48">
              <w:t>ри</w:t>
            </w:r>
            <w:r w:rsidRPr="00E67C48">
              <w:rPr>
                <w:spacing w:val="-1"/>
              </w:rPr>
              <w:t>м</w:t>
            </w:r>
            <w:r w:rsidRPr="00E67C48">
              <w:t>е</w:t>
            </w:r>
            <w:proofErr w:type="spellEnd"/>
            <w:r w:rsidRPr="00E67C48">
              <w:t>-</w:t>
            </w: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527" w:right="-20"/>
            </w:pPr>
            <w:proofErr w:type="spellStart"/>
            <w:r w:rsidRPr="00E67C48">
              <w:rPr>
                <w:spacing w:val="-1"/>
              </w:rPr>
              <w:t>ч</w:t>
            </w:r>
            <w:r w:rsidRPr="00E67C48">
              <w:t>ан</w:t>
            </w:r>
            <w:r w:rsidRPr="00E67C48">
              <w:rPr>
                <w:spacing w:val="-1"/>
              </w:rPr>
              <w:t>и</w:t>
            </w:r>
            <w:r w:rsidRPr="00E67C48">
              <w:t>я</w:t>
            </w:r>
            <w:proofErr w:type="spellEnd"/>
          </w:p>
        </w:tc>
      </w:tr>
      <w:tr w:rsidR="009B18C6" w:rsidRPr="009B18C6" w:rsidTr="00C64D77">
        <w:trPr>
          <w:trHeight w:val="28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7" w:line="17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202" w:right="185"/>
              <w:jc w:val="center"/>
            </w:pPr>
            <w:r>
              <w:t>1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2" w:line="12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41" w:lineRule="auto"/>
              <w:ind w:left="102" w:right="441"/>
            </w:pPr>
            <w:proofErr w:type="spellStart"/>
            <w:r w:rsidRPr="00E67C48">
              <w:rPr>
                <w:spacing w:val="-1"/>
              </w:rPr>
              <w:t>К</w:t>
            </w:r>
            <w:r w:rsidRPr="00E67C48">
              <w:t>ом</w:t>
            </w:r>
            <w:r w:rsidRPr="00E67C48">
              <w:rPr>
                <w:spacing w:val="-1"/>
              </w:rPr>
              <w:t>м</w:t>
            </w:r>
            <w:r w:rsidRPr="00E67C48">
              <w:rPr>
                <w:spacing w:val="-2"/>
              </w:rPr>
              <w:t>у</w:t>
            </w:r>
            <w:r w:rsidRPr="00E67C48">
              <w:t>нальное</w:t>
            </w:r>
            <w:proofErr w:type="spellEnd"/>
            <w:r w:rsidRPr="00E67C48">
              <w:t xml:space="preserve"> </w:t>
            </w:r>
            <w:proofErr w:type="spellStart"/>
            <w:r w:rsidRPr="00E67C48">
              <w:t>об</w:t>
            </w:r>
            <w:r w:rsidRPr="00E67C48">
              <w:rPr>
                <w:spacing w:val="1"/>
              </w:rPr>
              <w:t>с</w:t>
            </w:r>
            <w:r w:rsidRPr="00E67C48">
              <w:t>л</w:t>
            </w:r>
            <w:r w:rsidRPr="00E67C48">
              <w:rPr>
                <w:spacing w:val="-2"/>
              </w:rPr>
              <w:t>у</w:t>
            </w:r>
            <w:r w:rsidRPr="00E67C48">
              <w:rPr>
                <w:spacing w:val="1"/>
              </w:rPr>
              <w:t>ж</w:t>
            </w:r>
            <w:r w:rsidRPr="00E67C48">
              <w:t>и</w:t>
            </w:r>
            <w:r w:rsidRPr="00E67C48">
              <w:rPr>
                <w:spacing w:val="-2"/>
              </w:rPr>
              <w:t>в</w:t>
            </w:r>
            <w:r w:rsidRPr="00E67C48">
              <w:t>ан</w:t>
            </w:r>
            <w:r w:rsidRPr="00E67C48">
              <w:rPr>
                <w:spacing w:val="-1"/>
              </w:rPr>
              <w:t>и</w:t>
            </w:r>
            <w:r w:rsidRPr="00E67C48">
              <w:t>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7" w:line="17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208" w:right="-20"/>
            </w:pPr>
            <w:r w:rsidRPr="00E67C48">
              <w:t>3.1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lastRenderedPageBreak/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тов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99"/>
              <w:rPr>
                <w:lang w:val="ru-RU"/>
              </w:rPr>
            </w:pPr>
            <w:r w:rsidRPr="009B18C6">
              <w:rPr>
                <w:lang w:val="ru-RU"/>
              </w:rPr>
              <w:lastRenderedPageBreak/>
              <w:t>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а в 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елях об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спе</w:t>
            </w:r>
            <w:r w:rsidRPr="009B18C6">
              <w:rPr>
                <w:spacing w:val="-3"/>
                <w:lang w:val="ru-RU"/>
              </w:rPr>
              <w:t>ч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нас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ления и органи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ац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й ком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 xml:space="preserve">нальными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сл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г</w:t>
            </w:r>
            <w:r w:rsidRPr="009B18C6">
              <w:rPr>
                <w:lang w:val="ru-RU"/>
              </w:rPr>
              <w:t>ам</w:t>
            </w:r>
            <w:r w:rsidRPr="009B18C6">
              <w:rPr>
                <w:spacing w:val="-1"/>
                <w:lang w:val="ru-RU"/>
              </w:rPr>
              <w:t xml:space="preserve">и: </w:t>
            </w:r>
            <w:r w:rsidRPr="009B18C6">
              <w:rPr>
                <w:lang w:val="ru-RU"/>
              </w:rPr>
              <w:t>котель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ы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 xml:space="preserve">;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одозабо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lang w:val="ru-RU"/>
              </w:rPr>
              <w:t>ы; о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ист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ые</w:t>
            </w:r>
            <w:r w:rsidRPr="009B18C6">
              <w:rPr>
                <w:spacing w:val="1"/>
                <w:lang w:val="ru-RU"/>
              </w:rPr>
              <w:t xml:space="preserve"> </w:t>
            </w:r>
            <w:r w:rsidRPr="009B18C6">
              <w:rPr>
                <w:lang w:val="ru-RU"/>
              </w:rPr>
              <w:t>с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ор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ия</w:t>
            </w:r>
            <w:r w:rsidRPr="009B18C6">
              <w:rPr>
                <w:lang w:val="ru-RU"/>
              </w:rPr>
              <w:t>; насосн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е стан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4"/>
                <w:lang w:val="ru-RU"/>
              </w:rPr>
              <w:t>и</w:t>
            </w:r>
            <w:r w:rsidRPr="009B18C6">
              <w:rPr>
                <w:lang w:val="ru-RU"/>
              </w:rPr>
              <w:t>; ли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 xml:space="preserve">ии </w:t>
            </w:r>
            <w:r w:rsidRPr="009B18C6">
              <w:rPr>
                <w:spacing w:val="-1"/>
                <w:lang w:val="ru-RU"/>
              </w:rPr>
              <w:t>э</w:t>
            </w:r>
            <w:r w:rsidRPr="009B18C6">
              <w:rPr>
                <w:lang w:val="ru-RU"/>
              </w:rPr>
              <w:t>ле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тро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ач</w:t>
            </w:r>
            <w:r w:rsidRPr="009B18C6">
              <w:rPr>
                <w:spacing w:val="-3"/>
                <w:lang w:val="ru-RU"/>
              </w:rPr>
              <w:t>и</w:t>
            </w:r>
            <w:r w:rsidRPr="009B18C6">
              <w:rPr>
                <w:lang w:val="ru-RU"/>
              </w:rPr>
              <w:t>; трансф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рма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орн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е подстан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; теле</w:t>
            </w:r>
            <w:r w:rsidRPr="009B18C6">
              <w:rPr>
                <w:spacing w:val="-1"/>
                <w:lang w:val="ru-RU"/>
              </w:rPr>
              <w:t>ф</w:t>
            </w:r>
            <w:r w:rsidRPr="009B18C6">
              <w:rPr>
                <w:lang w:val="ru-RU"/>
              </w:rPr>
              <w:t>он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ые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стан</w:t>
            </w:r>
            <w:r w:rsidRPr="009B18C6">
              <w:rPr>
                <w:spacing w:val="-1"/>
                <w:lang w:val="ru-RU"/>
              </w:rPr>
              <w:t>ц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left="62" w:right="-29" w:hanging="62"/>
              <w:rPr>
                <w:lang w:val="ru-RU"/>
              </w:rPr>
            </w:pPr>
            <w:r w:rsidRPr="009B18C6">
              <w:rPr>
                <w:lang w:val="ru-RU"/>
              </w:rPr>
              <w:lastRenderedPageBreak/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 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 xml:space="preserve"> не дол</w:t>
            </w:r>
            <w:r w:rsidRPr="009B18C6">
              <w:rPr>
                <w:spacing w:val="2"/>
                <w:lang w:val="ru-RU"/>
              </w:rPr>
              <w:t>ж</w:t>
            </w:r>
            <w:r w:rsidRPr="009B18C6">
              <w:rPr>
                <w:spacing w:val="-3"/>
                <w:lang w:val="ru-RU"/>
              </w:rPr>
              <w:t>н</w:t>
            </w:r>
            <w:r w:rsidRPr="009B18C6">
              <w:rPr>
                <w:lang w:val="ru-RU"/>
              </w:rPr>
              <w:t>о пр</w:t>
            </w:r>
            <w:r w:rsidRPr="009B18C6">
              <w:rPr>
                <w:spacing w:val="-1"/>
                <w:lang w:val="ru-RU"/>
              </w:rPr>
              <w:t>ич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ня</w:t>
            </w:r>
            <w:r w:rsidRPr="009B18C6">
              <w:rPr>
                <w:lang w:val="ru-RU"/>
              </w:rPr>
              <w:t xml:space="preserve">ть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ред окр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а</w:t>
            </w:r>
            <w:proofErr w:type="gramStart"/>
            <w:r w:rsidRPr="009B18C6">
              <w:rPr>
                <w:spacing w:val="1"/>
                <w:lang w:val="ru-RU"/>
              </w:rPr>
              <w:t>ю</w:t>
            </w:r>
            <w:r w:rsidRPr="009B18C6">
              <w:rPr>
                <w:lang w:val="ru-RU"/>
              </w:rPr>
              <w:t>-</w:t>
            </w:r>
            <w:proofErr w:type="gramEnd"/>
            <w:r w:rsidRPr="009B18C6">
              <w:rPr>
                <w:lang w:val="ru-RU"/>
              </w:rPr>
              <w:t xml:space="preserve"> щей с</w:t>
            </w:r>
            <w:r w:rsidRPr="009B18C6">
              <w:rPr>
                <w:spacing w:val="-3"/>
                <w:lang w:val="ru-RU"/>
              </w:rPr>
              <w:t>р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е и сан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тарно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 xml:space="preserve">у </w:t>
            </w:r>
            <w:proofErr w:type="spellStart"/>
            <w:r w:rsidRPr="009B18C6">
              <w:rPr>
                <w:lang w:val="ru-RU"/>
              </w:rPr>
              <w:t>бл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го</w:t>
            </w:r>
            <w:r w:rsidRPr="009B18C6">
              <w:rPr>
                <w:spacing w:val="-3"/>
                <w:lang w:val="ru-RU"/>
              </w:rPr>
              <w:t>п</w:t>
            </w:r>
            <w:r w:rsidRPr="009B18C6">
              <w:rPr>
                <w:lang w:val="ru-RU"/>
              </w:rPr>
              <w:t>ол</w:t>
            </w:r>
            <w:r w:rsidRPr="009B18C6">
              <w:rPr>
                <w:spacing w:val="1"/>
                <w:lang w:val="ru-RU"/>
              </w:rPr>
              <w:t>у</w:t>
            </w:r>
            <w:proofErr w:type="spellEnd"/>
            <w:r w:rsidRPr="009B18C6">
              <w:rPr>
                <w:lang w:val="ru-RU"/>
              </w:rPr>
              <w:t xml:space="preserve">- 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ию, не треб</w:t>
            </w:r>
            <w:r w:rsidRPr="009B18C6">
              <w:rPr>
                <w:spacing w:val="-2"/>
                <w:lang w:val="ru-RU"/>
              </w:rPr>
              <w:t>овать</w:t>
            </w:r>
            <w:r w:rsidRPr="009B18C6">
              <w:rPr>
                <w:lang w:val="ru-RU"/>
              </w:rPr>
              <w:t xml:space="preserve">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стано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л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сан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тарной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оны</w:t>
            </w:r>
          </w:p>
        </w:tc>
      </w:tr>
      <w:tr w:rsidR="009B18C6" w:rsidRPr="00E67C48" w:rsidTr="00C64D77">
        <w:trPr>
          <w:trHeight w:val="28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11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202" w:right="185"/>
              <w:jc w:val="center"/>
            </w:pPr>
            <w:r>
              <w:t>2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11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102" w:right="-20"/>
            </w:pPr>
            <w:proofErr w:type="spellStart"/>
            <w:r w:rsidRPr="00E67C48">
              <w:rPr>
                <w:spacing w:val="-1"/>
              </w:rPr>
              <w:t>Связь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11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275" w:right="-20"/>
            </w:pPr>
            <w:r w:rsidRPr="00E67C48">
              <w:t>6.8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-59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тов св</w:t>
            </w:r>
            <w:r w:rsidRPr="009B18C6">
              <w:rPr>
                <w:spacing w:val="-1"/>
                <w:lang w:val="ru-RU"/>
              </w:rPr>
              <w:t>яз</w:t>
            </w:r>
            <w:r w:rsidRPr="009B18C6">
              <w:rPr>
                <w:lang w:val="ru-RU"/>
              </w:rPr>
              <w:t>и, радио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ещан</w:t>
            </w:r>
            <w:r w:rsidRPr="009B18C6">
              <w:rPr>
                <w:spacing w:val="-1"/>
                <w:lang w:val="ru-RU"/>
              </w:rPr>
              <w:t>ия</w:t>
            </w:r>
            <w:r w:rsidRPr="009B18C6">
              <w:rPr>
                <w:lang w:val="ru-RU"/>
              </w:rPr>
              <w:t>, телев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ия</w:t>
            </w:r>
            <w:r w:rsidRPr="009B18C6">
              <w:rPr>
                <w:lang w:val="ru-RU"/>
              </w:rPr>
              <w:t xml:space="preserve">,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lang w:val="ru-RU"/>
              </w:rPr>
              <w:t xml:space="preserve">ючая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шные ра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иор</w:t>
            </w:r>
            <w:r w:rsidRPr="009B18C6">
              <w:rPr>
                <w:spacing w:val="-3"/>
                <w:lang w:val="ru-RU"/>
              </w:rPr>
              <w:t>е</w:t>
            </w:r>
            <w:r w:rsidRPr="009B18C6">
              <w:rPr>
                <w:lang w:val="ru-RU"/>
              </w:rPr>
              <w:t>лейн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е, надзе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 xml:space="preserve">ные и </w:t>
            </w:r>
            <w:r w:rsidRPr="009B18C6">
              <w:rPr>
                <w:spacing w:val="-3"/>
                <w:lang w:val="ru-RU"/>
              </w:rPr>
              <w:t>п</w:t>
            </w:r>
            <w:r w:rsidRPr="009B18C6">
              <w:rPr>
                <w:lang w:val="ru-RU"/>
              </w:rPr>
              <w:t>одзем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е ка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льн</w:t>
            </w:r>
            <w:r w:rsidRPr="009B18C6">
              <w:rPr>
                <w:spacing w:val="-2"/>
                <w:lang w:val="ru-RU"/>
              </w:rPr>
              <w:t>ы</w:t>
            </w:r>
            <w:r w:rsidRPr="009B18C6">
              <w:rPr>
                <w:lang w:val="ru-RU"/>
              </w:rPr>
              <w:t>е лин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и с</w:t>
            </w:r>
            <w:r w:rsidRPr="009B18C6">
              <w:rPr>
                <w:spacing w:val="-1"/>
                <w:lang w:val="ru-RU"/>
              </w:rPr>
              <w:t>вяз</w:t>
            </w:r>
            <w:r w:rsidRPr="009B18C6">
              <w:rPr>
                <w:lang w:val="ru-RU"/>
              </w:rPr>
              <w:t>и, ли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ии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ра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spacing w:val="1"/>
                <w:lang w:val="ru-RU"/>
              </w:rPr>
              <w:t>ф</w:t>
            </w:r>
            <w:r w:rsidRPr="009B18C6">
              <w:rPr>
                <w:lang w:val="ru-RU"/>
              </w:rPr>
              <w:t>икаци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,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сили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ельные п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нкты на ка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льных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ли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х св</w:t>
            </w:r>
            <w:r w:rsidRPr="009B18C6">
              <w:rPr>
                <w:spacing w:val="-1"/>
                <w:lang w:val="ru-RU"/>
              </w:rPr>
              <w:t>яз</w:t>
            </w:r>
            <w:r w:rsidRPr="009B18C6">
              <w:rPr>
                <w:lang w:val="ru-RU"/>
              </w:rPr>
              <w:t>и, и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1"/>
                <w:lang w:val="ru-RU"/>
              </w:rPr>
              <w:t>ф</w:t>
            </w:r>
            <w:r w:rsidRPr="009B18C6">
              <w:rPr>
                <w:lang w:val="ru-RU"/>
              </w:rPr>
              <w:t>растр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кт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ру сп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lang w:val="ru-RU"/>
              </w:rPr>
              <w:t>т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ико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ой с</w:t>
            </w:r>
            <w:r w:rsidRPr="009B18C6">
              <w:rPr>
                <w:spacing w:val="-1"/>
                <w:lang w:val="ru-RU"/>
              </w:rPr>
              <w:t>вяз</w:t>
            </w:r>
            <w:r w:rsidRPr="009B18C6">
              <w:rPr>
                <w:lang w:val="ru-RU"/>
              </w:rPr>
              <w:t>и и телер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lang w:val="ru-RU"/>
              </w:rPr>
              <w:t>дио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ещан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я, за исключением объектов связи, размещение которых предусмотрено содержанием вида разрешенного использования </w:t>
            </w: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1"/>
              <w:ind w:left="102" w:right="-59"/>
            </w:pPr>
            <w:r w:rsidRPr="003F3F4A">
              <w:t xml:space="preserve">с </w:t>
            </w:r>
            <w:proofErr w:type="spellStart"/>
            <w:r w:rsidRPr="003F3F4A">
              <w:t>кодом</w:t>
            </w:r>
            <w:proofErr w:type="spellEnd"/>
            <w:r w:rsidRPr="003F3F4A">
              <w:t xml:space="preserve"> 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9" w:line="18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0" w:right="374"/>
            </w:pPr>
            <w:proofErr w:type="spellStart"/>
            <w:r w:rsidRPr="00E67C48">
              <w:rPr>
                <w:spacing w:val="-1"/>
              </w:rPr>
              <w:t>О</w:t>
            </w:r>
            <w:r w:rsidRPr="00E67C48">
              <w:t>б</w:t>
            </w:r>
            <w:r w:rsidRPr="00E67C48">
              <w:rPr>
                <w:spacing w:val="1"/>
              </w:rPr>
              <w:t>ъ</w:t>
            </w:r>
            <w:r w:rsidRPr="00E67C48">
              <w:rPr>
                <w:spacing w:val="-2"/>
              </w:rPr>
              <w:t>е</w:t>
            </w:r>
            <w:r w:rsidRPr="00E67C48">
              <w:t>кт</w:t>
            </w:r>
            <w:r w:rsidRPr="00E67C48">
              <w:rPr>
                <w:spacing w:val="-1"/>
              </w:rPr>
              <w:t>н</w:t>
            </w:r>
            <w:r w:rsidRPr="00E67C48">
              <w:t>ые</w:t>
            </w:r>
            <w:proofErr w:type="spellEnd"/>
            <w:r w:rsidRPr="00E67C48">
              <w:rPr>
                <w:spacing w:val="-2"/>
              </w:rPr>
              <w:t xml:space="preserve"> </w:t>
            </w:r>
            <w:proofErr w:type="spellStart"/>
            <w:r w:rsidRPr="00E67C48">
              <w:t>сто</w:t>
            </w:r>
            <w:r w:rsidRPr="00E67C48">
              <w:rPr>
                <w:spacing w:val="-1"/>
              </w:rPr>
              <w:t>я</w:t>
            </w:r>
            <w:r w:rsidRPr="00E67C48">
              <w:t>нки</w:t>
            </w:r>
            <w:proofErr w:type="spellEnd"/>
            <w:r w:rsidRPr="00E67C48">
              <w:t xml:space="preserve"> </w:t>
            </w:r>
            <w:proofErr w:type="spellStart"/>
            <w:r w:rsidRPr="00E67C48">
              <w:t>ав</w:t>
            </w:r>
            <w:r w:rsidRPr="00E67C48">
              <w:rPr>
                <w:spacing w:val="-1"/>
              </w:rPr>
              <w:t>т</w:t>
            </w:r>
            <w:r w:rsidRPr="00E67C48">
              <w:t>омоб</w:t>
            </w:r>
            <w:r w:rsidRPr="00E67C48">
              <w:rPr>
                <w:spacing w:val="-1"/>
              </w:rPr>
              <w:t>и</w:t>
            </w:r>
            <w:r w:rsidRPr="00E67C48">
              <w:t>лей</w:t>
            </w:r>
            <w:proofErr w:type="spellEnd"/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</w:pPr>
          </w:p>
        </w:tc>
      </w:tr>
    </w:tbl>
    <w:p w:rsidR="009B18C6" w:rsidRDefault="009B18C6" w:rsidP="009B18C6">
      <w:pPr>
        <w:autoSpaceDE w:val="0"/>
        <w:autoSpaceDN w:val="0"/>
        <w:adjustRightInd w:val="0"/>
        <w:spacing w:before="26"/>
        <w:ind w:left="122" w:right="64" w:firstLine="708"/>
        <w:jc w:val="both"/>
        <w:rPr>
          <w:sz w:val="26"/>
          <w:szCs w:val="26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before="26"/>
        <w:ind w:right="-1" w:firstLine="830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2) условно разрешенные виды использования объектов капитального строительства и земельных участков, а также вспомогательные виды разрешенного использования зоны</w:t>
      </w:r>
      <w:proofErr w:type="gramStart"/>
      <w:r w:rsidRPr="009B18C6">
        <w:rPr>
          <w:sz w:val="26"/>
          <w:szCs w:val="26"/>
          <w:lang w:val="ru-RU"/>
        </w:rPr>
        <w:t xml:space="preserve"> И</w:t>
      </w:r>
      <w:proofErr w:type="gramEnd"/>
      <w:r w:rsidRPr="009B18C6">
        <w:rPr>
          <w:sz w:val="26"/>
          <w:szCs w:val="26"/>
          <w:lang w:val="ru-RU"/>
        </w:rPr>
        <w:t xml:space="preserve"> не установлены.</w:t>
      </w:r>
    </w:p>
    <w:p w:rsidR="009B18C6" w:rsidRPr="009B18C6" w:rsidRDefault="009B18C6" w:rsidP="009B18C6">
      <w:pPr>
        <w:autoSpaceDE w:val="0"/>
        <w:autoSpaceDN w:val="0"/>
        <w:adjustRightInd w:val="0"/>
        <w:ind w:right="-1" w:firstLine="830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 xml:space="preserve">3) предельные размеры земельных участков, предельные параметры </w:t>
      </w:r>
      <w:r w:rsidRPr="009B18C6">
        <w:rPr>
          <w:sz w:val="26"/>
          <w:szCs w:val="26"/>
          <w:lang w:val="ru-RU"/>
        </w:rPr>
        <w:lastRenderedPageBreak/>
        <w:t>разрешенного строительства, реконструкции объектов  капитального строительства для зоны</w:t>
      </w:r>
      <w:proofErr w:type="gramStart"/>
      <w:r w:rsidRPr="009B18C6">
        <w:rPr>
          <w:sz w:val="26"/>
          <w:szCs w:val="26"/>
          <w:lang w:val="ru-RU"/>
        </w:rPr>
        <w:t xml:space="preserve"> И</w:t>
      </w:r>
      <w:proofErr w:type="gramEnd"/>
      <w:r w:rsidRPr="009B18C6">
        <w:rPr>
          <w:sz w:val="26"/>
          <w:szCs w:val="26"/>
          <w:lang w:val="ru-RU"/>
        </w:rPr>
        <w:t xml:space="preserve"> приведены в таблице 6.1.</w:t>
      </w:r>
    </w:p>
    <w:p w:rsidR="009B18C6" w:rsidRPr="00F71529" w:rsidRDefault="009B18C6" w:rsidP="009B18C6">
      <w:pPr>
        <w:ind w:right="-1" w:firstLine="830"/>
        <w:jc w:val="right"/>
        <w:rPr>
          <w:sz w:val="26"/>
          <w:szCs w:val="26"/>
        </w:rPr>
      </w:pPr>
      <w:proofErr w:type="spellStart"/>
      <w:r w:rsidRPr="00F71529">
        <w:rPr>
          <w:sz w:val="26"/>
          <w:szCs w:val="26"/>
        </w:rPr>
        <w:t>Таблица</w:t>
      </w:r>
      <w:proofErr w:type="spellEnd"/>
      <w:r w:rsidRPr="00F71529">
        <w:rPr>
          <w:sz w:val="26"/>
          <w:szCs w:val="26"/>
        </w:rPr>
        <w:t xml:space="preserve"> 6.1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6128"/>
        <w:gridCol w:w="1021"/>
        <w:gridCol w:w="1612"/>
      </w:tblGrid>
      <w:tr w:rsidR="009B18C6" w:rsidRPr="00127E94" w:rsidTr="00C64D77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№</w:t>
            </w:r>
          </w:p>
          <w:p w:rsidR="009B18C6" w:rsidRPr="00127E94" w:rsidRDefault="009B18C6" w:rsidP="00C64D77">
            <w:pPr>
              <w:jc w:val="center"/>
            </w:pPr>
            <w:r w:rsidRPr="00127E94">
              <w:t>п/п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Наименование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параметра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Ед</w:t>
            </w:r>
            <w:proofErr w:type="spellEnd"/>
            <w:r w:rsidRPr="00127E94">
              <w:t xml:space="preserve">. </w:t>
            </w:r>
            <w:proofErr w:type="spellStart"/>
            <w:r w:rsidRPr="00127E94">
              <w:t>изм</w:t>
            </w:r>
            <w:proofErr w:type="spellEnd"/>
            <w:r w:rsidRPr="00127E94">
              <w:t>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Показатель</w:t>
            </w:r>
            <w:proofErr w:type="spellEnd"/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Минимал</w:t>
            </w:r>
            <w:r>
              <w:t>ьная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земельного</w:t>
            </w:r>
            <w:proofErr w:type="spellEnd"/>
            <w:r>
              <w:t xml:space="preserve"> </w:t>
            </w:r>
            <w:proofErr w:type="spellStart"/>
            <w:r>
              <w:t>участка</w:t>
            </w:r>
            <w:proofErr w:type="spellEnd"/>
            <w: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для размещения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15,0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для</w:t>
            </w:r>
            <w:proofErr w:type="spellEnd"/>
            <w:r w:rsidRPr="00127E94">
              <w:t xml:space="preserve"> </w:t>
            </w:r>
            <w:proofErr w:type="spellStart"/>
            <w:r>
              <w:t>иных</w:t>
            </w:r>
            <w:proofErr w:type="spellEnd"/>
            <w:r>
              <w:t xml:space="preserve"> </w:t>
            </w:r>
            <w:proofErr w:type="spellStart"/>
            <w:r w:rsidRPr="00127E94"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2</w:t>
            </w:r>
            <w:r w:rsidRPr="00127E94">
              <w:t>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Максимальная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площадь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земельного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участка</w:t>
            </w:r>
            <w:proofErr w:type="spellEnd"/>
            <w:r w:rsidRPr="00127E94">
              <w:t>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5</w:t>
            </w:r>
            <w:r w:rsidRPr="00127E94">
              <w:t xml:space="preserve"> 000,0</w:t>
            </w:r>
          </w:p>
        </w:tc>
      </w:tr>
      <w:tr w:rsidR="009B18C6" w:rsidRPr="009B18C6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</w:t>
            </w:r>
            <w:r w:rsidRPr="00127E94">
              <w:t>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до</w:t>
            </w:r>
            <w:proofErr w:type="spellEnd"/>
            <w:r w:rsidRPr="00127E94">
              <w:t xml:space="preserve"> </w:t>
            </w:r>
            <w:proofErr w:type="spellStart"/>
            <w:r>
              <w:t>зданий</w:t>
            </w:r>
            <w:proofErr w:type="spellEnd"/>
            <w:r>
              <w:t xml:space="preserve">, </w:t>
            </w:r>
            <w:proofErr w:type="spellStart"/>
            <w:r>
              <w:t>строений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3,0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3.2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>
              <w:t>до</w:t>
            </w:r>
            <w:proofErr w:type="spellEnd"/>
            <w:r>
              <w:t xml:space="preserve"> </w:t>
            </w:r>
            <w:proofErr w:type="spellStart"/>
            <w:r>
              <w:t>инженерно-технических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1,0</w:t>
            </w:r>
          </w:p>
        </w:tc>
      </w:tr>
      <w:tr w:rsidR="009B18C6" w:rsidRPr="00FD307F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A03CC8" w:rsidRDefault="009B18C6" w:rsidP="00C64D77">
            <w:pPr>
              <w:jc w:val="center"/>
            </w:pPr>
            <w:r w:rsidRPr="00A03CC8"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A03CC8" w:rsidRDefault="009B18C6" w:rsidP="00C64D77">
            <w:proofErr w:type="spellStart"/>
            <w:r w:rsidRPr="00A03CC8">
              <w:t>Предельное</w:t>
            </w:r>
            <w:proofErr w:type="spellEnd"/>
            <w:r w:rsidRPr="00A03CC8">
              <w:t xml:space="preserve"> </w:t>
            </w:r>
            <w:proofErr w:type="spellStart"/>
            <w:r w:rsidRPr="00A03CC8">
              <w:t>количество</w:t>
            </w:r>
            <w:proofErr w:type="spellEnd"/>
            <w:r w:rsidRPr="00A03CC8">
              <w:t xml:space="preserve"> </w:t>
            </w:r>
            <w:proofErr w:type="spellStart"/>
            <w:r w:rsidRPr="00A03CC8">
              <w:t>этажей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A03CC8" w:rsidRDefault="009B18C6" w:rsidP="00C64D77">
            <w:pPr>
              <w:jc w:val="center"/>
            </w:pPr>
            <w:proofErr w:type="spellStart"/>
            <w:r w:rsidRPr="00A03CC8">
              <w:t>этаж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A03CC8" w:rsidRDefault="009B18C6" w:rsidP="00C64D77">
            <w:pPr>
              <w:jc w:val="center"/>
            </w:pPr>
            <w:r w:rsidRPr="00A03CC8">
              <w:t>1.0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A03CC8" w:rsidRDefault="009B18C6" w:rsidP="00C64D77">
            <w:pPr>
              <w:jc w:val="center"/>
            </w:pPr>
            <w:r w:rsidRPr="00A03CC8">
              <w:t>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A03CC8" w:rsidRDefault="009B18C6" w:rsidP="00C64D77">
            <w:proofErr w:type="spellStart"/>
            <w:r w:rsidRPr="00A03CC8">
              <w:t>Предельная</w:t>
            </w:r>
            <w:proofErr w:type="spellEnd"/>
            <w:r w:rsidRPr="00A03CC8">
              <w:t xml:space="preserve"> </w:t>
            </w:r>
            <w:proofErr w:type="spellStart"/>
            <w:r w:rsidRPr="00A03CC8">
              <w:t>высота</w:t>
            </w:r>
            <w:proofErr w:type="spellEnd"/>
            <w:r>
              <w:t xml:space="preserve"> </w:t>
            </w:r>
            <w:proofErr w:type="spellStart"/>
            <w:r>
              <w:t>сооружений</w:t>
            </w:r>
            <w:proofErr w:type="spellEnd"/>
            <w:r>
              <w:t xml:space="preserve"> </w:t>
            </w:r>
            <w:proofErr w:type="spellStart"/>
            <w:r>
              <w:t>связи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50,0</w:t>
            </w:r>
          </w:p>
        </w:tc>
      </w:tr>
      <w:tr w:rsidR="009B18C6" w:rsidRPr="009B18C6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6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6.1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инженерно-технических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90,0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6.2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иных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40,0</w:t>
            </w:r>
          </w:p>
        </w:tc>
      </w:tr>
      <w:tr w:rsidR="009B18C6" w:rsidRPr="00127E94" w:rsidTr="00C64D77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7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</w:t>
            </w:r>
            <w:r>
              <w:t>5,0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8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Максимальная высота ограждений  (могут выполняться как в 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2,0</w:t>
            </w:r>
          </w:p>
        </w:tc>
      </w:tr>
    </w:tbl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9B18C6" w:rsidRDefault="009B18C6">
      <w:pPr>
        <w:spacing w:after="0" w:line="271" w:lineRule="exact"/>
        <w:ind w:left="642" w:right="-20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</w:pPr>
      <w:r w:rsidRPr="009B18C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Статья 28.4. Градостроительные регламенты рекреационной зоны </w:t>
      </w:r>
    </w:p>
    <w:p w:rsidR="009B18C6" w:rsidRDefault="009B18C6">
      <w:pPr>
        <w:spacing w:after="0" w:line="271" w:lineRule="exact"/>
        <w:ind w:left="642" w:right="-20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ind w:right="-1"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1. Рекреационная зона выделена для сохранения и использования природного ландшафта и земельных участков, озеленения в целях проведения досуга населения, для обеспечения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населения.</w:t>
      </w:r>
    </w:p>
    <w:p w:rsidR="009B18C6" w:rsidRPr="009B18C6" w:rsidRDefault="009B18C6" w:rsidP="009B18C6">
      <w:pPr>
        <w:autoSpaceDE w:val="0"/>
        <w:autoSpaceDN w:val="0"/>
        <w:adjustRightInd w:val="0"/>
        <w:spacing w:before="1" w:line="300" w:lineRule="exact"/>
        <w:ind w:right="-1"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 xml:space="preserve">2. Зона мест отдыха общего пользования – </w:t>
      </w:r>
      <w:proofErr w:type="gramStart"/>
      <w:r w:rsidRPr="009B18C6">
        <w:rPr>
          <w:sz w:val="26"/>
          <w:szCs w:val="26"/>
          <w:lang w:val="ru-RU"/>
        </w:rPr>
        <w:t>Р</w:t>
      </w:r>
      <w:proofErr w:type="gramEnd"/>
      <w:r w:rsidRPr="009B18C6">
        <w:rPr>
          <w:b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предназначена для размещения территорий, используемых для отдыха, туризма, занятий физической культурой и спортом:</w:t>
      </w:r>
    </w:p>
    <w:p w:rsidR="009B18C6" w:rsidRPr="009B18C6" w:rsidRDefault="009B18C6" w:rsidP="009B18C6">
      <w:pPr>
        <w:autoSpaceDE w:val="0"/>
        <w:autoSpaceDN w:val="0"/>
        <w:adjustRightInd w:val="0"/>
        <w:spacing w:before="26"/>
        <w:ind w:right="-1"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lastRenderedPageBreak/>
        <w:t xml:space="preserve">1) перечень основных видов разрешенного использования объектов капитального строительства и земельных участков, а также вспомогательных видов разрешенного использования зоны </w:t>
      </w:r>
      <w:proofErr w:type="gramStart"/>
      <w:r w:rsidRPr="009B18C6">
        <w:rPr>
          <w:sz w:val="26"/>
          <w:szCs w:val="26"/>
          <w:lang w:val="ru-RU"/>
        </w:rPr>
        <w:t>Р</w:t>
      </w:r>
      <w:proofErr w:type="gramEnd"/>
      <w:r w:rsidRPr="009B18C6">
        <w:rPr>
          <w:sz w:val="26"/>
          <w:szCs w:val="26"/>
          <w:lang w:val="ru-RU"/>
        </w:rPr>
        <w:t xml:space="preserve"> представлен в таблице 7;</w:t>
      </w:r>
    </w:p>
    <w:p w:rsidR="009B18C6" w:rsidRPr="009B18C6" w:rsidRDefault="009B18C6" w:rsidP="009B18C6">
      <w:pPr>
        <w:autoSpaceDE w:val="0"/>
        <w:autoSpaceDN w:val="0"/>
        <w:adjustRightInd w:val="0"/>
        <w:spacing w:before="26"/>
        <w:ind w:right="-1" w:firstLine="709"/>
        <w:jc w:val="both"/>
        <w:rPr>
          <w:sz w:val="26"/>
          <w:szCs w:val="26"/>
          <w:lang w:val="ru-RU"/>
        </w:rPr>
      </w:pPr>
    </w:p>
    <w:p w:rsidR="009B18C6" w:rsidRPr="00FD307F" w:rsidRDefault="009B18C6" w:rsidP="009B18C6">
      <w:pPr>
        <w:autoSpaceDE w:val="0"/>
        <w:autoSpaceDN w:val="0"/>
        <w:adjustRightInd w:val="0"/>
        <w:ind w:right="-1" w:firstLine="709"/>
        <w:jc w:val="right"/>
        <w:rPr>
          <w:sz w:val="26"/>
          <w:szCs w:val="26"/>
        </w:rPr>
      </w:pPr>
      <w:proofErr w:type="spellStart"/>
      <w:r w:rsidRPr="00FD307F">
        <w:rPr>
          <w:sz w:val="26"/>
          <w:szCs w:val="26"/>
        </w:rPr>
        <w:t>Таблица</w:t>
      </w:r>
      <w:proofErr w:type="spellEnd"/>
      <w:r w:rsidRPr="00FD307F">
        <w:rPr>
          <w:sz w:val="26"/>
          <w:szCs w:val="26"/>
        </w:rPr>
        <w:t xml:space="preserve"> 7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2064"/>
        <w:gridCol w:w="653"/>
        <w:gridCol w:w="2460"/>
        <w:gridCol w:w="2160"/>
        <w:gridCol w:w="1700"/>
      </w:tblGrid>
      <w:tr w:rsidR="009B18C6" w:rsidRPr="00866F66" w:rsidTr="00C64D77">
        <w:trPr>
          <w:trHeight w:val="28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3" w:line="2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9" w:right="-20"/>
            </w:pPr>
            <w:r w:rsidRPr="00866F66">
              <w:t>№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145" w:right="-20"/>
            </w:pPr>
            <w:r w:rsidRPr="00866F66">
              <w:t>п/п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7" w:line="22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90" w:right="72" w:hanging="1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ной</w:t>
            </w:r>
            <w:r w:rsidRPr="009B18C6">
              <w:rPr>
                <w:spacing w:val="-1"/>
                <w:lang w:val="ru-RU"/>
              </w:rPr>
              <w:t xml:space="preserve"> в</w:t>
            </w:r>
            <w:r w:rsidRPr="009B18C6">
              <w:rPr>
                <w:lang w:val="ru-RU"/>
              </w:rPr>
              <w:t>ид разре</w:t>
            </w:r>
            <w:r w:rsidRPr="009B18C6">
              <w:rPr>
                <w:spacing w:val="1"/>
                <w:lang w:val="ru-RU"/>
              </w:rPr>
              <w:t>ш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емельно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 xml:space="preserve">о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астка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18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36" w:right="-20"/>
            </w:pPr>
            <w:proofErr w:type="spellStart"/>
            <w:r w:rsidRPr="00866F66">
              <w:rPr>
                <w:spacing w:val="-1"/>
              </w:rPr>
              <w:t>К</w:t>
            </w:r>
            <w:r w:rsidRPr="00866F66">
              <w:t>од</w:t>
            </w:r>
            <w:proofErr w:type="spellEnd"/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36" w:lineRule="exact"/>
              <w:ind w:left="529" w:right="336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ные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иды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592" w:right="408" w:hanging="1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разрешен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 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2" w:lineRule="exact"/>
              <w:ind w:left="604" w:right="420"/>
              <w:jc w:val="center"/>
            </w:pPr>
            <w:proofErr w:type="spellStart"/>
            <w:r w:rsidRPr="00866F66">
              <w:t>строи</w:t>
            </w:r>
            <w:r w:rsidRPr="00866F66">
              <w:rPr>
                <w:spacing w:val="-1"/>
              </w:rPr>
              <w:t>т</w:t>
            </w:r>
            <w:r w:rsidRPr="00866F66">
              <w:t>ел</w:t>
            </w:r>
            <w:r w:rsidRPr="00866F66">
              <w:rPr>
                <w:spacing w:val="-2"/>
              </w:rPr>
              <w:t>ь</w:t>
            </w:r>
            <w:r w:rsidRPr="00866F66">
              <w:t>ст</w:t>
            </w:r>
            <w:r w:rsidRPr="00866F66">
              <w:rPr>
                <w:spacing w:val="-1"/>
              </w:rPr>
              <w:t>в</w:t>
            </w:r>
            <w:r w:rsidRPr="00866F66">
              <w:t>а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7" w:line="22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302" w:right="110"/>
              <w:jc w:val="center"/>
            </w:pPr>
            <w:proofErr w:type="spellStart"/>
            <w:r w:rsidRPr="00866F66">
              <w:rPr>
                <w:spacing w:val="-1"/>
              </w:rPr>
              <w:t>В</w:t>
            </w:r>
            <w:r w:rsidRPr="00866F66">
              <w:t>спо</w:t>
            </w:r>
            <w:r w:rsidRPr="00866F66">
              <w:rPr>
                <w:spacing w:val="-1"/>
              </w:rPr>
              <w:t>м</w:t>
            </w:r>
            <w:r w:rsidRPr="00866F66">
              <w:t>огат</w:t>
            </w:r>
            <w:r w:rsidRPr="00866F66">
              <w:rPr>
                <w:spacing w:val="-2"/>
              </w:rPr>
              <w:t>е</w:t>
            </w:r>
            <w:r w:rsidRPr="00866F66">
              <w:t>льные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в</w:t>
            </w:r>
            <w:r w:rsidRPr="00866F66">
              <w:t>иды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разрешен</w:t>
            </w:r>
            <w:r w:rsidRPr="00866F66">
              <w:rPr>
                <w:spacing w:val="-1"/>
              </w:rPr>
              <w:t>н</w:t>
            </w:r>
            <w:r w:rsidRPr="00866F66">
              <w:rPr>
                <w:spacing w:val="-2"/>
              </w:rPr>
              <w:t>о</w:t>
            </w:r>
            <w:r w:rsidRPr="00866F66">
              <w:t>го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ис</w:t>
            </w:r>
            <w:r w:rsidRPr="00866F66">
              <w:rPr>
                <w:spacing w:val="-1"/>
              </w:rPr>
              <w:t>п</w:t>
            </w:r>
            <w:r w:rsidRPr="00866F66">
              <w:t>ользо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3" w:line="1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345" w:right="-20"/>
            </w:pPr>
            <w:proofErr w:type="spellStart"/>
            <w:r w:rsidRPr="00866F66">
              <w:rPr>
                <w:spacing w:val="-1"/>
              </w:rPr>
              <w:t>П</w:t>
            </w:r>
            <w:r w:rsidRPr="00866F66">
              <w:t>ри</w:t>
            </w:r>
            <w:r w:rsidRPr="00866F66">
              <w:rPr>
                <w:spacing w:val="-1"/>
              </w:rPr>
              <w:t>м</w:t>
            </w:r>
            <w:r w:rsidRPr="00866F66">
              <w:t>ечан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</w:tr>
      <w:tr w:rsidR="009B18C6" w:rsidRPr="00866F66" w:rsidTr="00C64D77">
        <w:trPr>
          <w:trHeight w:val="28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0" w:line="22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02" w:right="185"/>
              <w:jc w:val="center"/>
            </w:pPr>
            <w:r>
              <w:t>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5" w:line="1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2" w:right="371"/>
            </w:pPr>
            <w:proofErr w:type="spellStart"/>
            <w:r w:rsidRPr="00866F66">
              <w:rPr>
                <w:spacing w:val="-1"/>
              </w:rPr>
              <w:t>П</w:t>
            </w:r>
            <w:r w:rsidRPr="00866F66">
              <w:t>риродно</w:t>
            </w:r>
            <w:proofErr w:type="spellEnd"/>
            <w:r w:rsidRPr="00866F66">
              <w:t xml:space="preserve">- </w:t>
            </w:r>
            <w:proofErr w:type="spellStart"/>
            <w:r w:rsidRPr="00866F66">
              <w:t>по</w:t>
            </w:r>
            <w:r w:rsidRPr="00866F66">
              <w:rPr>
                <w:spacing w:val="-1"/>
              </w:rPr>
              <w:t>з</w:t>
            </w:r>
            <w:r w:rsidRPr="00866F66">
              <w:t>на</w:t>
            </w:r>
            <w:r w:rsidRPr="00866F66">
              <w:rPr>
                <w:spacing w:val="-1"/>
              </w:rPr>
              <w:t>в</w:t>
            </w:r>
            <w:r w:rsidRPr="00866F66">
              <w:t>ательный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т</w:t>
            </w:r>
            <w:r w:rsidRPr="00866F66">
              <w:rPr>
                <w:spacing w:val="-3"/>
              </w:rPr>
              <w:t>у</w:t>
            </w:r>
            <w:r w:rsidRPr="00866F66">
              <w:t>ри</w:t>
            </w:r>
            <w:r w:rsidRPr="00866F66">
              <w:rPr>
                <w:spacing w:val="-1"/>
              </w:rPr>
              <w:t>з</w:t>
            </w:r>
            <w:r w:rsidRPr="00866F66">
              <w:t>м</w:t>
            </w:r>
            <w:proofErr w:type="spellEnd"/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0" w:line="22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1" w:right="-20"/>
            </w:pPr>
            <w:r w:rsidRPr="00866F66">
              <w:t>5.2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з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и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5" w:line="252" w:lineRule="exact"/>
              <w:ind w:left="102" w:right="395"/>
              <w:rPr>
                <w:lang w:val="ru-RU"/>
              </w:rPr>
            </w:pPr>
            <w:r w:rsidRPr="009B18C6">
              <w:rPr>
                <w:lang w:val="ru-RU"/>
              </w:rPr>
              <w:t>палато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ных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ла</w:t>
            </w:r>
            <w:r w:rsidRPr="009B18C6">
              <w:rPr>
                <w:spacing w:val="-1"/>
                <w:lang w:val="ru-RU"/>
              </w:rPr>
              <w:t>г</w:t>
            </w:r>
            <w:r w:rsidRPr="009B18C6">
              <w:rPr>
                <w:lang w:val="ru-RU"/>
              </w:rPr>
              <w:t xml:space="preserve">ерей для 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ро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д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252" w:lineRule="exact"/>
              <w:ind w:left="102" w:right="44"/>
              <w:rPr>
                <w:lang w:val="ru-RU"/>
              </w:rPr>
            </w:pPr>
            <w:r w:rsidRPr="009B18C6">
              <w:rPr>
                <w:lang w:val="ru-RU"/>
              </w:rPr>
              <w:t>походов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 xml:space="preserve">и </w:t>
            </w:r>
            <w:r w:rsidRPr="009B18C6">
              <w:rPr>
                <w:spacing w:val="-2"/>
                <w:lang w:val="ru-RU"/>
              </w:rPr>
              <w:t>э</w:t>
            </w:r>
            <w:r w:rsidRPr="009B18C6">
              <w:rPr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с</w:t>
            </w:r>
            <w:r w:rsidRPr="009B18C6">
              <w:rPr>
                <w:lang w:val="ru-RU"/>
              </w:rPr>
              <w:t>к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рсий по о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накомлен</w:t>
            </w:r>
            <w:r w:rsidRPr="009B18C6">
              <w:rPr>
                <w:spacing w:val="-3"/>
                <w:lang w:val="ru-RU"/>
              </w:rPr>
              <w:t>и</w:t>
            </w:r>
            <w:r w:rsidRPr="009B18C6">
              <w:rPr>
                <w:lang w:val="ru-RU"/>
              </w:rPr>
              <w:t>ю</w:t>
            </w:r>
            <w:r w:rsidRPr="009B18C6">
              <w:rPr>
                <w:spacing w:val="1"/>
                <w:lang w:val="ru-RU"/>
              </w:rPr>
              <w:t xml:space="preserve"> </w:t>
            </w:r>
            <w:proofErr w:type="gramStart"/>
            <w:r w:rsidRPr="009B18C6">
              <w:rPr>
                <w:lang w:val="ru-RU"/>
              </w:rPr>
              <w:t>с</w:t>
            </w:r>
            <w:proofErr w:type="gramEnd"/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 w:right="472"/>
              <w:rPr>
                <w:lang w:val="ru-RU"/>
              </w:rPr>
            </w:pPr>
            <w:r w:rsidRPr="009B18C6">
              <w:rPr>
                <w:lang w:val="ru-RU"/>
              </w:rPr>
              <w:t>пр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родой, п</w:t>
            </w:r>
            <w:r w:rsidRPr="009B18C6">
              <w:rPr>
                <w:spacing w:val="-3"/>
                <w:lang w:val="ru-RU"/>
              </w:rPr>
              <w:t>е</w:t>
            </w:r>
            <w:r w:rsidRPr="009B18C6">
              <w:rPr>
                <w:lang w:val="ru-RU"/>
              </w:rPr>
              <w:t>ших и кон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ых пр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ло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 xml:space="preserve">,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стройс</w:t>
            </w:r>
            <w:r w:rsidRPr="009B18C6">
              <w:rPr>
                <w:spacing w:val="-1"/>
                <w:lang w:val="ru-RU"/>
              </w:rPr>
              <w:t>тв</w:t>
            </w:r>
            <w:r w:rsidRPr="009B18C6">
              <w:rPr>
                <w:lang w:val="ru-RU"/>
              </w:rPr>
              <w:t>о троп и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/>
              <w:rPr>
                <w:lang w:val="ru-RU"/>
              </w:rPr>
            </w:pPr>
            <w:r w:rsidRPr="009B18C6">
              <w:rPr>
                <w:lang w:val="ru-RU"/>
              </w:rPr>
              <w:t>дор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1"/>
                <w:lang w:val="ru-RU"/>
              </w:rPr>
              <w:t>к</w:t>
            </w:r>
            <w:r w:rsidRPr="009B18C6">
              <w:rPr>
                <w:lang w:val="ru-RU"/>
              </w:rPr>
              <w:t>,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раз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-2"/>
                <w:lang w:val="ru-RU"/>
              </w:rPr>
              <w:t>щ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 щитов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с по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ательными сведени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ми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 xml:space="preserve">об </w:t>
            </w:r>
            <w:proofErr w:type="gramStart"/>
            <w:r w:rsidRPr="009B18C6">
              <w:rPr>
                <w:lang w:val="ru-RU"/>
              </w:rPr>
              <w:t>окр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-1"/>
                <w:lang w:val="ru-RU"/>
              </w:rPr>
              <w:t>ю</w:t>
            </w:r>
            <w:r w:rsidRPr="009B18C6">
              <w:rPr>
                <w:lang w:val="ru-RU"/>
              </w:rPr>
              <w:t>щей</w:t>
            </w:r>
            <w:proofErr w:type="gramEnd"/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2" w:right="-20"/>
            </w:pPr>
            <w:proofErr w:type="spellStart"/>
            <w:r w:rsidRPr="00866F66">
              <w:t>пр</w:t>
            </w:r>
            <w:r w:rsidRPr="00866F66">
              <w:rPr>
                <w:spacing w:val="-1"/>
              </w:rPr>
              <w:t>и</w:t>
            </w:r>
            <w:r w:rsidRPr="00866F66">
              <w:t>родной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</w:t>
            </w:r>
            <w:r w:rsidRPr="00866F66">
              <w:rPr>
                <w:spacing w:val="-3"/>
              </w:rPr>
              <w:t>р</w:t>
            </w:r>
            <w:r w:rsidRPr="00866F66">
              <w:t>е</w:t>
            </w:r>
            <w:r w:rsidRPr="00866F66">
              <w:rPr>
                <w:spacing w:val="1"/>
              </w:rPr>
              <w:t>д</w:t>
            </w:r>
            <w:r w:rsidRPr="00866F66">
              <w:t>е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6" w:line="11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0" w:right="124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rPr>
                <w:spacing w:val="-2"/>
              </w:rPr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  <w:tr w:rsidR="009B18C6" w:rsidRPr="00866F66" w:rsidTr="00C64D77">
        <w:trPr>
          <w:trHeight w:val="28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ind w:left="202" w:right="185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02" w:right="185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02" w:right="185"/>
            </w:pPr>
            <w:r>
              <w:t>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7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02" w:right="-20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хота</w:t>
            </w:r>
            <w:proofErr w:type="spellEnd"/>
            <w:r w:rsidRPr="00866F66">
              <w:t xml:space="preserve"> и </w:t>
            </w:r>
            <w:proofErr w:type="spellStart"/>
            <w:r w:rsidRPr="00866F66">
              <w:t>ры</w:t>
            </w:r>
            <w:r w:rsidRPr="00866F66">
              <w:rPr>
                <w:spacing w:val="-2"/>
              </w:rPr>
              <w:t>б</w:t>
            </w:r>
            <w:r w:rsidRPr="00866F66">
              <w:t>ал</w:t>
            </w:r>
            <w:r w:rsidRPr="00866F66">
              <w:rPr>
                <w:spacing w:val="-1"/>
              </w:rPr>
              <w:t>к</w:t>
            </w:r>
            <w:r w:rsidRPr="00866F66">
              <w:t>а</w:t>
            </w:r>
            <w:proofErr w:type="spellEnd"/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17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81" w:right="-20"/>
            </w:pPr>
            <w:r w:rsidRPr="00866F66">
              <w:t>5.3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486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б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стройс</w:t>
            </w:r>
            <w:r w:rsidRPr="009B18C6">
              <w:rPr>
                <w:spacing w:val="-1"/>
                <w:lang w:val="ru-RU"/>
              </w:rPr>
              <w:t>тв</w:t>
            </w:r>
            <w:r w:rsidRPr="009B18C6">
              <w:rPr>
                <w:lang w:val="ru-RU"/>
              </w:rPr>
              <w:t>о мест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 xml:space="preserve">охоты и </w:t>
            </w:r>
            <w:r w:rsidRPr="009B18C6">
              <w:rPr>
                <w:spacing w:val="-3"/>
                <w:lang w:val="ru-RU"/>
              </w:rPr>
              <w:t>р</w:t>
            </w:r>
            <w:r w:rsidRPr="009B18C6">
              <w:rPr>
                <w:lang w:val="ru-RU"/>
              </w:rPr>
              <w:t>ы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lang w:val="ru-RU"/>
              </w:rPr>
              <w:t>ки, в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 xml:space="preserve">том 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исле р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</w:t>
            </w:r>
            <w:r w:rsidRPr="009B18C6">
              <w:rPr>
                <w:spacing w:val="-3"/>
                <w:lang w:val="ru-RU"/>
              </w:rPr>
              <w:t>е</w:t>
            </w:r>
            <w:r w:rsidRPr="009B18C6">
              <w:rPr>
                <w:lang w:val="ru-RU"/>
              </w:rPr>
              <w:t>щен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дома охот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lang w:val="ru-RU"/>
              </w:rPr>
              <w:t>ика или ры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lang w:val="ru-RU"/>
              </w:rPr>
              <w:t>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а, соор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ж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й,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 w:line="254" w:lineRule="exact"/>
              <w:ind w:left="102" w:right="625"/>
              <w:rPr>
                <w:lang w:val="ru-RU"/>
              </w:rPr>
            </w:pPr>
            <w:proofErr w:type="gramStart"/>
            <w:r w:rsidRPr="009B18C6">
              <w:rPr>
                <w:lang w:val="ru-RU"/>
              </w:rPr>
              <w:t>необходи</w:t>
            </w:r>
            <w:r w:rsidRPr="009B18C6">
              <w:rPr>
                <w:spacing w:val="-3"/>
                <w:lang w:val="ru-RU"/>
              </w:rPr>
              <w:t>м</w:t>
            </w:r>
            <w:r w:rsidRPr="009B18C6">
              <w:rPr>
                <w:lang w:val="ru-RU"/>
              </w:rPr>
              <w:t>ых</w:t>
            </w:r>
            <w:proofErr w:type="gramEnd"/>
            <w:r w:rsidRPr="009B18C6">
              <w:rPr>
                <w:lang w:val="ru-RU"/>
              </w:rPr>
              <w:t xml:space="preserve"> </w:t>
            </w:r>
            <w:r w:rsidRPr="009B18C6">
              <w:rPr>
                <w:spacing w:val="-2"/>
                <w:lang w:val="ru-RU"/>
              </w:rPr>
              <w:t>д</w:t>
            </w:r>
            <w:r w:rsidRPr="009B18C6">
              <w:rPr>
                <w:lang w:val="ru-RU"/>
              </w:rPr>
              <w:t xml:space="preserve">ля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осстано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ления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и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9" w:lineRule="exact"/>
              <w:ind w:left="102" w:right="-20"/>
              <w:rPr>
                <w:lang w:val="ru-RU"/>
              </w:rPr>
            </w:pPr>
            <w:r w:rsidRPr="009B18C6">
              <w:rPr>
                <w:lang w:val="ru-RU"/>
              </w:rPr>
              <w:t>подде</w:t>
            </w:r>
            <w:r w:rsidRPr="009B18C6">
              <w:rPr>
                <w:spacing w:val="-2"/>
                <w:lang w:val="ru-RU"/>
              </w:rPr>
              <w:t>р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"/>
              <w:ind w:left="102" w:right="53"/>
              <w:rPr>
                <w:lang w:val="ru-RU"/>
              </w:rPr>
            </w:pPr>
            <w:r w:rsidRPr="009B18C6">
              <w:rPr>
                <w:lang w:val="ru-RU"/>
              </w:rPr>
              <w:t>поголовья</w:t>
            </w:r>
            <w:r w:rsidRPr="009B18C6">
              <w:rPr>
                <w:spacing w:val="-1"/>
                <w:lang w:val="ru-RU"/>
              </w:rPr>
              <w:t xml:space="preserve"> зв</w:t>
            </w:r>
            <w:r w:rsidRPr="009B18C6">
              <w:rPr>
                <w:lang w:val="ru-RU"/>
              </w:rPr>
              <w:t xml:space="preserve">ерей 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ли коли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ест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-2"/>
                <w:lang w:val="ru-RU"/>
              </w:rPr>
              <w:t xml:space="preserve"> </w:t>
            </w:r>
            <w:r w:rsidRPr="009B18C6">
              <w:rPr>
                <w:lang w:val="ru-RU"/>
              </w:rPr>
              <w:t>ры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lang w:val="ru-RU"/>
              </w:rPr>
              <w:t>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1" w:line="24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0" w:right="125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</w:t>
            </w:r>
            <w:r w:rsidRPr="00866F66">
              <w:rPr>
                <w:spacing w:val="-1"/>
              </w:rPr>
              <w:t>н</w:t>
            </w:r>
            <w:r w:rsidRPr="00866F66">
              <w:t>ые</w:t>
            </w:r>
            <w:proofErr w:type="spellEnd"/>
            <w:r w:rsidRPr="00866F66">
              <w:rPr>
                <w:spacing w:val="-2"/>
              </w:rPr>
              <w:t xml:space="preserve"> </w:t>
            </w:r>
            <w:proofErr w:type="spellStart"/>
            <w:r w:rsidRPr="00866F66">
              <w:t>сто</w:t>
            </w:r>
            <w:r w:rsidRPr="00866F66">
              <w:rPr>
                <w:spacing w:val="-1"/>
              </w:rPr>
              <w:t>я</w:t>
            </w:r>
            <w:r w:rsidRPr="00866F66">
              <w:t>нки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ав</w:t>
            </w:r>
            <w:r w:rsidRPr="00866F66">
              <w:rPr>
                <w:spacing w:val="-1"/>
              </w:rPr>
              <w:t>т</w:t>
            </w:r>
            <w:r w:rsidRPr="00866F66">
              <w:t>омоб</w:t>
            </w:r>
            <w:r w:rsidRPr="00866F66">
              <w:rPr>
                <w:spacing w:val="-1"/>
              </w:rPr>
              <w:t>и</w:t>
            </w:r>
            <w:r w:rsidRPr="00866F66">
              <w:t>лей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  <w:tr w:rsidR="009B18C6" w:rsidRPr="00866F66" w:rsidTr="00C64D77">
        <w:trPr>
          <w:trHeight w:val="28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3" w:line="2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02" w:right="185"/>
              <w:jc w:val="center"/>
            </w:pPr>
            <w:r>
              <w:t>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4" w:line="2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39" w:lineRule="auto"/>
              <w:ind w:left="102" w:right="722"/>
            </w:pPr>
            <w:proofErr w:type="spellStart"/>
            <w:r w:rsidRPr="00866F66">
              <w:rPr>
                <w:spacing w:val="-1"/>
              </w:rPr>
              <w:t>О</w:t>
            </w:r>
            <w:r w:rsidRPr="00866F66">
              <w:t>б</w:t>
            </w:r>
            <w:r w:rsidRPr="00866F66">
              <w:rPr>
                <w:spacing w:val="1"/>
              </w:rPr>
              <w:t>щ</w:t>
            </w:r>
            <w:r w:rsidRPr="00866F66">
              <w:t>ее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поль</w:t>
            </w:r>
            <w:r w:rsidRPr="00866F66">
              <w:rPr>
                <w:spacing w:val="-1"/>
              </w:rPr>
              <w:t>з</w:t>
            </w:r>
            <w:r w:rsidRPr="00866F66">
              <w:t>о</w:t>
            </w:r>
            <w:r w:rsidRPr="00866F66">
              <w:rPr>
                <w:spacing w:val="-1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в</w:t>
            </w:r>
            <w:r w:rsidRPr="00866F66">
              <w:t>одными</w:t>
            </w:r>
            <w:proofErr w:type="spellEnd"/>
            <w:r w:rsidRPr="00866F66">
              <w:t xml:space="preserve"> </w:t>
            </w:r>
            <w:proofErr w:type="spellStart"/>
            <w:r w:rsidRPr="00866F66">
              <w:lastRenderedPageBreak/>
              <w:t>об</w:t>
            </w:r>
            <w:r w:rsidRPr="00866F66">
              <w:rPr>
                <w:spacing w:val="1"/>
              </w:rPr>
              <w:t>ъ</w:t>
            </w:r>
            <w:r w:rsidRPr="00866F66">
              <w:rPr>
                <w:spacing w:val="-2"/>
              </w:rPr>
              <w:t>е</w:t>
            </w:r>
            <w:r w:rsidRPr="00866F66">
              <w:t>кта</w:t>
            </w:r>
            <w:r w:rsidRPr="00866F66">
              <w:rPr>
                <w:spacing w:val="-1"/>
              </w:rPr>
              <w:t>м</w:t>
            </w:r>
            <w:r w:rsidRPr="00866F66">
              <w:t>и</w:t>
            </w:r>
            <w:proofErr w:type="spellEnd"/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3" w:line="26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29" w:right="-20"/>
            </w:pPr>
            <w:r w:rsidRPr="00866F66">
              <w:t>11.1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8" w:lineRule="exact"/>
              <w:ind w:left="102" w:right="-20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lastRenderedPageBreak/>
              <w:t>И</w:t>
            </w:r>
            <w:r w:rsidRPr="009B18C6">
              <w:rPr>
                <w:lang w:val="ru-RU"/>
              </w:rPr>
              <w:t>спользо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252" w:lineRule="exact"/>
              <w:ind w:left="102" w:right="338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 xml:space="preserve">емельных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ас</w:t>
            </w:r>
            <w:r w:rsidRPr="009B18C6">
              <w:rPr>
                <w:spacing w:val="-3"/>
                <w:lang w:val="ru-RU"/>
              </w:rPr>
              <w:t>т</w:t>
            </w:r>
            <w:r w:rsidRPr="009B18C6">
              <w:rPr>
                <w:lang w:val="ru-RU"/>
              </w:rPr>
              <w:t>ко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, пр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мык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lang w:val="ru-RU"/>
              </w:rPr>
              <w:t>ющих</w:t>
            </w:r>
            <w:r w:rsidRPr="009B18C6">
              <w:rPr>
                <w:spacing w:val="-2"/>
                <w:lang w:val="ru-RU"/>
              </w:rPr>
              <w:t xml:space="preserve"> </w:t>
            </w:r>
            <w:proofErr w:type="gramStart"/>
            <w:r w:rsidRPr="009B18C6">
              <w:rPr>
                <w:lang w:val="ru-RU"/>
              </w:rPr>
              <w:t>к</w:t>
            </w:r>
            <w:proofErr w:type="gramEnd"/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 w:right="628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одным о</w:t>
            </w:r>
            <w:r w:rsidRPr="009B18C6">
              <w:rPr>
                <w:spacing w:val="-2"/>
                <w:lang w:val="ru-RU"/>
              </w:rPr>
              <w:t>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 xml:space="preserve">ктам 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 w:right="213"/>
              <w:rPr>
                <w:lang w:val="ru-RU"/>
              </w:rPr>
            </w:pPr>
            <w:r w:rsidRPr="009B18C6">
              <w:rPr>
                <w:lang w:val="ru-RU"/>
              </w:rPr>
              <w:t>гр</w:t>
            </w:r>
            <w:r w:rsidRPr="009B18C6">
              <w:rPr>
                <w:spacing w:val="-2"/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д</w:t>
            </w:r>
            <w:r w:rsidRPr="009B18C6">
              <w:rPr>
                <w:spacing w:val="1"/>
                <w:lang w:val="ru-RU"/>
              </w:rPr>
              <w:t>а</w:t>
            </w:r>
            <w:r w:rsidRPr="009B18C6">
              <w:rPr>
                <w:lang w:val="ru-RU"/>
              </w:rPr>
              <w:t>на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3"/>
                <w:lang w:val="ru-RU"/>
              </w:rPr>
              <w:t xml:space="preserve"> </w:t>
            </w:r>
            <w:r w:rsidRPr="009B18C6">
              <w:rPr>
                <w:lang w:val="ru-RU"/>
              </w:rPr>
              <w:t>для ли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ных н</w:t>
            </w:r>
            <w:r w:rsidRPr="009B18C6">
              <w:rPr>
                <w:spacing w:val="-3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д, а</w:t>
            </w:r>
            <w:r w:rsidRPr="009B18C6">
              <w:rPr>
                <w:spacing w:val="1"/>
                <w:lang w:val="ru-RU"/>
              </w:rPr>
              <w:t xml:space="preserve"> </w:t>
            </w:r>
            <w:r w:rsidRPr="009B18C6">
              <w:rPr>
                <w:spacing w:val="-3"/>
                <w:lang w:val="ru-RU"/>
              </w:rPr>
              <w:t>т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-1"/>
                <w:lang w:val="ru-RU"/>
              </w:rPr>
              <w:t>к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</w:t>
            </w: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 w:right="82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а</w:t>
            </w:r>
            <w:r w:rsidRPr="009B18C6">
              <w:rPr>
                <w:spacing w:val="1"/>
                <w:lang w:val="ru-RU"/>
              </w:rPr>
              <w:t>б</w:t>
            </w:r>
            <w:r w:rsidRPr="009B18C6">
              <w:rPr>
                <w:lang w:val="ru-RU"/>
              </w:rPr>
              <w:t xml:space="preserve">ор </w:t>
            </w:r>
            <w:r w:rsidRPr="009B18C6">
              <w:rPr>
                <w:spacing w:val="1"/>
                <w:lang w:val="ru-RU"/>
              </w:rPr>
              <w:t>(</w:t>
            </w:r>
            <w:r w:rsidRPr="009B18C6">
              <w:rPr>
                <w:lang w:val="ru-RU"/>
              </w:rPr>
              <w:t>и</w:t>
            </w:r>
            <w:r w:rsidRPr="009B18C6">
              <w:rPr>
                <w:spacing w:val="-4"/>
                <w:lang w:val="ru-RU"/>
              </w:rPr>
              <w:t>з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1"/>
                <w:lang w:val="ru-RU"/>
              </w:rPr>
              <w:t>я</w:t>
            </w:r>
            <w:r w:rsidRPr="009B18C6">
              <w:rPr>
                <w:lang w:val="ru-RU"/>
              </w:rPr>
              <w:t>т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е)</w:t>
            </w:r>
            <w:r w:rsidRPr="009B18C6">
              <w:rPr>
                <w:spacing w:val="1"/>
                <w:lang w:val="ru-RU"/>
              </w:rPr>
              <w:t xml:space="preserve">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од</w:t>
            </w:r>
            <w:r w:rsidRPr="009B18C6">
              <w:rPr>
                <w:spacing w:val="-2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ых </w:t>
            </w:r>
            <w:r w:rsidRPr="009B18C6">
              <w:rPr>
                <w:lang w:val="ru-RU"/>
              </w:rPr>
              <w:lastRenderedPageBreak/>
              <w:t>рес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рсов для</w:t>
            </w:r>
            <w:r w:rsidRPr="009B18C6">
              <w:rPr>
                <w:spacing w:val="-1"/>
                <w:lang w:val="ru-RU"/>
              </w:rPr>
              <w:t xml:space="preserve"> </w:t>
            </w:r>
            <w:r w:rsidRPr="009B18C6">
              <w:rPr>
                <w:lang w:val="ru-RU"/>
              </w:rPr>
              <w:t>це</w:t>
            </w:r>
            <w:r w:rsidRPr="009B18C6">
              <w:rPr>
                <w:spacing w:val="-2"/>
                <w:lang w:val="ru-RU"/>
              </w:rPr>
              <w:t>л</w:t>
            </w:r>
            <w:r w:rsidRPr="009B18C6">
              <w:rPr>
                <w:lang w:val="ru-RU"/>
              </w:rPr>
              <w:t>ей 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тье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ого и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 w:right="69"/>
            </w:pPr>
            <w:proofErr w:type="spellStart"/>
            <w:r w:rsidRPr="00866F66">
              <w:t>хо</w:t>
            </w:r>
            <w:r w:rsidRPr="00866F66">
              <w:rPr>
                <w:spacing w:val="-1"/>
              </w:rPr>
              <w:t>зя</w:t>
            </w:r>
            <w:r w:rsidRPr="00866F66">
              <w:t>йст</w:t>
            </w:r>
            <w:r w:rsidRPr="00866F66">
              <w:rPr>
                <w:spacing w:val="-2"/>
              </w:rPr>
              <w:t>в</w:t>
            </w:r>
            <w:r w:rsidRPr="00866F66">
              <w:t>ен</w:t>
            </w:r>
            <w:r w:rsidRPr="00866F66">
              <w:rPr>
                <w:spacing w:val="-1"/>
              </w:rPr>
              <w:t>н</w:t>
            </w:r>
            <w:r w:rsidRPr="00866F66">
              <w:t>о</w:t>
            </w:r>
            <w:r w:rsidRPr="00866F66">
              <w:rPr>
                <w:spacing w:val="-4"/>
              </w:rPr>
              <w:t>-</w:t>
            </w:r>
            <w:r w:rsidRPr="00866F66">
              <w:t>б</w:t>
            </w:r>
            <w:r w:rsidRPr="00866F66">
              <w:rPr>
                <w:spacing w:val="1"/>
              </w:rPr>
              <w:t>ы</w:t>
            </w:r>
            <w:r w:rsidRPr="00866F66">
              <w:t>то</w:t>
            </w:r>
            <w:r w:rsidRPr="00866F66">
              <w:rPr>
                <w:spacing w:val="-2"/>
              </w:rPr>
              <w:t>в</w:t>
            </w:r>
            <w:r w:rsidRPr="00866F66">
              <w:t>ого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в</w:t>
            </w:r>
            <w:r w:rsidRPr="00866F66">
              <w:t>одо</w:t>
            </w:r>
            <w:r w:rsidRPr="00866F66">
              <w:rPr>
                <w:spacing w:val="1"/>
              </w:rPr>
              <w:t>с</w:t>
            </w:r>
            <w:r w:rsidRPr="00866F66">
              <w:t>на</w:t>
            </w:r>
            <w:r w:rsidRPr="00866F66">
              <w:rPr>
                <w:spacing w:val="-2"/>
              </w:rPr>
              <w:t>б</w:t>
            </w:r>
            <w:r w:rsidRPr="00866F66">
              <w:rPr>
                <w:spacing w:val="1"/>
              </w:rPr>
              <w:t>ж</w:t>
            </w:r>
            <w:r w:rsidRPr="00866F66">
              <w:t>ен</w:t>
            </w:r>
            <w:r w:rsidRPr="00866F66">
              <w:rPr>
                <w:spacing w:val="-1"/>
              </w:rPr>
              <w:t>ия</w:t>
            </w:r>
            <w:proofErr w:type="spellEnd"/>
            <w:r w:rsidRPr="00866F66">
              <w:t xml:space="preserve">, </w:t>
            </w:r>
            <w:proofErr w:type="spellStart"/>
            <w:r w:rsidRPr="00866F66">
              <w:t>к</w:t>
            </w:r>
            <w:r w:rsidRPr="00866F66">
              <w:rPr>
                <w:spacing w:val="-2"/>
              </w:rPr>
              <w:t>у</w:t>
            </w:r>
            <w:r w:rsidRPr="00866F66">
              <w:t>па</w:t>
            </w:r>
            <w:r w:rsidRPr="00866F66">
              <w:rPr>
                <w:spacing w:val="-1"/>
              </w:rPr>
              <w:t>н</w:t>
            </w:r>
            <w:r w:rsidRPr="00866F66">
              <w:t>ие</w:t>
            </w:r>
            <w:proofErr w:type="spellEnd"/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2" w:line="252" w:lineRule="exact"/>
              <w:ind w:left="102" w:right="425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ind w:left="202" w:right="185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39" w:lineRule="auto"/>
              <w:ind w:left="102" w:right="722"/>
            </w:pPr>
          </w:p>
        </w:tc>
      </w:tr>
    </w:tbl>
    <w:p w:rsidR="009B18C6" w:rsidRDefault="009B18C6" w:rsidP="009B18C6">
      <w:pPr>
        <w:autoSpaceDE w:val="0"/>
        <w:autoSpaceDN w:val="0"/>
        <w:adjustRightInd w:val="0"/>
        <w:spacing w:before="26" w:line="239" w:lineRule="auto"/>
        <w:ind w:left="122" w:right="67" w:firstLine="708"/>
        <w:jc w:val="both"/>
        <w:rPr>
          <w:sz w:val="26"/>
          <w:szCs w:val="26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before="26"/>
        <w:ind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 xml:space="preserve">  2) 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z w:val="26"/>
          <w:szCs w:val="26"/>
          <w:lang w:val="ru-RU"/>
        </w:rPr>
        <w:t>с</w:t>
      </w:r>
      <w:r w:rsidRPr="009B18C6">
        <w:rPr>
          <w:spacing w:val="3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овно</w:t>
      </w:r>
      <w:r w:rsidRPr="009B18C6">
        <w:rPr>
          <w:spacing w:val="3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1"/>
          <w:sz w:val="26"/>
          <w:szCs w:val="26"/>
          <w:lang w:val="ru-RU"/>
        </w:rPr>
        <w:t>ны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-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вид</w:t>
      </w:r>
      <w:r w:rsidRPr="009B18C6">
        <w:rPr>
          <w:spacing w:val="3"/>
          <w:sz w:val="26"/>
          <w:szCs w:val="26"/>
          <w:lang w:val="ru-RU"/>
        </w:rPr>
        <w:t>ы и</w:t>
      </w:r>
      <w:r w:rsidRPr="009B18C6">
        <w:rPr>
          <w:sz w:val="26"/>
          <w:szCs w:val="26"/>
          <w:lang w:val="ru-RU"/>
        </w:rPr>
        <w:t>спо</w:t>
      </w:r>
      <w:r w:rsidRPr="009B18C6">
        <w:rPr>
          <w:spacing w:val="1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ьзова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ия</w:t>
      </w:r>
      <w:r w:rsidRPr="009B18C6">
        <w:rPr>
          <w:spacing w:val="-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объ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ов</w:t>
      </w:r>
      <w:r w:rsidRPr="009B18C6">
        <w:rPr>
          <w:spacing w:val="-1"/>
          <w:sz w:val="26"/>
          <w:szCs w:val="26"/>
          <w:lang w:val="ru-RU"/>
        </w:rPr>
        <w:t xml:space="preserve"> к</w:t>
      </w:r>
      <w:r w:rsidRPr="009B18C6">
        <w:rPr>
          <w:sz w:val="26"/>
          <w:szCs w:val="26"/>
          <w:lang w:val="ru-RU"/>
        </w:rPr>
        <w:t>ап</w:t>
      </w:r>
      <w:r w:rsidRPr="009B18C6">
        <w:rPr>
          <w:spacing w:val="3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тальн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го строите</w:t>
      </w:r>
      <w:r w:rsidRPr="009B18C6">
        <w:rPr>
          <w:spacing w:val="2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ьс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ва</w:t>
      </w:r>
      <w:r w:rsidRPr="009B18C6">
        <w:rPr>
          <w:spacing w:val="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20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ельн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11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-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тков</w:t>
      </w:r>
      <w:r w:rsidRPr="009B18C6">
        <w:rPr>
          <w:spacing w:val="9"/>
          <w:sz w:val="26"/>
          <w:szCs w:val="26"/>
          <w:lang w:val="ru-RU"/>
        </w:rPr>
        <w:t xml:space="preserve"> для</w:t>
      </w:r>
      <w:r w:rsidRPr="009B18C6">
        <w:rPr>
          <w:color w:val="C00000"/>
          <w:spacing w:val="9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ны</w:t>
      </w:r>
      <w:r w:rsidRPr="009B18C6">
        <w:rPr>
          <w:spacing w:val="20"/>
          <w:sz w:val="26"/>
          <w:szCs w:val="26"/>
          <w:lang w:val="ru-RU"/>
        </w:rPr>
        <w:t xml:space="preserve"> </w:t>
      </w:r>
      <w:proofErr w:type="gramStart"/>
      <w:r w:rsidRPr="009B18C6">
        <w:rPr>
          <w:sz w:val="26"/>
          <w:szCs w:val="26"/>
          <w:lang w:val="ru-RU"/>
        </w:rPr>
        <w:t>Р</w:t>
      </w:r>
      <w:proofErr w:type="gramEnd"/>
      <w:r w:rsidRPr="009B18C6">
        <w:rPr>
          <w:sz w:val="26"/>
          <w:szCs w:val="26"/>
          <w:lang w:val="ru-RU"/>
        </w:rPr>
        <w:t xml:space="preserve"> не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тановл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;</w:t>
      </w:r>
    </w:p>
    <w:p w:rsidR="009B18C6" w:rsidRPr="009B18C6" w:rsidRDefault="009B18C6" w:rsidP="009B18C6">
      <w:pPr>
        <w:autoSpaceDE w:val="0"/>
        <w:autoSpaceDN w:val="0"/>
        <w:adjustRightInd w:val="0"/>
        <w:spacing w:line="300" w:lineRule="exact"/>
        <w:ind w:right="-1" w:firstLine="830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 xml:space="preserve">3) предельные размеры земельных участков, предельные параметры разрешенного строительства, реконструкции объектов  капитального строительства для зоны </w:t>
      </w:r>
      <w:proofErr w:type="gramStart"/>
      <w:r w:rsidRPr="009B18C6">
        <w:rPr>
          <w:sz w:val="26"/>
          <w:szCs w:val="26"/>
          <w:lang w:val="ru-RU"/>
        </w:rPr>
        <w:t>Р</w:t>
      </w:r>
      <w:proofErr w:type="gramEnd"/>
      <w:r w:rsidRPr="009B18C6">
        <w:rPr>
          <w:sz w:val="26"/>
          <w:szCs w:val="26"/>
          <w:lang w:val="ru-RU"/>
        </w:rPr>
        <w:t xml:space="preserve"> приведены в таблице 7.1.</w:t>
      </w:r>
    </w:p>
    <w:p w:rsidR="009B18C6" w:rsidRPr="00FD4C27" w:rsidRDefault="009B18C6" w:rsidP="009B18C6">
      <w:pPr>
        <w:jc w:val="right"/>
        <w:rPr>
          <w:sz w:val="26"/>
          <w:szCs w:val="26"/>
        </w:rPr>
      </w:pPr>
      <w:proofErr w:type="spellStart"/>
      <w:r w:rsidRPr="00FD4C27">
        <w:rPr>
          <w:sz w:val="26"/>
          <w:szCs w:val="26"/>
        </w:rPr>
        <w:t>Таблица</w:t>
      </w:r>
      <w:proofErr w:type="spellEnd"/>
      <w:r w:rsidRPr="00FD4C27">
        <w:rPr>
          <w:sz w:val="26"/>
          <w:szCs w:val="26"/>
        </w:rPr>
        <w:t xml:space="preserve"> 7.</w:t>
      </w:r>
      <w:r>
        <w:rPr>
          <w:sz w:val="26"/>
          <w:szCs w:val="26"/>
        </w:rPr>
        <w:t>1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6128"/>
        <w:gridCol w:w="1021"/>
        <w:gridCol w:w="1612"/>
      </w:tblGrid>
      <w:tr w:rsidR="009B18C6" w:rsidRPr="00127E94" w:rsidTr="00C64D77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№</w:t>
            </w:r>
          </w:p>
          <w:p w:rsidR="009B18C6" w:rsidRPr="00127E94" w:rsidRDefault="009B18C6" w:rsidP="00C64D77">
            <w:pPr>
              <w:jc w:val="center"/>
            </w:pPr>
            <w:r w:rsidRPr="00127E94">
              <w:t>п/п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Наименование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параметра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Ед</w:t>
            </w:r>
            <w:proofErr w:type="spellEnd"/>
            <w:r w:rsidRPr="00127E94">
              <w:t xml:space="preserve">. </w:t>
            </w:r>
            <w:proofErr w:type="spellStart"/>
            <w:r w:rsidRPr="00127E94">
              <w:t>изм</w:t>
            </w:r>
            <w:proofErr w:type="spellEnd"/>
            <w:r w:rsidRPr="00127E94">
              <w:t>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Показатель</w:t>
            </w:r>
            <w:proofErr w:type="spellEnd"/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Минимал</w:t>
            </w:r>
            <w:r>
              <w:t>ьная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земельного</w:t>
            </w:r>
            <w:proofErr w:type="spellEnd"/>
            <w:r>
              <w:t xml:space="preserve"> </w:t>
            </w:r>
            <w:proofErr w:type="spellStart"/>
            <w:r>
              <w:t>участка</w:t>
            </w:r>
            <w:proofErr w:type="spellEnd"/>
            <w: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для размещения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15,0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1.2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для</w:t>
            </w:r>
            <w:proofErr w:type="spellEnd"/>
            <w:r w:rsidRPr="00127E94">
              <w:t xml:space="preserve"> </w:t>
            </w:r>
            <w:proofErr w:type="spellStart"/>
            <w:r>
              <w:t>иных</w:t>
            </w:r>
            <w:proofErr w:type="spellEnd"/>
            <w:r>
              <w:t xml:space="preserve"> </w:t>
            </w:r>
            <w:proofErr w:type="spellStart"/>
            <w:r w:rsidRPr="00127E94"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2</w:t>
            </w:r>
            <w:r w:rsidRPr="00127E94">
              <w:t>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Максимальная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площадь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земельного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участка</w:t>
            </w:r>
            <w:proofErr w:type="spellEnd"/>
            <w:r w:rsidRPr="00127E94">
              <w:t>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40</w:t>
            </w:r>
            <w:r w:rsidRPr="00B93D2C">
              <w:t xml:space="preserve"> 000,0</w:t>
            </w:r>
          </w:p>
        </w:tc>
      </w:tr>
      <w:tr w:rsidR="009B18C6" w:rsidRPr="009B18C6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</w:t>
            </w:r>
            <w:r w:rsidRPr="00127E94">
              <w:t>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до</w:t>
            </w:r>
            <w:proofErr w:type="spellEnd"/>
            <w:r w:rsidRPr="00127E94">
              <w:t xml:space="preserve"> </w:t>
            </w:r>
            <w:proofErr w:type="spellStart"/>
            <w:r>
              <w:t>зданий</w:t>
            </w:r>
            <w:proofErr w:type="spellEnd"/>
            <w:r>
              <w:t xml:space="preserve">, </w:t>
            </w:r>
            <w:proofErr w:type="spellStart"/>
            <w:r>
              <w:t>строений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3,0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>
              <w:t>до</w:t>
            </w:r>
            <w:proofErr w:type="spellEnd"/>
            <w:r>
              <w:t xml:space="preserve"> </w:t>
            </w:r>
            <w:proofErr w:type="spellStart"/>
            <w:r>
              <w:t>инженерно-технических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1,0</w:t>
            </w:r>
          </w:p>
        </w:tc>
      </w:tr>
      <w:tr w:rsidR="009B18C6" w:rsidRPr="0056726E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A03CC8" w:rsidRDefault="009B18C6" w:rsidP="00C64D77">
            <w:pPr>
              <w:jc w:val="center"/>
            </w:pPr>
            <w:r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A03CC8" w:rsidRDefault="009B18C6" w:rsidP="00C64D77">
            <w:proofErr w:type="spellStart"/>
            <w:r w:rsidRPr="00A03CC8">
              <w:t>Предельное</w:t>
            </w:r>
            <w:proofErr w:type="spellEnd"/>
            <w:r w:rsidRPr="00A03CC8">
              <w:t xml:space="preserve"> </w:t>
            </w:r>
            <w:proofErr w:type="spellStart"/>
            <w:r w:rsidRPr="00A03CC8">
              <w:t>количество</w:t>
            </w:r>
            <w:proofErr w:type="spellEnd"/>
            <w:r w:rsidRPr="00A03CC8">
              <w:t xml:space="preserve"> </w:t>
            </w:r>
            <w:proofErr w:type="spellStart"/>
            <w:r w:rsidRPr="00A03CC8">
              <w:t>этажей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A03CC8" w:rsidRDefault="009B18C6" w:rsidP="00C64D77">
            <w:pPr>
              <w:jc w:val="center"/>
            </w:pPr>
            <w:proofErr w:type="spellStart"/>
            <w:r w:rsidRPr="00A03CC8">
              <w:t>этаж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A03CC8" w:rsidRDefault="009B18C6" w:rsidP="00C64D77">
            <w:pPr>
              <w:jc w:val="center"/>
            </w:pPr>
            <w:r w:rsidRPr="00A03CC8">
              <w:t>1</w:t>
            </w:r>
            <w:r>
              <w:t>,0</w:t>
            </w:r>
          </w:p>
        </w:tc>
      </w:tr>
      <w:tr w:rsidR="009B18C6" w:rsidRPr="009B18C6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9B18C6" w:rsidRDefault="009B18C6" w:rsidP="00C64D77">
            <w:pPr>
              <w:jc w:val="center"/>
              <w:rPr>
                <w:lang w:val="ru-RU"/>
              </w:rPr>
            </w:pP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 xml:space="preserve">5.1  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для размещения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90,0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5.2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Default="009B18C6" w:rsidP="00C64D77"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иных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Default="009B18C6" w:rsidP="00C64D77">
            <w:pPr>
              <w:jc w:val="center"/>
            </w:pPr>
            <w:r>
              <w:t>60,0</w:t>
            </w:r>
          </w:p>
        </w:tc>
      </w:tr>
      <w:tr w:rsidR="009B18C6" w:rsidRPr="00127E94" w:rsidTr="00C64D77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6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</w:t>
            </w:r>
            <w:r>
              <w:t>5,0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7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Максимальная высота ограждений  (могут выполняться как в 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2,0</w:t>
            </w:r>
          </w:p>
        </w:tc>
      </w:tr>
    </w:tbl>
    <w:p w:rsidR="009B18C6" w:rsidRDefault="009B18C6">
      <w:pPr>
        <w:spacing w:after="0" w:line="240" w:lineRule="auto"/>
        <w:ind w:left="2420" w:right="2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9B18C6" w:rsidRDefault="009B18C6">
      <w:pPr>
        <w:spacing w:after="0" w:line="271" w:lineRule="exact"/>
        <w:ind w:left="642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B18C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Статья 28.5 Градостроительные регламенты зоны специального назначения </w:t>
      </w:r>
    </w:p>
    <w:p w:rsidR="009B18C6" w:rsidRDefault="009B18C6">
      <w:pPr>
        <w:spacing w:after="0" w:line="271" w:lineRule="exact"/>
        <w:ind w:left="642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9B18C6" w:rsidRPr="009B18C6" w:rsidRDefault="009B18C6" w:rsidP="009B18C6">
      <w:pPr>
        <w:ind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lastRenderedPageBreak/>
        <w:t>1. Зона занятая кладбищами - СН</w:t>
      </w:r>
      <w:proofErr w:type="gramStart"/>
      <w:r w:rsidRPr="009B18C6">
        <w:rPr>
          <w:sz w:val="26"/>
          <w:szCs w:val="26"/>
          <w:lang w:val="ru-RU"/>
        </w:rPr>
        <w:t>1</w:t>
      </w:r>
      <w:proofErr w:type="gramEnd"/>
      <w:r w:rsidRPr="009B18C6">
        <w:rPr>
          <w:sz w:val="26"/>
          <w:szCs w:val="26"/>
          <w:lang w:val="ru-RU"/>
        </w:rPr>
        <w:t xml:space="preserve"> выделена для создания условий формирования территорий для размещения кладбищ.</w:t>
      </w:r>
    </w:p>
    <w:p w:rsidR="009B18C6" w:rsidRPr="009B18C6" w:rsidRDefault="009B18C6" w:rsidP="009B18C6">
      <w:pPr>
        <w:autoSpaceDE w:val="0"/>
        <w:autoSpaceDN w:val="0"/>
        <w:adjustRightInd w:val="0"/>
        <w:spacing w:before="26"/>
        <w:ind w:left="122" w:right="58" w:firstLine="587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1) перечень основных видов разрешенного использования объектов капитального строительства и земельных участков, а также вспомогательных видов разрешенного использования зоны СН</w:t>
      </w:r>
      <w:proofErr w:type="gramStart"/>
      <w:r w:rsidRPr="009B18C6">
        <w:rPr>
          <w:sz w:val="26"/>
          <w:szCs w:val="26"/>
          <w:lang w:val="ru-RU"/>
        </w:rPr>
        <w:t>1</w:t>
      </w:r>
      <w:proofErr w:type="gramEnd"/>
      <w:r w:rsidRPr="009B18C6">
        <w:rPr>
          <w:sz w:val="26"/>
          <w:szCs w:val="26"/>
          <w:lang w:val="ru-RU"/>
        </w:rPr>
        <w:t xml:space="preserve"> представлен в таблице 8;</w:t>
      </w:r>
    </w:p>
    <w:p w:rsidR="009B18C6" w:rsidRPr="009B18C6" w:rsidRDefault="009B18C6" w:rsidP="009B18C6">
      <w:pPr>
        <w:autoSpaceDE w:val="0"/>
        <w:autoSpaceDN w:val="0"/>
        <w:adjustRightInd w:val="0"/>
        <w:ind w:right="108"/>
        <w:jc w:val="right"/>
        <w:rPr>
          <w:sz w:val="26"/>
          <w:szCs w:val="26"/>
          <w:lang w:val="ru-RU"/>
        </w:rPr>
      </w:pPr>
    </w:p>
    <w:p w:rsidR="009B18C6" w:rsidRPr="00FD4C27" w:rsidRDefault="009B18C6" w:rsidP="009B18C6">
      <w:pPr>
        <w:autoSpaceDE w:val="0"/>
        <w:autoSpaceDN w:val="0"/>
        <w:adjustRightInd w:val="0"/>
        <w:ind w:right="108"/>
        <w:jc w:val="right"/>
        <w:rPr>
          <w:sz w:val="26"/>
          <w:szCs w:val="26"/>
        </w:rPr>
      </w:pPr>
      <w:proofErr w:type="spellStart"/>
      <w:r w:rsidRPr="00FD4C27">
        <w:rPr>
          <w:sz w:val="26"/>
          <w:szCs w:val="26"/>
        </w:rPr>
        <w:t>Табл</w:t>
      </w:r>
      <w:r w:rsidRPr="00FD4C27">
        <w:rPr>
          <w:spacing w:val="1"/>
          <w:sz w:val="26"/>
          <w:szCs w:val="26"/>
        </w:rPr>
        <w:t>и</w:t>
      </w:r>
      <w:r w:rsidRPr="00FD4C27">
        <w:rPr>
          <w:sz w:val="26"/>
          <w:szCs w:val="26"/>
        </w:rPr>
        <w:t>ца</w:t>
      </w:r>
      <w:proofErr w:type="spellEnd"/>
      <w:r w:rsidRPr="00FD4C27">
        <w:rPr>
          <w:spacing w:val="-9"/>
          <w:sz w:val="26"/>
          <w:szCs w:val="26"/>
        </w:rPr>
        <w:t xml:space="preserve"> </w:t>
      </w:r>
      <w:r w:rsidRPr="00FD4C27">
        <w:rPr>
          <w:w w:val="99"/>
          <w:sz w:val="26"/>
          <w:szCs w:val="26"/>
        </w:rPr>
        <w:t>8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2085"/>
        <w:gridCol w:w="757"/>
        <w:gridCol w:w="2305"/>
        <w:gridCol w:w="2218"/>
        <w:gridCol w:w="1708"/>
      </w:tblGrid>
      <w:tr w:rsidR="009B18C6" w:rsidRPr="00866F66" w:rsidTr="00C64D77">
        <w:trPr>
          <w:trHeight w:hRule="exact" w:val="16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3" w:line="18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65" w:right="-20"/>
            </w:pPr>
            <w:r w:rsidRPr="00866F66">
              <w:t>№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121" w:right="-20"/>
            </w:pPr>
            <w:r w:rsidRPr="00866F66">
              <w:t>п/п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7" w:line="15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198" w:right="182" w:hanging="1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ной</w:t>
            </w:r>
            <w:r w:rsidRPr="009B18C6">
              <w:rPr>
                <w:spacing w:val="-1"/>
                <w:lang w:val="ru-RU"/>
              </w:rPr>
              <w:t xml:space="preserve"> в</w:t>
            </w:r>
            <w:r w:rsidRPr="009B18C6">
              <w:rPr>
                <w:lang w:val="ru-RU"/>
              </w:rPr>
              <w:t>ид разре</w:t>
            </w:r>
            <w:r w:rsidRPr="009B18C6">
              <w:rPr>
                <w:spacing w:val="1"/>
                <w:lang w:val="ru-RU"/>
              </w:rPr>
              <w:t>ш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емельно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 xml:space="preserve">о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астка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1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77" w:right="-20"/>
            </w:pPr>
            <w:proofErr w:type="spellStart"/>
            <w:r w:rsidRPr="00866F66">
              <w:rPr>
                <w:spacing w:val="-1"/>
              </w:rPr>
              <w:t>К</w:t>
            </w:r>
            <w:r w:rsidRPr="00866F66">
              <w:t>од</w:t>
            </w:r>
            <w:proofErr w:type="spellEnd"/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7" w:line="11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436" w:right="248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ные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иды разрешен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 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7" w:line="15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305" w:right="107"/>
              <w:jc w:val="center"/>
            </w:pPr>
            <w:proofErr w:type="spellStart"/>
            <w:r w:rsidRPr="00866F66">
              <w:rPr>
                <w:spacing w:val="-1"/>
              </w:rPr>
              <w:t>В</w:t>
            </w:r>
            <w:r w:rsidRPr="00866F66">
              <w:t>спо</w:t>
            </w:r>
            <w:r w:rsidRPr="00866F66">
              <w:rPr>
                <w:spacing w:val="-1"/>
              </w:rPr>
              <w:t>м</w:t>
            </w:r>
            <w:r w:rsidRPr="00866F66">
              <w:t>огат</w:t>
            </w:r>
            <w:r w:rsidRPr="00866F66">
              <w:rPr>
                <w:spacing w:val="-2"/>
              </w:rPr>
              <w:t>е</w:t>
            </w:r>
            <w:r w:rsidRPr="00866F66">
              <w:t>льные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в</w:t>
            </w:r>
            <w:r w:rsidRPr="00866F66">
              <w:t>иды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разрешен</w:t>
            </w:r>
            <w:r w:rsidRPr="00866F66">
              <w:rPr>
                <w:spacing w:val="-1"/>
              </w:rPr>
              <w:t>н</w:t>
            </w:r>
            <w:r w:rsidRPr="00866F66">
              <w:rPr>
                <w:spacing w:val="-2"/>
              </w:rPr>
              <w:t>о</w:t>
            </w:r>
            <w:r w:rsidRPr="00866F66">
              <w:t>го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ис</w:t>
            </w:r>
            <w:r w:rsidRPr="00866F66">
              <w:rPr>
                <w:spacing w:val="-1"/>
              </w:rPr>
              <w:t>п</w:t>
            </w:r>
            <w:r w:rsidRPr="00866F66">
              <w:t>ользо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3" w:line="1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56" w:right="-20"/>
            </w:pPr>
            <w:proofErr w:type="spellStart"/>
            <w:r w:rsidRPr="00866F66">
              <w:rPr>
                <w:spacing w:val="-1"/>
              </w:rPr>
              <w:t>П</w:t>
            </w:r>
            <w:r w:rsidRPr="00866F66">
              <w:t>ри</w:t>
            </w:r>
            <w:r w:rsidRPr="00866F66">
              <w:rPr>
                <w:spacing w:val="-1"/>
              </w:rPr>
              <w:t>м</w:t>
            </w:r>
            <w:r w:rsidRPr="00866F66">
              <w:t>ечан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</w:tr>
      <w:tr w:rsidR="009B18C6" w:rsidRPr="009B18C6" w:rsidTr="00C64D77">
        <w:trPr>
          <w:trHeight w:hRule="exact" w:val="17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78" w:right="158"/>
            </w:pPr>
            <w:r w:rsidRPr="00866F66">
              <w:t>1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1" w:lineRule="auto"/>
              <w:ind w:left="100" w:right="284"/>
            </w:pPr>
            <w:proofErr w:type="spellStart"/>
            <w:r w:rsidRPr="00866F66">
              <w:t>Р</w:t>
            </w:r>
            <w:r w:rsidRPr="00866F66">
              <w:rPr>
                <w:spacing w:val="-1"/>
              </w:rPr>
              <w:t>и</w:t>
            </w:r>
            <w:r w:rsidRPr="00866F66">
              <w:t>т</w:t>
            </w:r>
            <w:r w:rsidRPr="00866F66">
              <w:rPr>
                <w:spacing w:val="-3"/>
              </w:rPr>
              <w:t>у</w:t>
            </w:r>
            <w:r w:rsidRPr="00866F66">
              <w:t>альная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д</w:t>
            </w:r>
            <w:r w:rsidRPr="00866F66">
              <w:rPr>
                <w:spacing w:val="1"/>
              </w:rPr>
              <w:t>е</w:t>
            </w:r>
            <w:r w:rsidRPr="00866F66">
              <w:rPr>
                <w:spacing w:val="-1"/>
              </w:rPr>
              <w:t>я</w:t>
            </w:r>
            <w:r w:rsidRPr="00866F66">
              <w:t>тельн</w:t>
            </w:r>
            <w:r w:rsidRPr="00866F66">
              <w:rPr>
                <w:spacing w:val="-3"/>
              </w:rPr>
              <w:t>о</w:t>
            </w:r>
            <w:r w:rsidRPr="00866F66">
              <w:t>сть</w:t>
            </w:r>
            <w:proofErr w:type="spellEnd"/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ind w:right="-20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69" w:right="-20"/>
            </w:pPr>
            <w:r w:rsidRPr="00866F66">
              <w:t>12.1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252" w:lineRule="exact"/>
              <w:ind w:left="100"/>
              <w:rPr>
                <w:lang w:val="ru-RU"/>
              </w:rPr>
            </w:pPr>
            <w:r w:rsidRPr="009B18C6">
              <w:rPr>
                <w:lang w:val="ru-RU"/>
              </w:rPr>
              <w:t>Ра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мещение кла</w:t>
            </w:r>
            <w:r w:rsidRPr="009B18C6">
              <w:rPr>
                <w:spacing w:val="-1"/>
                <w:lang w:val="ru-RU"/>
              </w:rPr>
              <w:t>д</w:t>
            </w:r>
            <w:r w:rsidRPr="009B18C6">
              <w:rPr>
                <w:lang w:val="ru-RU"/>
              </w:rPr>
              <w:t>бищ, крематориев и мест захоронения; раз</w:t>
            </w:r>
            <w:r w:rsidRPr="009B18C6">
              <w:rPr>
                <w:spacing w:val="-1"/>
                <w:lang w:val="ru-RU"/>
              </w:rPr>
              <w:t>м</w:t>
            </w:r>
            <w:r w:rsidRPr="009B18C6">
              <w:rPr>
                <w:lang w:val="ru-RU"/>
              </w:rPr>
              <w:t>ещен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е соот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етст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ющих к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lang w:val="ru-RU"/>
              </w:rPr>
              <w:t>льто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ых соор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1"/>
                <w:lang w:val="ru-RU"/>
              </w:rPr>
              <w:t>ж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й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9B18C6">
              <w:rPr>
                <w:lang w:val="ru-RU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</w:tbl>
    <w:p w:rsidR="009B18C6" w:rsidRPr="009B18C6" w:rsidRDefault="009B18C6" w:rsidP="009B18C6">
      <w:pPr>
        <w:autoSpaceDE w:val="0"/>
        <w:autoSpaceDN w:val="0"/>
        <w:adjustRightInd w:val="0"/>
        <w:spacing w:before="26" w:line="239" w:lineRule="auto"/>
        <w:ind w:left="122" w:right="67" w:firstLine="708"/>
        <w:jc w:val="both"/>
        <w:rPr>
          <w:sz w:val="26"/>
          <w:szCs w:val="26"/>
          <w:lang w:val="ru-RU"/>
        </w:rPr>
      </w:pPr>
    </w:p>
    <w:p w:rsidR="009B18C6" w:rsidRPr="009B18C6" w:rsidRDefault="009B18C6" w:rsidP="009B18C6">
      <w:pPr>
        <w:autoSpaceDE w:val="0"/>
        <w:autoSpaceDN w:val="0"/>
        <w:adjustRightInd w:val="0"/>
        <w:spacing w:before="26" w:line="239" w:lineRule="auto"/>
        <w:ind w:right="-1"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3)</w:t>
      </w:r>
      <w:r w:rsidRPr="009B18C6">
        <w:rPr>
          <w:spacing w:val="3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перече</w:t>
      </w:r>
      <w:r w:rsidRPr="009B18C6">
        <w:rPr>
          <w:spacing w:val="3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ь</w:t>
      </w:r>
      <w:r w:rsidRPr="009B18C6">
        <w:rPr>
          <w:spacing w:val="25"/>
          <w:sz w:val="26"/>
          <w:szCs w:val="26"/>
          <w:lang w:val="ru-RU"/>
        </w:rPr>
        <w:t xml:space="preserve"> у</w:t>
      </w:r>
      <w:r w:rsidRPr="009B18C6">
        <w:rPr>
          <w:sz w:val="26"/>
          <w:szCs w:val="26"/>
          <w:lang w:val="ru-RU"/>
        </w:rPr>
        <w:t>слов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27"/>
          <w:sz w:val="26"/>
          <w:szCs w:val="26"/>
          <w:lang w:val="ru-RU"/>
        </w:rPr>
        <w:t xml:space="preserve"> </w:t>
      </w:r>
      <w:r w:rsidRPr="009B18C6">
        <w:rPr>
          <w:spacing w:val="2"/>
          <w:sz w:val="26"/>
          <w:szCs w:val="26"/>
          <w:lang w:val="ru-RU"/>
        </w:rPr>
        <w:t>р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</w:t>
      </w:r>
      <w:r w:rsidRPr="009B18C6">
        <w:rPr>
          <w:spacing w:val="2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н</w:t>
      </w:r>
      <w:r w:rsidRPr="009B18C6">
        <w:rPr>
          <w:spacing w:val="1"/>
          <w:sz w:val="26"/>
          <w:szCs w:val="26"/>
          <w:lang w:val="ru-RU"/>
        </w:rPr>
        <w:t>ны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2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видов</w:t>
      </w:r>
      <w:r w:rsidRPr="009B18C6">
        <w:rPr>
          <w:spacing w:val="30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ис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ольз</w:t>
      </w:r>
      <w:r w:rsidRPr="009B18C6">
        <w:rPr>
          <w:spacing w:val="3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ван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</w:t>
      </w:r>
      <w:r w:rsidRPr="009B18C6">
        <w:rPr>
          <w:spacing w:val="20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объе</w:t>
      </w:r>
      <w:r w:rsidRPr="009B18C6">
        <w:rPr>
          <w:spacing w:val="2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 xml:space="preserve">тов 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ап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та</w:t>
      </w:r>
      <w:r w:rsidRPr="009B18C6">
        <w:rPr>
          <w:spacing w:val="2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ьного</w:t>
      </w:r>
      <w:r w:rsidRPr="009B18C6">
        <w:rPr>
          <w:spacing w:val="-7"/>
          <w:sz w:val="26"/>
          <w:szCs w:val="26"/>
          <w:lang w:val="ru-RU"/>
        </w:rPr>
        <w:t xml:space="preserve"> </w:t>
      </w:r>
      <w:r w:rsidRPr="009B18C6">
        <w:rPr>
          <w:spacing w:val="2"/>
          <w:sz w:val="26"/>
          <w:szCs w:val="26"/>
          <w:lang w:val="ru-RU"/>
        </w:rPr>
        <w:t>с</w:t>
      </w:r>
      <w:r w:rsidRPr="009B18C6">
        <w:rPr>
          <w:sz w:val="26"/>
          <w:szCs w:val="26"/>
          <w:lang w:val="ru-RU"/>
        </w:rPr>
        <w:t>троит</w:t>
      </w:r>
      <w:r w:rsidRPr="009B18C6">
        <w:rPr>
          <w:spacing w:val="2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льства</w:t>
      </w:r>
      <w:r w:rsidRPr="009B18C6">
        <w:rPr>
          <w:spacing w:val="-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9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ем</w:t>
      </w:r>
      <w:r w:rsidRPr="009B18C6">
        <w:rPr>
          <w:spacing w:val="2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льн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6"/>
          <w:sz w:val="26"/>
          <w:szCs w:val="26"/>
          <w:lang w:val="ru-RU"/>
        </w:rPr>
        <w:t xml:space="preserve"> </w:t>
      </w:r>
      <w:r w:rsidRPr="009B18C6">
        <w:rPr>
          <w:spacing w:val="-2"/>
          <w:sz w:val="26"/>
          <w:szCs w:val="26"/>
          <w:lang w:val="ru-RU"/>
        </w:rPr>
        <w:t>у</w:t>
      </w:r>
      <w:r w:rsidRPr="009B18C6">
        <w:rPr>
          <w:spacing w:val="-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ас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ов,</w:t>
      </w:r>
      <w:r w:rsidRPr="009B18C6">
        <w:rPr>
          <w:spacing w:val="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8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вспо</w:t>
      </w:r>
      <w:r w:rsidRPr="009B18C6">
        <w:rPr>
          <w:spacing w:val="2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ога</w:t>
      </w:r>
      <w:r w:rsidRPr="009B18C6">
        <w:rPr>
          <w:spacing w:val="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ельн</w:t>
      </w:r>
      <w:r w:rsidRPr="009B18C6">
        <w:rPr>
          <w:spacing w:val="1"/>
          <w:sz w:val="26"/>
          <w:szCs w:val="26"/>
          <w:lang w:val="ru-RU"/>
        </w:rPr>
        <w:t>ых</w:t>
      </w:r>
      <w:r w:rsidRPr="009B18C6">
        <w:rPr>
          <w:sz w:val="26"/>
          <w:szCs w:val="26"/>
          <w:lang w:val="ru-RU"/>
        </w:rPr>
        <w:t xml:space="preserve"> видов</w:t>
      </w:r>
      <w:r w:rsidRPr="009B18C6">
        <w:rPr>
          <w:spacing w:val="-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го</w:t>
      </w:r>
      <w:r w:rsidRPr="009B18C6">
        <w:rPr>
          <w:spacing w:val="-16"/>
          <w:sz w:val="26"/>
          <w:szCs w:val="26"/>
          <w:lang w:val="ru-RU"/>
        </w:rPr>
        <w:t xml:space="preserve"> </w:t>
      </w:r>
      <w:r w:rsidRPr="009B18C6">
        <w:rPr>
          <w:spacing w:val="2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спо</w:t>
      </w:r>
      <w:r w:rsidRPr="009B18C6">
        <w:rPr>
          <w:spacing w:val="1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ьзова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4"/>
          <w:sz w:val="26"/>
          <w:szCs w:val="26"/>
          <w:lang w:val="ru-RU"/>
        </w:rPr>
        <w:t>я</w:t>
      </w:r>
      <w:r w:rsidRPr="009B18C6">
        <w:rPr>
          <w:spacing w:val="-17"/>
          <w:sz w:val="26"/>
          <w:szCs w:val="26"/>
          <w:lang w:val="ru-RU"/>
        </w:rPr>
        <w:t xml:space="preserve">  зоны СН</w:t>
      </w:r>
      <w:proofErr w:type="gramStart"/>
      <w:r w:rsidRPr="009B18C6">
        <w:rPr>
          <w:spacing w:val="-17"/>
          <w:sz w:val="26"/>
          <w:szCs w:val="26"/>
          <w:lang w:val="ru-RU"/>
        </w:rPr>
        <w:t>1</w:t>
      </w:r>
      <w:proofErr w:type="gramEnd"/>
      <w:r w:rsidRPr="009B18C6">
        <w:rPr>
          <w:spacing w:val="-1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представлен в таблице 8.1;</w:t>
      </w:r>
    </w:p>
    <w:p w:rsidR="009B18C6" w:rsidRPr="009B18C6" w:rsidRDefault="009B18C6" w:rsidP="009B18C6">
      <w:pPr>
        <w:jc w:val="right"/>
        <w:rPr>
          <w:lang w:val="ru-RU"/>
        </w:rPr>
      </w:pPr>
    </w:p>
    <w:p w:rsidR="009B18C6" w:rsidRPr="00891D4A" w:rsidRDefault="009B18C6" w:rsidP="009B18C6">
      <w:pPr>
        <w:jc w:val="right"/>
        <w:rPr>
          <w:sz w:val="26"/>
          <w:szCs w:val="26"/>
        </w:rPr>
      </w:pPr>
      <w:proofErr w:type="spellStart"/>
      <w:r w:rsidRPr="00891D4A">
        <w:rPr>
          <w:sz w:val="26"/>
          <w:szCs w:val="26"/>
        </w:rPr>
        <w:t>Таблица</w:t>
      </w:r>
      <w:proofErr w:type="spellEnd"/>
      <w:r w:rsidRPr="00891D4A">
        <w:rPr>
          <w:sz w:val="26"/>
          <w:szCs w:val="26"/>
        </w:rPr>
        <w:t xml:space="preserve"> № 8.1</w:t>
      </w:r>
    </w:p>
    <w:tbl>
      <w:tblPr>
        <w:tblW w:w="964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2283"/>
        <w:gridCol w:w="737"/>
        <w:gridCol w:w="2245"/>
        <w:gridCol w:w="2160"/>
        <w:gridCol w:w="1664"/>
      </w:tblGrid>
      <w:tr w:rsidR="009B18C6" w:rsidRPr="00866F66" w:rsidTr="00C64D77">
        <w:trPr>
          <w:trHeight w:hRule="exact" w:val="159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13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65" w:right="-20"/>
            </w:pPr>
            <w:r w:rsidRPr="00866F66">
              <w:t>№</w:t>
            </w: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21" w:right="-20"/>
            </w:pPr>
            <w:r w:rsidRPr="00866F66">
              <w:t>п/п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6" w:line="26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left="198" w:right="182" w:firstLine="3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Усло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 разреш</w:t>
            </w:r>
            <w:r w:rsidRPr="009B18C6">
              <w:rPr>
                <w:spacing w:val="1"/>
                <w:lang w:val="ru-RU"/>
              </w:rPr>
              <w:t>е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4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ый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емельно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 xml:space="preserve">о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астка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18" w:line="24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44" w:right="-20"/>
            </w:pPr>
            <w:proofErr w:type="spellStart"/>
            <w:r w:rsidRPr="00866F66">
              <w:rPr>
                <w:spacing w:val="-1"/>
              </w:rPr>
              <w:t>К</w:t>
            </w:r>
            <w:r w:rsidRPr="00866F66">
              <w:t>од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24"/>
              <w:ind w:left="264" w:right="250" w:firstLine="1"/>
              <w:jc w:val="center"/>
              <w:rPr>
                <w:lang w:val="ru-RU"/>
              </w:rPr>
            </w:pPr>
            <w:r w:rsidRPr="009B18C6">
              <w:rPr>
                <w:lang w:val="ru-RU"/>
              </w:rPr>
              <w:t>Усло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</w:t>
            </w: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 xml:space="preserve"> разрешен</w:t>
            </w:r>
            <w:r w:rsidRPr="009B18C6">
              <w:rPr>
                <w:spacing w:val="-4"/>
                <w:lang w:val="ru-RU"/>
              </w:rPr>
              <w:t>н</w:t>
            </w:r>
            <w:r w:rsidRPr="009B18C6">
              <w:rPr>
                <w:lang w:val="ru-RU"/>
              </w:rPr>
              <w:t xml:space="preserve">ый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 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200" w:lineRule="exact"/>
              <w:rPr>
                <w:lang w:val="ru-RU"/>
              </w:rPr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22" w:right="103" w:firstLine="1"/>
              <w:jc w:val="center"/>
            </w:pPr>
            <w:proofErr w:type="spellStart"/>
            <w:r w:rsidRPr="00866F66">
              <w:rPr>
                <w:spacing w:val="-1"/>
              </w:rPr>
              <w:t>В</w:t>
            </w:r>
            <w:r w:rsidRPr="00866F66">
              <w:t>спо</w:t>
            </w:r>
            <w:r w:rsidRPr="00866F66">
              <w:rPr>
                <w:spacing w:val="-1"/>
              </w:rPr>
              <w:t>м</w:t>
            </w:r>
            <w:r w:rsidRPr="00866F66">
              <w:t>огат</w:t>
            </w:r>
            <w:r w:rsidRPr="00866F66">
              <w:rPr>
                <w:spacing w:val="-2"/>
              </w:rPr>
              <w:t>е</w:t>
            </w:r>
            <w:r w:rsidRPr="00866F66">
              <w:t>льные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rPr>
                <w:spacing w:val="-1"/>
              </w:rPr>
              <w:t>в</w:t>
            </w:r>
            <w:r w:rsidRPr="00866F66">
              <w:t>иды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ра</w:t>
            </w:r>
            <w:r w:rsidRPr="00866F66">
              <w:rPr>
                <w:spacing w:val="-1"/>
              </w:rPr>
              <w:t>з</w:t>
            </w:r>
            <w:r w:rsidRPr="00866F66">
              <w:t>р</w:t>
            </w:r>
            <w:r w:rsidRPr="00866F66">
              <w:rPr>
                <w:spacing w:val="-2"/>
              </w:rPr>
              <w:t>е</w:t>
            </w:r>
            <w:r w:rsidRPr="00866F66">
              <w:t>шен</w:t>
            </w:r>
            <w:r w:rsidRPr="00866F66">
              <w:rPr>
                <w:spacing w:val="-1"/>
              </w:rPr>
              <w:t>н</w:t>
            </w:r>
            <w:r w:rsidRPr="00866F66">
              <w:t>о</w:t>
            </w:r>
            <w:r w:rsidRPr="00866F66">
              <w:rPr>
                <w:spacing w:val="-2"/>
              </w:rPr>
              <w:t>г</w:t>
            </w:r>
            <w:r w:rsidRPr="00866F66">
              <w:t>о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ис</w:t>
            </w:r>
            <w:r w:rsidRPr="00866F66">
              <w:rPr>
                <w:spacing w:val="-1"/>
              </w:rPr>
              <w:t>п</w:t>
            </w:r>
            <w:r w:rsidRPr="00866F66">
              <w:t>ользо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before="18" w:line="24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328" w:right="-20"/>
            </w:pPr>
            <w:proofErr w:type="spellStart"/>
            <w:r w:rsidRPr="00866F66">
              <w:rPr>
                <w:spacing w:val="-1"/>
              </w:rPr>
              <w:t>П</w:t>
            </w:r>
            <w:r w:rsidRPr="00866F66">
              <w:t>ри</w:t>
            </w:r>
            <w:r w:rsidRPr="00866F66">
              <w:rPr>
                <w:spacing w:val="-1"/>
              </w:rPr>
              <w:t>м</w:t>
            </w:r>
            <w:r w:rsidRPr="00866F66">
              <w:t>ечан</w:t>
            </w:r>
            <w:r w:rsidRPr="00866F66">
              <w:rPr>
                <w:spacing w:val="-1"/>
              </w:rPr>
              <w:t>и</w:t>
            </w:r>
            <w:r w:rsidRPr="00866F66">
              <w:t>я</w:t>
            </w:r>
            <w:proofErr w:type="spellEnd"/>
          </w:p>
        </w:tc>
      </w:tr>
      <w:tr w:rsidR="009B18C6" w:rsidRPr="00866F66" w:rsidTr="00C64D77">
        <w:trPr>
          <w:trHeight w:hRule="exact" w:val="194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12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178" w:right="158"/>
              <w:jc w:val="center"/>
            </w:pPr>
            <w:r w:rsidRPr="00866F66">
              <w:t>1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46" w:lineRule="exact"/>
              <w:ind w:left="100" w:right="-20"/>
            </w:pPr>
            <w:proofErr w:type="spellStart"/>
            <w:r w:rsidRPr="00866F66">
              <w:t>Религио</w:t>
            </w:r>
            <w:r w:rsidRPr="00866F66">
              <w:rPr>
                <w:spacing w:val="-1"/>
              </w:rPr>
              <w:t>з</w:t>
            </w:r>
            <w:r w:rsidRPr="00866F66">
              <w:t>ное</w:t>
            </w:r>
            <w:proofErr w:type="spellEnd"/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252" w:lineRule="exact"/>
              <w:ind w:left="100" w:right="-20"/>
            </w:pPr>
            <w:proofErr w:type="spellStart"/>
            <w:r w:rsidRPr="00866F66">
              <w:t>ис</w:t>
            </w:r>
            <w:r w:rsidRPr="00866F66">
              <w:rPr>
                <w:spacing w:val="-1"/>
              </w:rPr>
              <w:t>п</w:t>
            </w:r>
            <w:r w:rsidRPr="00866F66">
              <w:t>ользо</w:t>
            </w:r>
            <w:r w:rsidRPr="00866F66">
              <w:rPr>
                <w:spacing w:val="-2"/>
              </w:rPr>
              <w:t>в</w:t>
            </w:r>
            <w:r w:rsidRPr="00866F66">
              <w:t>ан</w:t>
            </w:r>
            <w:r w:rsidRPr="00866F66">
              <w:rPr>
                <w:spacing w:val="-1"/>
              </w:rPr>
              <w:t>и</w:t>
            </w:r>
            <w:r w:rsidRPr="00866F66">
              <w:t>е</w:t>
            </w:r>
            <w:proofErr w:type="spellEnd"/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spacing w:line="120" w:lineRule="exact"/>
            </w:pPr>
          </w:p>
          <w:p w:rsidR="009B18C6" w:rsidRPr="00866F66" w:rsidRDefault="009B18C6" w:rsidP="00C64D77">
            <w:pPr>
              <w:autoSpaceDE w:val="0"/>
              <w:autoSpaceDN w:val="0"/>
              <w:adjustRightInd w:val="0"/>
              <w:ind w:left="292" w:right="-20"/>
            </w:pPr>
            <w:r w:rsidRPr="00866F66">
              <w:t>3.7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12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ind w:left="100" w:right="-20"/>
              <w:rPr>
                <w:lang w:val="ru-RU"/>
              </w:rPr>
            </w:pPr>
            <w:r w:rsidRPr="009B18C6">
              <w:rPr>
                <w:lang w:val="ru-RU"/>
              </w:rPr>
              <w:t>Размещение объектов капитального строительства, предназначенных для отправления религиозных обрядов (часовни)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  <w:ind w:left="137"/>
            </w:pPr>
            <w:proofErr w:type="spellStart"/>
            <w:r w:rsidRPr="00866F66">
              <w:t>вспомогательные</w:t>
            </w:r>
            <w:proofErr w:type="spellEnd"/>
            <w:r w:rsidRPr="00866F66">
              <w:t xml:space="preserve"> </w:t>
            </w:r>
            <w:proofErr w:type="spellStart"/>
            <w:r w:rsidRPr="00866F66">
              <w:t>сооружения</w:t>
            </w:r>
            <w:proofErr w:type="spell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866F66" w:rsidRDefault="009B18C6" w:rsidP="00C64D77">
            <w:pPr>
              <w:autoSpaceDE w:val="0"/>
              <w:autoSpaceDN w:val="0"/>
              <w:adjustRightInd w:val="0"/>
            </w:pPr>
          </w:p>
        </w:tc>
      </w:tr>
    </w:tbl>
    <w:p w:rsidR="009B18C6" w:rsidRPr="00866F66" w:rsidRDefault="009B18C6" w:rsidP="009B18C6">
      <w:pPr>
        <w:autoSpaceDE w:val="0"/>
        <w:autoSpaceDN w:val="0"/>
        <w:adjustRightInd w:val="0"/>
        <w:spacing w:before="6" w:line="260" w:lineRule="exact"/>
      </w:pPr>
    </w:p>
    <w:p w:rsidR="009B18C6" w:rsidRPr="009B18C6" w:rsidRDefault="009B18C6" w:rsidP="009B18C6">
      <w:pPr>
        <w:autoSpaceDE w:val="0"/>
        <w:autoSpaceDN w:val="0"/>
        <w:adjustRightInd w:val="0"/>
        <w:spacing w:line="300" w:lineRule="exact"/>
        <w:ind w:right="-1"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4) предельные размеры земельных участков, предельные параметры разрешенного строительства, реконструкции объектов капитального строительства для зоны СН</w:t>
      </w:r>
      <w:proofErr w:type="gramStart"/>
      <w:r w:rsidRPr="009B18C6">
        <w:rPr>
          <w:sz w:val="26"/>
          <w:szCs w:val="26"/>
          <w:lang w:val="ru-RU"/>
        </w:rPr>
        <w:t>1</w:t>
      </w:r>
      <w:proofErr w:type="gramEnd"/>
      <w:r w:rsidRPr="009B18C6">
        <w:rPr>
          <w:sz w:val="26"/>
          <w:szCs w:val="26"/>
          <w:lang w:val="ru-RU"/>
        </w:rPr>
        <w:t xml:space="preserve"> приведены в таблице 8.2.</w:t>
      </w:r>
    </w:p>
    <w:p w:rsidR="009B18C6" w:rsidRPr="009B18C6" w:rsidRDefault="009B18C6" w:rsidP="009B18C6">
      <w:pPr>
        <w:jc w:val="right"/>
        <w:rPr>
          <w:sz w:val="26"/>
          <w:szCs w:val="26"/>
          <w:lang w:val="ru-RU"/>
        </w:rPr>
      </w:pPr>
    </w:p>
    <w:p w:rsidR="009B18C6" w:rsidRPr="00FD4C27" w:rsidRDefault="009B18C6" w:rsidP="009B18C6">
      <w:pPr>
        <w:jc w:val="right"/>
        <w:rPr>
          <w:sz w:val="26"/>
          <w:szCs w:val="26"/>
        </w:rPr>
      </w:pPr>
      <w:proofErr w:type="spellStart"/>
      <w:r w:rsidRPr="00FD4C27">
        <w:rPr>
          <w:sz w:val="26"/>
          <w:szCs w:val="26"/>
        </w:rPr>
        <w:t>Таблица</w:t>
      </w:r>
      <w:proofErr w:type="spellEnd"/>
      <w:r w:rsidRPr="00FD4C27">
        <w:rPr>
          <w:sz w:val="26"/>
          <w:szCs w:val="26"/>
        </w:rPr>
        <w:t xml:space="preserve"> 8.2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6128"/>
        <w:gridCol w:w="1021"/>
        <w:gridCol w:w="1612"/>
      </w:tblGrid>
      <w:tr w:rsidR="009B18C6" w:rsidRPr="00127E94" w:rsidTr="00C64D77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lastRenderedPageBreak/>
              <w:t>№</w:t>
            </w:r>
          </w:p>
          <w:p w:rsidR="009B18C6" w:rsidRPr="00127E94" w:rsidRDefault="009B18C6" w:rsidP="00C64D77">
            <w:pPr>
              <w:jc w:val="center"/>
            </w:pPr>
            <w:r w:rsidRPr="00127E94">
              <w:t>п/п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Наименование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параметра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Ед</w:t>
            </w:r>
            <w:proofErr w:type="spellEnd"/>
            <w:r w:rsidRPr="00127E94">
              <w:t xml:space="preserve">. </w:t>
            </w:r>
            <w:proofErr w:type="spellStart"/>
            <w:r w:rsidRPr="00127E94">
              <w:t>изм</w:t>
            </w:r>
            <w:proofErr w:type="spellEnd"/>
            <w:r w:rsidRPr="00127E94">
              <w:t>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Показатель</w:t>
            </w:r>
            <w:proofErr w:type="spellEnd"/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Минимал</w:t>
            </w:r>
            <w:r>
              <w:t>ьная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земельного</w:t>
            </w:r>
            <w:proofErr w:type="spellEnd"/>
            <w:r>
              <w:t xml:space="preserve"> </w:t>
            </w:r>
            <w:proofErr w:type="spellStart"/>
            <w:r>
              <w:t>участка</w:t>
            </w:r>
            <w:proofErr w:type="spellEnd"/>
            <w: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5</w:t>
            </w:r>
            <w:r w:rsidRPr="00127E94">
              <w:t>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Максимальная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площадь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земельного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участка</w:t>
            </w:r>
            <w:proofErr w:type="spellEnd"/>
            <w:r w:rsidRPr="00127E94">
              <w:t>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20</w:t>
            </w:r>
            <w:r w:rsidRPr="00127E94">
              <w:t xml:space="preserve"> 000,0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3,0</w:t>
            </w:r>
          </w:p>
        </w:tc>
      </w:tr>
      <w:tr w:rsidR="009B18C6" w:rsidRPr="007D0D09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3A2C4F" w:rsidRDefault="009B18C6" w:rsidP="00C64D77">
            <w:pPr>
              <w:jc w:val="center"/>
            </w:pPr>
            <w:r w:rsidRPr="003A2C4F"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3A2C4F" w:rsidRDefault="009B18C6" w:rsidP="00C64D77">
            <w:proofErr w:type="spellStart"/>
            <w:r w:rsidRPr="003A2C4F">
              <w:t>Предельное</w:t>
            </w:r>
            <w:proofErr w:type="spellEnd"/>
            <w:r w:rsidRPr="003A2C4F">
              <w:t xml:space="preserve"> </w:t>
            </w:r>
            <w:proofErr w:type="spellStart"/>
            <w:r w:rsidRPr="003A2C4F">
              <w:t>количество</w:t>
            </w:r>
            <w:proofErr w:type="spellEnd"/>
            <w:r w:rsidRPr="003A2C4F">
              <w:t xml:space="preserve"> </w:t>
            </w:r>
            <w:proofErr w:type="spellStart"/>
            <w:r w:rsidRPr="003A2C4F">
              <w:t>этажей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3A2C4F" w:rsidRDefault="009B18C6" w:rsidP="00C64D77">
            <w:pPr>
              <w:jc w:val="center"/>
            </w:pPr>
            <w:proofErr w:type="spellStart"/>
            <w:r w:rsidRPr="003A2C4F">
              <w:t>этаж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3A2C4F" w:rsidRDefault="009B18C6" w:rsidP="00C64D77">
            <w:pPr>
              <w:jc w:val="center"/>
            </w:pPr>
            <w:r w:rsidRPr="003A2C4F">
              <w:t>1,0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3A2C4F" w:rsidRDefault="009B18C6" w:rsidP="00C64D77">
            <w:pPr>
              <w:jc w:val="center"/>
            </w:pPr>
            <w:r w:rsidRPr="003A2C4F">
              <w:t>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3A2C4F" w:rsidRDefault="009B18C6" w:rsidP="00C64D77">
            <w:proofErr w:type="spellStart"/>
            <w:r w:rsidRPr="003A2C4F">
              <w:t>Предельная</w:t>
            </w:r>
            <w:proofErr w:type="spellEnd"/>
            <w:r w:rsidRPr="003A2C4F">
              <w:t xml:space="preserve"> </w:t>
            </w:r>
            <w:proofErr w:type="spellStart"/>
            <w:r w:rsidRPr="003A2C4F">
              <w:t>высота</w:t>
            </w:r>
            <w:proofErr w:type="spellEnd"/>
            <w:r>
              <w:t xml:space="preserve"> </w:t>
            </w:r>
            <w:proofErr w:type="spellStart"/>
            <w:r>
              <w:t>сооружений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3A2C4F" w:rsidRDefault="009B18C6" w:rsidP="00C64D77">
            <w:pPr>
              <w:jc w:val="center"/>
            </w:pPr>
            <w:r w:rsidRPr="003A2C4F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3A2C4F" w:rsidRDefault="009B18C6" w:rsidP="00C64D77">
            <w:pPr>
              <w:jc w:val="center"/>
            </w:pPr>
            <w:r w:rsidRPr="003A2C4F">
              <w:t>12,0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6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40,0</w:t>
            </w:r>
          </w:p>
        </w:tc>
      </w:tr>
      <w:tr w:rsidR="009B18C6" w:rsidRPr="00127E94" w:rsidTr="00C64D77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7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</w:t>
            </w:r>
            <w:r>
              <w:t>5,0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8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Максимальная высота ограждений  (могут выполняться как в 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2,0</w:t>
            </w:r>
          </w:p>
        </w:tc>
      </w:tr>
    </w:tbl>
    <w:p w:rsidR="009B18C6" w:rsidRDefault="009B18C6" w:rsidP="009B18C6">
      <w:pPr>
        <w:autoSpaceDE w:val="0"/>
        <w:autoSpaceDN w:val="0"/>
        <w:adjustRightInd w:val="0"/>
        <w:spacing w:line="300" w:lineRule="exact"/>
        <w:ind w:left="122" w:right="64" w:firstLine="708"/>
        <w:jc w:val="right"/>
      </w:pPr>
      <w:r>
        <w:t xml:space="preserve">».  </w:t>
      </w:r>
    </w:p>
    <w:p w:rsidR="009B18C6" w:rsidRPr="009B18C6" w:rsidRDefault="009B18C6" w:rsidP="009B18C6">
      <w:pPr>
        <w:autoSpaceDE w:val="0"/>
        <w:autoSpaceDN w:val="0"/>
        <w:adjustRightInd w:val="0"/>
        <w:ind w:right="-1" w:firstLine="709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 xml:space="preserve">2. Зона складирования и захоронения отходов - </w:t>
      </w:r>
      <w:r w:rsidRPr="009B18C6">
        <w:rPr>
          <w:spacing w:val="4"/>
          <w:sz w:val="26"/>
          <w:szCs w:val="26"/>
          <w:lang w:val="ru-RU"/>
        </w:rPr>
        <w:t>СН</w:t>
      </w:r>
      <w:proofErr w:type="gramStart"/>
      <w:r w:rsidRPr="009B18C6">
        <w:rPr>
          <w:spacing w:val="4"/>
          <w:sz w:val="26"/>
          <w:szCs w:val="26"/>
          <w:lang w:val="ru-RU"/>
        </w:rPr>
        <w:t>2</w:t>
      </w:r>
      <w:proofErr w:type="gramEnd"/>
      <w:r w:rsidRPr="009B18C6">
        <w:rPr>
          <w:spacing w:val="4"/>
          <w:sz w:val="26"/>
          <w:szCs w:val="26"/>
          <w:lang w:val="ru-RU"/>
        </w:rPr>
        <w:t xml:space="preserve"> предназначена для </w:t>
      </w:r>
      <w:r w:rsidRPr="009B18C6">
        <w:rPr>
          <w:sz w:val="26"/>
          <w:szCs w:val="26"/>
          <w:lang w:val="ru-RU"/>
        </w:rPr>
        <w:t>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pacing w:val="-1"/>
          <w:sz w:val="26"/>
          <w:szCs w:val="26"/>
          <w:lang w:val="ru-RU"/>
        </w:rPr>
        <w:t>м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2"/>
          <w:sz w:val="26"/>
          <w:szCs w:val="26"/>
          <w:lang w:val="ru-RU"/>
        </w:rPr>
        <w:t>щ</w:t>
      </w:r>
      <w:r w:rsidRPr="009B18C6">
        <w:rPr>
          <w:sz w:val="26"/>
          <w:szCs w:val="26"/>
          <w:lang w:val="ru-RU"/>
        </w:rPr>
        <w:t>ен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 полигонов  складирования и утилизации твердых бытовых отходов.</w:t>
      </w:r>
    </w:p>
    <w:p w:rsidR="009B18C6" w:rsidRPr="009B18C6" w:rsidRDefault="009B18C6" w:rsidP="009B18C6">
      <w:pPr>
        <w:autoSpaceDE w:val="0"/>
        <w:autoSpaceDN w:val="0"/>
        <w:adjustRightInd w:val="0"/>
        <w:spacing w:before="26"/>
        <w:ind w:right="-1" w:firstLine="720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1) пере</w:t>
      </w:r>
      <w:r w:rsidRPr="009B18C6">
        <w:rPr>
          <w:spacing w:val="2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ень</w:t>
      </w:r>
      <w:r w:rsidRPr="009B18C6">
        <w:rPr>
          <w:spacing w:val="5"/>
          <w:sz w:val="26"/>
          <w:szCs w:val="26"/>
          <w:lang w:val="ru-RU"/>
        </w:rPr>
        <w:t xml:space="preserve"> 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сн</w:t>
      </w:r>
      <w:r w:rsidRPr="009B18C6">
        <w:rPr>
          <w:spacing w:val="3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вн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4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дов</w:t>
      </w:r>
      <w:r w:rsidRPr="009B18C6">
        <w:rPr>
          <w:spacing w:val="9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ис</w:t>
      </w:r>
      <w:r w:rsidRPr="009B18C6">
        <w:rPr>
          <w:spacing w:val="3"/>
          <w:sz w:val="26"/>
          <w:szCs w:val="26"/>
          <w:lang w:val="ru-RU"/>
        </w:rPr>
        <w:t>п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льзова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ия объ</w:t>
      </w:r>
      <w:r w:rsidRPr="009B18C6">
        <w:rPr>
          <w:spacing w:val="3"/>
          <w:sz w:val="26"/>
          <w:szCs w:val="26"/>
          <w:lang w:val="ru-RU"/>
        </w:rPr>
        <w:t>е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7"/>
          <w:sz w:val="26"/>
          <w:szCs w:val="26"/>
          <w:lang w:val="ru-RU"/>
        </w:rPr>
        <w:t xml:space="preserve"> 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ап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т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льн</w:t>
      </w:r>
      <w:r w:rsidRPr="009B18C6">
        <w:rPr>
          <w:spacing w:val="2"/>
          <w:sz w:val="26"/>
          <w:szCs w:val="26"/>
          <w:lang w:val="ru-RU"/>
        </w:rPr>
        <w:t>о</w:t>
      </w:r>
      <w:r w:rsidRPr="009B18C6">
        <w:rPr>
          <w:sz w:val="26"/>
          <w:szCs w:val="26"/>
          <w:lang w:val="ru-RU"/>
        </w:rPr>
        <w:t>го строите</w:t>
      </w:r>
      <w:r w:rsidRPr="009B18C6">
        <w:rPr>
          <w:spacing w:val="2"/>
          <w:sz w:val="26"/>
          <w:szCs w:val="26"/>
          <w:lang w:val="ru-RU"/>
        </w:rPr>
        <w:t>л</w:t>
      </w:r>
      <w:r w:rsidRPr="009B18C6">
        <w:rPr>
          <w:sz w:val="26"/>
          <w:szCs w:val="26"/>
          <w:lang w:val="ru-RU"/>
        </w:rPr>
        <w:t>ьс</w:t>
      </w:r>
      <w:r w:rsidRPr="009B18C6">
        <w:rPr>
          <w:spacing w:val="-1"/>
          <w:sz w:val="26"/>
          <w:szCs w:val="26"/>
          <w:lang w:val="ru-RU"/>
        </w:rPr>
        <w:t>т</w:t>
      </w:r>
      <w:r w:rsidRPr="009B18C6">
        <w:rPr>
          <w:sz w:val="26"/>
          <w:szCs w:val="26"/>
          <w:lang w:val="ru-RU"/>
        </w:rPr>
        <w:t>ва</w:t>
      </w:r>
      <w:r w:rsidRPr="009B18C6">
        <w:rPr>
          <w:spacing w:val="1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</w:t>
      </w:r>
      <w:r w:rsidRPr="009B18C6">
        <w:rPr>
          <w:spacing w:val="33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ем</w:t>
      </w:r>
      <w:r w:rsidRPr="009B18C6">
        <w:rPr>
          <w:spacing w:val="2"/>
          <w:sz w:val="26"/>
          <w:szCs w:val="26"/>
          <w:lang w:val="ru-RU"/>
        </w:rPr>
        <w:t>е</w:t>
      </w:r>
      <w:r w:rsidRPr="009B18C6">
        <w:rPr>
          <w:sz w:val="26"/>
          <w:szCs w:val="26"/>
          <w:lang w:val="ru-RU"/>
        </w:rPr>
        <w:t>льн</w:t>
      </w:r>
      <w:r w:rsidRPr="009B18C6">
        <w:rPr>
          <w:spacing w:val="1"/>
          <w:sz w:val="26"/>
          <w:szCs w:val="26"/>
          <w:lang w:val="ru-RU"/>
        </w:rPr>
        <w:t>ы</w:t>
      </w:r>
      <w:r w:rsidRPr="009B18C6">
        <w:rPr>
          <w:sz w:val="26"/>
          <w:szCs w:val="26"/>
          <w:lang w:val="ru-RU"/>
        </w:rPr>
        <w:t>х</w:t>
      </w:r>
      <w:r w:rsidRPr="009B18C6">
        <w:rPr>
          <w:spacing w:val="24"/>
          <w:sz w:val="26"/>
          <w:szCs w:val="26"/>
          <w:lang w:val="ru-RU"/>
        </w:rPr>
        <w:t xml:space="preserve"> </w:t>
      </w:r>
      <w:r w:rsidRPr="009B18C6">
        <w:rPr>
          <w:spacing w:val="-5"/>
          <w:sz w:val="26"/>
          <w:szCs w:val="26"/>
          <w:lang w:val="ru-RU"/>
        </w:rPr>
        <w:t>у</w:t>
      </w:r>
      <w:r w:rsidRPr="009B18C6">
        <w:rPr>
          <w:spacing w:val="1"/>
          <w:sz w:val="26"/>
          <w:szCs w:val="26"/>
          <w:lang w:val="ru-RU"/>
        </w:rPr>
        <w:t>ч</w:t>
      </w:r>
      <w:r w:rsidRPr="009B18C6">
        <w:rPr>
          <w:sz w:val="26"/>
          <w:szCs w:val="26"/>
          <w:lang w:val="ru-RU"/>
        </w:rPr>
        <w:t>ас</w:t>
      </w:r>
      <w:r w:rsidRPr="009B18C6">
        <w:rPr>
          <w:spacing w:val="2"/>
          <w:sz w:val="26"/>
          <w:szCs w:val="26"/>
          <w:lang w:val="ru-RU"/>
        </w:rPr>
        <w:t>т</w:t>
      </w:r>
      <w:r w:rsidRPr="009B18C6">
        <w:rPr>
          <w:spacing w:val="-1"/>
          <w:sz w:val="26"/>
          <w:szCs w:val="26"/>
          <w:lang w:val="ru-RU"/>
        </w:rPr>
        <w:t>к</w:t>
      </w:r>
      <w:r w:rsidRPr="009B18C6">
        <w:rPr>
          <w:sz w:val="26"/>
          <w:szCs w:val="26"/>
          <w:lang w:val="ru-RU"/>
        </w:rPr>
        <w:t>ов,</w:t>
      </w:r>
      <w:r w:rsidRPr="009B18C6">
        <w:rPr>
          <w:spacing w:val="27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а</w:t>
      </w:r>
      <w:r w:rsidRPr="009B18C6">
        <w:rPr>
          <w:spacing w:val="32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та</w:t>
      </w:r>
      <w:r w:rsidRPr="009B18C6">
        <w:rPr>
          <w:spacing w:val="-2"/>
          <w:sz w:val="26"/>
          <w:szCs w:val="26"/>
          <w:lang w:val="ru-RU"/>
        </w:rPr>
        <w:t>к</w:t>
      </w:r>
      <w:r w:rsidRPr="009B18C6">
        <w:rPr>
          <w:spacing w:val="1"/>
          <w:sz w:val="26"/>
          <w:szCs w:val="26"/>
          <w:lang w:val="ru-RU"/>
        </w:rPr>
        <w:t>ж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2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вспомо</w:t>
      </w:r>
      <w:r w:rsidRPr="009B18C6">
        <w:rPr>
          <w:spacing w:val="-1"/>
          <w:sz w:val="26"/>
          <w:szCs w:val="26"/>
          <w:lang w:val="ru-RU"/>
        </w:rPr>
        <w:t>г</w:t>
      </w:r>
      <w:r w:rsidRPr="009B18C6">
        <w:rPr>
          <w:spacing w:val="2"/>
          <w:sz w:val="26"/>
          <w:szCs w:val="26"/>
          <w:lang w:val="ru-RU"/>
        </w:rPr>
        <w:t>а</w:t>
      </w:r>
      <w:r w:rsidRPr="009B18C6">
        <w:rPr>
          <w:sz w:val="26"/>
          <w:szCs w:val="26"/>
          <w:lang w:val="ru-RU"/>
        </w:rPr>
        <w:t>тельн</w:t>
      </w:r>
      <w:r w:rsidRPr="009B18C6">
        <w:rPr>
          <w:spacing w:val="1"/>
          <w:sz w:val="26"/>
          <w:szCs w:val="26"/>
          <w:lang w:val="ru-RU"/>
        </w:rPr>
        <w:t>ых</w:t>
      </w:r>
      <w:r w:rsidRPr="009B18C6">
        <w:rPr>
          <w:spacing w:val="14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ви</w:t>
      </w:r>
      <w:r w:rsidRPr="009B18C6">
        <w:rPr>
          <w:spacing w:val="3"/>
          <w:sz w:val="26"/>
          <w:szCs w:val="26"/>
          <w:lang w:val="ru-RU"/>
        </w:rPr>
        <w:t>дов</w:t>
      </w:r>
      <w:r w:rsidRPr="009B18C6">
        <w:rPr>
          <w:sz w:val="26"/>
          <w:szCs w:val="26"/>
          <w:lang w:val="ru-RU"/>
        </w:rPr>
        <w:t xml:space="preserve"> ра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решен</w:t>
      </w:r>
      <w:r w:rsidRPr="009B18C6">
        <w:rPr>
          <w:spacing w:val="1"/>
          <w:sz w:val="26"/>
          <w:szCs w:val="26"/>
          <w:lang w:val="ru-RU"/>
        </w:rPr>
        <w:t>н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2"/>
          <w:sz w:val="26"/>
          <w:szCs w:val="26"/>
          <w:lang w:val="ru-RU"/>
        </w:rPr>
        <w:t>г</w:t>
      </w:r>
      <w:r w:rsidRPr="009B18C6">
        <w:rPr>
          <w:sz w:val="26"/>
          <w:szCs w:val="26"/>
          <w:lang w:val="ru-RU"/>
        </w:rPr>
        <w:t>о</w:t>
      </w:r>
      <w:r w:rsidRPr="009B18C6">
        <w:rPr>
          <w:spacing w:val="-16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ис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ол</w:t>
      </w:r>
      <w:r w:rsidRPr="009B18C6">
        <w:rPr>
          <w:spacing w:val="2"/>
          <w:sz w:val="26"/>
          <w:szCs w:val="26"/>
          <w:lang w:val="ru-RU"/>
        </w:rPr>
        <w:t>ь</w:t>
      </w:r>
      <w:r w:rsidRPr="009B18C6">
        <w:rPr>
          <w:spacing w:val="1"/>
          <w:sz w:val="26"/>
          <w:szCs w:val="26"/>
          <w:lang w:val="ru-RU"/>
        </w:rPr>
        <w:t>з</w:t>
      </w:r>
      <w:r w:rsidRPr="009B18C6">
        <w:rPr>
          <w:sz w:val="26"/>
          <w:szCs w:val="26"/>
          <w:lang w:val="ru-RU"/>
        </w:rPr>
        <w:t>ован</w:t>
      </w:r>
      <w:r w:rsidRPr="009B18C6">
        <w:rPr>
          <w:spacing w:val="1"/>
          <w:sz w:val="26"/>
          <w:szCs w:val="26"/>
          <w:lang w:val="ru-RU"/>
        </w:rPr>
        <w:t>и</w:t>
      </w:r>
      <w:r w:rsidRPr="009B18C6">
        <w:rPr>
          <w:sz w:val="26"/>
          <w:szCs w:val="26"/>
          <w:lang w:val="ru-RU"/>
        </w:rPr>
        <w:t>я зоны СН</w:t>
      </w:r>
      <w:proofErr w:type="gramStart"/>
      <w:r w:rsidRPr="009B18C6">
        <w:rPr>
          <w:sz w:val="26"/>
          <w:szCs w:val="26"/>
          <w:lang w:val="ru-RU"/>
        </w:rPr>
        <w:t>2</w:t>
      </w:r>
      <w:proofErr w:type="gramEnd"/>
      <w:r w:rsidRPr="009B18C6">
        <w:rPr>
          <w:spacing w:val="-16"/>
          <w:sz w:val="26"/>
          <w:szCs w:val="26"/>
          <w:lang w:val="ru-RU"/>
        </w:rPr>
        <w:t xml:space="preserve"> </w:t>
      </w:r>
      <w:r w:rsidRPr="009B18C6">
        <w:rPr>
          <w:spacing w:val="1"/>
          <w:sz w:val="26"/>
          <w:szCs w:val="26"/>
          <w:lang w:val="ru-RU"/>
        </w:rPr>
        <w:t>п</w:t>
      </w:r>
      <w:r w:rsidRPr="009B18C6">
        <w:rPr>
          <w:sz w:val="26"/>
          <w:szCs w:val="26"/>
          <w:lang w:val="ru-RU"/>
        </w:rPr>
        <w:t>редставле</w:t>
      </w:r>
      <w:r w:rsidRPr="009B18C6">
        <w:rPr>
          <w:spacing w:val="3"/>
          <w:sz w:val="26"/>
          <w:szCs w:val="26"/>
          <w:lang w:val="ru-RU"/>
        </w:rPr>
        <w:t>н</w:t>
      </w:r>
      <w:r w:rsidRPr="009B18C6">
        <w:rPr>
          <w:spacing w:val="-15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в</w:t>
      </w:r>
      <w:r w:rsidRPr="009B18C6">
        <w:rPr>
          <w:spacing w:val="-1"/>
          <w:sz w:val="26"/>
          <w:szCs w:val="26"/>
          <w:lang w:val="ru-RU"/>
        </w:rPr>
        <w:t xml:space="preserve"> </w:t>
      </w:r>
      <w:r w:rsidRPr="009B18C6">
        <w:rPr>
          <w:sz w:val="26"/>
          <w:szCs w:val="26"/>
          <w:lang w:val="ru-RU"/>
        </w:rPr>
        <w:t>табли</w:t>
      </w:r>
      <w:r w:rsidRPr="009B18C6">
        <w:rPr>
          <w:spacing w:val="1"/>
          <w:sz w:val="26"/>
          <w:szCs w:val="26"/>
          <w:lang w:val="ru-RU"/>
        </w:rPr>
        <w:t>ц</w:t>
      </w:r>
      <w:r w:rsidRPr="009B18C6">
        <w:rPr>
          <w:sz w:val="26"/>
          <w:szCs w:val="26"/>
          <w:lang w:val="ru-RU"/>
        </w:rPr>
        <w:t>е</w:t>
      </w:r>
      <w:r w:rsidRPr="009B18C6">
        <w:rPr>
          <w:spacing w:val="-9"/>
          <w:sz w:val="26"/>
          <w:szCs w:val="26"/>
          <w:lang w:val="ru-RU"/>
        </w:rPr>
        <w:t xml:space="preserve"> </w:t>
      </w:r>
      <w:r w:rsidRPr="009B18C6">
        <w:rPr>
          <w:spacing w:val="-2"/>
          <w:sz w:val="26"/>
          <w:szCs w:val="26"/>
          <w:lang w:val="ru-RU"/>
        </w:rPr>
        <w:t>9</w:t>
      </w:r>
      <w:r w:rsidRPr="009B18C6">
        <w:rPr>
          <w:sz w:val="26"/>
          <w:szCs w:val="26"/>
          <w:lang w:val="ru-RU"/>
        </w:rPr>
        <w:t>;</w:t>
      </w:r>
    </w:p>
    <w:p w:rsidR="009B18C6" w:rsidRPr="009B18C6" w:rsidRDefault="009B18C6" w:rsidP="009B18C6">
      <w:pPr>
        <w:autoSpaceDE w:val="0"/>
        <w:autoSpaceDN w:val="0"/>
        <w:adjustRightInd w:val="0"/>
        <w:ind w:right="108"/>
        <w:jc w:val="right"/>
        <w:rPr>
          <w:sz w:val="26"/>
          <w:szCs w:val="26"/>
          <w:lang w:val="ru-RU"/>
        </w:rPr>
      </w:pPr>
    </w:p>
    <w:p w:rsidR="009B18C6" w:rsidRPr="00FD4C27" w:rsidRDefault="009B18C6" w:rsidP="009B18C6">
      <w:pPr>
        <w:autoSpaceDE w:val="0"/>
        <w:autoSpaceDN w:val="0"/>
        <w:adjustRightInd w:val="0"/>
        <w:ind w:right="108"/>
        <w:jc w:val="right"/>
        <w:rPr>
          <w:sz w:val="26"/>
          <w:szCs w:val="26"/>
        </w:rPr>
      </w:pPr>
      <w:proofErr w:type="spellStart"/>
      <w:r w:rsidRPr="00FD4C27">
        <w:rPr>
          <w:sz w:val="26"/>
          <w:szCs w:val="26"/>
        </w:rPr>
        <w:t>Табл</w:t>
      </w:r>
      <w:r w:rsidRPr="00FD4C27">
        <w:rPr>
          <w:spacing w:val="1"/>
          <w:sz w:val="26"/>
          <w:szCs w:val="26"/>
        </w:rPr>
        <w:t>и</w:t>
      </w:r>
      <w:r w:rsidRPr="00FD4C27">
        <w:rPr>
          <w:sz w:val="26"/>
          <w:szCs w:val="26"/>
        </w:rPr>
        <w:t>ца</w:t>
      </w:r>
      <w:proofErr w:type="spellEnd"/>
      <w:r w:rsidRPr="00FD4C27">
        <w:rPr>
          <w:spacing w:val="-9"/>
          <w:sz w:val="26"/>
          <w:szCs w:val="26"/>
        </w:rPr>
        <w:t xml:space="preserve"> </w:t>
      </w:r>
      <w:r w:rsidRPr="00FD4C27">
        <w:rPr>
          <w:sz w:val="26"/>
          <w:szCs w:val="26"/>
        </w:rPr>
        <w:t>9</w:t>
      </w: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6"/>
        <w:gridCol w:w="2085"/>
        <w:gridCol w:w="757"/>
        <w:gridCol w:w="2305"/>
        <w:gridCol w:w="2218"/>
        <w:gridCol w:w="1708"/>
      </w:tblGrid>
      <w:tr w:rsidR="009B18C6" w:rsidRPr="00E67C48" w:rsidTr="00C64D77">
        <w:trPr>
          <w:trHeight w:val="2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3" w:line="18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165" w:right="-20"/>
            </w:pPr>
            <w:r w:rsidRPr="00E67C48">
              <w:t>№</w:t>
            </w: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121" w:right="-20"/>
            </w:pPr>
            <w:r w:rsidRPr="00E67C48">
              <w:t>п/п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7" w:line="15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198" w:right="182" w:hanging="1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ной</w:t>
            </w:r>
            <w:r w:rsidRPr="009B18C6">
              <w:rPr>
                <w:spacing w:val="-1"/>
                <w:lang w:val="ru-RU"/>
              </w:rPr>
              <w:t xml:space="preserve"> в</w:t>
            </w:r>
            <w:r w:rsidRPr="009B18C6">
              <w:rPr>
                <w:lang w:val="ru-RU"/>
              </w:rPr>
              <w:t>ид разре</w:t>
            </w:r>
            <w:r w:rsidRPr="009B18C6">
              <w:rPr>
                <w:spacing w:val="1"/>
                <w:lang w:val="ru-RU"/>
              </w:rPr>
              <w:t>ш</w:t>
            </w:r>
            <w:r w:rsidRPr="009B18C6">
              <w:rPr>
                <w:lang w:val="ru-RU"/>
              </w:rPr>
              <w:t>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 xml:space="preserve">я </w:t>
            </w:r>
            <w:r w:rsidRPr="009B18C6">
              <w:rPr>
                <w:spacing w:val="-1"/>
                <w:lang w:val="ru-RU"/>
              </w:rPr>
              <w:t>з</w:t>
            </w:r>
            <w:r w:rsidRPr="009B18C6">
              <w:rPr>
                <w:lang w:val="ru-RU"/>
              </w:rPr>
              <w:t>емельно</w:t>
            </w:r>
            <w:r w:rsidRPr="009B18C6">
              <w:rPr>
                <w:spacing w:val="-2"/>
                <w:lang w:val="ru-RU"/>
              </w:rPr>
              <w:t>г</w:t>
            </w:r>
            <w:r w:rsidRPr="009B18C6">
              <w:rPr>
                <w:lang w:val="ru-RU"/>
              </w:rPr>
              <w:t xml:space="preserve">о </w:t>
            </w:r>
            <w:r w:rsidRPr="009B18C6">
              <w:rPr>
                <w:spacing w:val="-2"/>
                <w:lang w:val="ru-RU"/>
              </w:rPr>
              <w:t>у</w:t>
            </w:r>
            <w:r w:rsidRPr="009B18C6">
              <w:rPr>
                <w:spacing w:val="-1"/>
                <w:lang w:val="ru-RU"/>
              </w:rPr>
              <w:t>ч</w:t>
            </w:r>
            <w:r w:rsidRPr="009B18C6">
              <w:rPr>
                <w:lang w:val="ru-RU"/>
              </w:rPr>
              <w:t>астка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3" w:line="1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177" w:right="-20"/>
            </w:pPr>
            <w:proofErr w:type="spellStart"/>
            <w:r w:rsidRPr="00E67C48">
              <w:rPr>
                <w:spacing w:val="-1"/>
              </w:rPr>
              <w:t>К</w:t>
            </w:r>
            <w:r w:rsidRPr="00E67C48">
              <w:t>од</w:t>
            </w:r>
            <w:proofErr w:type="spellEnd"/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7" w:line="11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436" w:right="248"/>
              <w:jc w:val="center"/>
              <w:rPr>
                <w:lang w:val="ru-RU"/>
              </w:rPr>
            </w:pPr>
            <w:r w:rsidRPr="009B18C6">
              <w:rPr>
                <w:spacing w:val="-1"/>
                <w:lang w:val="ru-RU"/>
              </w:rPr>
              <w:t>О</w:t>
            </w:r>
            <w:r w:rsidRPr="009B18C6">
              <w:rPr>
                <w:lang w:val="ru-RU"/>
              </w:rPr>
              <w:t>сно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 xml:space="preserve">ные 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иды разрешен</w:t>
            </w:r>
            <w:r w:rsidRPr="009B18C6">
              <w:rPr>
                <w:spacing w:val="-1"/>
                <w:lang w:val="ru-RU"/>
              </w:rPr>
              <w:t>н</w:t>
            </w:r>
            <w:r w:rsidRPr="009B18C6">
              <w:rPr>
                <w:spacing w:val="-2"/>
                <w:lang w:val="ru-RU"/>
              </w:rPr>
              <w:t>о</w:t>
            </w:r>
            <w:r w:rsidRPr="009B18C6">
              <w:rPr>
                <w:lang w:val="ru-RU"/>
              </w:rPr>
              <w:t>го ис</w:t>
            </w:r>
            <w:r w:rsidRPr="009B18C6">
              <w:rPr>
                <w:spacing w:val="-1"/>
                <w:lang w:val="ru-RU"/>
              </w:rPr>
              <w:t>п</w:t>
            </w:r>
            <w:r w:rsidRPr="009B18C6">
              <w:rPr>
                <w:lang w:val="ru-RU"/>
              </w:rPr>
              <w:t>ользо</w:t>
            </w:r>
            <w:r w:rsidRPr="009B18C6">
              <w:rPr>
                <w:spacing w:val="-2"/>
                <w:lang w:val="ru-RU"/>
              </w:rPr>
              <w:t>в</w:t>
            </w:r>
            <w:r w:rsidRPr="009B18C6">
              <w:rPr>
                <w:lang w:val="ru-RU"/>
              </w:rPr>
              <w:t>ан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я об</w:t>
            </w:r>
            <w:r w:rsidRPr="009B18C6">
              <w:rPr>
                <w:spacing w:val="1"/>
                <w:lang w:val="ru-RU"/>
              </w:rPr>
              <w:t>ъ</w:t>
            </w:r>
            <w:r w:rsidRPr="009B18C6">
              <w:rPr>
                <w:spacing w:val="-2"/>
                <w:lang w:val="ru-RU"/>
              </w:rPr>
              <w:t>е</w:t>
            </w:r>
            <w:r w:rsidRPr="009B18C6">
              <w:rPr>
                <w:lang w:val="ru-RU"/>
              </w:rPr>
              <w:t>ктов кап</w:t>
            </w:r>
            <w:r w:rsidRPr="009B18C6">
              <w:rPr>
                <w:spacing w:val="-1"/>
                <w:lang w:val="ru-RU"/>
              </w:rPr>
              <w:t>и</w:t>
            </w:r>
            <w:r w:rsidRPr="009B18C6">
              <w:rPr>
                <w:lang w:val="ru-RU"/>
              </w:rPr>
              <w:t>тальн</w:t>
            </w:r>
            <w:r w:rsidRPr="009B18C6">
              <w:rPr>
                <w:spacing w:val="-3"/>
                <w:lang w:val="ru-RU"/>
              </w:rPr>
              <w:t>о</w:t>
            </w:r>
            <w:r w:rsidRPr="009B18C6">
              <w:rPr>
                <w:lang w:val="ru-RU"/>
              </w:rPr>
              <w:t>го строи</w:t>
            </w:r>
            <w:r w:rsidRPr="009B18C6">
              <w:rPr>
                <w:spacing w:val="-1"/>
                <w:lang w:val="ru-RU"/>
              </w:rPr>
              <w:t>т</w:t>
            </w:r>
            <w:r w:rsidRPr="009B18C6">
              <w:rPr>
                <w:lang w:val="ru-RU"/>
              </w:rPr>
              <w:t>ел</w:t>
            </w:r>
            <w:r w:rsidRPr="009B18C6">
              <w:rPr>
                <w:spacing w:val="-2"/>
                <w:lang w:val="ru-RU"/>
              </w:rPr>
              <w:t>ь</w:t>
            </w:r>
            <w:r w:rsidRPr="009B18C6">
              <w:rPr>
                <w:lang w:val="ru-RU"/>
              </w:rPr>
              <w:t>ст</w:t>
            </w:r>
            <w:r w:rsidRPr="009B18C6">
              <w:rPr>
                <w:spacing w:val="-1"/>
                <w:lang w:val="ru-RU"/>
              </w:rPr>
              <w:t>в</w:t>
            </w:r>
            <w:r w:rsidRPr="009B18C6">
              <w:rPr>
                <w:lang w:val="ru-RU"/>
              </w:rPr>
              <w:t>а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7" w:line="150" w:lineRule="exact"/>
              <w:rPr>
                <w:lang w:val="ru-RU"/>
              </w:rPr>
            </w:pPr>
          </w:p>
          <w:p w:rsidR="009B18C6" w:rsidRPr="009B18C6" w:rsidRDefault="009B18C6" w:rsidP="00C64D77">
            <w:pPr>
              <w:autoSpaceDE w:val="0"/>
              <w:autoSpaceDN w:val="0"/>
              <w:adjustRightInd w:val="0"/>
              <w:spacing w:line="200" w:lineRule="exact"/>
              <w:rPr>
                <w:lang w:val="ru-RU"/>
              </w:rPr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40" w:lineRule="exact"/>
              <w:ind w:left="305" w:right="107"/>
              <w:jc w:val="center"/>
            </w:pPr>
            <w:proofErr w:type="spellStart"/>
            <w:r w:rsidRPr="00E67C48">
              <w:rPr>
                <w:spacing w:val="-1"/>
              </w:rPr>
              <w:t>В</w:t>
            </w:r>
            <w:r w:rsidRPr="00E67C48">
              <w:t>спо</w:t>
            </w:r>
            <w:r w:rsidRPr="00E67C48">
              <w:rPr>
                <w:spacing w:val="-1"/>
              </w:rPr>
              <w:t>м</w:t>
            </w:r>
            <w:r w:rsidRPr="00E67C48">
              <w:t>огат</w:t>
            </w:r>
            <w:r w:rsidRPr="00E67C48">
              <w:rPr>
                <w:spacing w:val="-2"/>
              </w:rPr>
              <w:t>е</w:t>
            </w:r>
            <w:r w:rsidRPr="00E67C48">
              <w:t>льные</w:t>
            </w:r>
            <w:proofErr w:type="spellEnd"/>
            <w:r w:rsidRPr="00E67C48">
              <w:t xml:space="preserve"> </w:t>
            </w:r>
            <w:proofErr w:type="spellStart"/>
            <w:r w:rsidRPr="00E67C48">
              <w:rPr>
                <w:spacing w:val="-1"/>
              </w:rPr>
              <w:t>в</w:t>
            </w:r>
            <w:r w:rsidRPr="00E67C48">
              <w:t>иды</w:t>
            </w:r>
            <w:proofErr w:type="spellEnd"/>
            <w:r w:rsidRPr="00E67C48">
              <w:t xml:space="preserve"> </w:t>
            </w:r>
            <w:proofErr w:type="spellStart"/>
            <w:r w:rsidRPr="00E67C48">
              <w:t>разрешен</w:t>
            </w:r>
            <w:r w:rsidRPr="00E67C48">
              <w:rPr>
                <w:spacing w:val="-1"/>
              </w:rPr>
              <w:t>н</w:t>
            </w:r>
            <w:r w:rsidRPr="00E67C48">
              <w:rPr>
                <w:spacing w:val="-2"/>
              </w:rPr>
              <w:t>о</w:t>
            </w:r>
            <w:r w:rsidRPr="00E67C48">
              <w:t>го</w:t>
            </w:r>
            <w:proofErr w:type="spellEnd"/>
            <w:r w:rsidRPr="00E67C48">
              <w:t xml:space="preserve"> </w:t>
            </w:r>
            <w:proofErr w:type="spellStart"/>
            <w:r w:rsidRPr="00E67C48">
              <w:t>ис</w:t>
            </w:r>
            <w:r w:rsidRPr="00E67C48">
              <w:rPr>
                <w:spacing w:val="-1"/>
              </w:rPr>
              <w:t>п</w:t>
            </w:r>
            <w:r w:rsidRPr="00E67C48">
              <w:t>ользо</w:t>
            </w:r>
            <w:r w:rsidRPr="00E67C48">
              <w:rPr>
                <w:spacing w:val="-2"/>
              </w:rPr>
              <w:t>в</w:t>
            </w:r>
            <w:r w:rsidRPr="00E67C48">
              <w:t>ан</w:t>
            </w:r>
            <w:r w:rsidRPr="00E67C48">
              <w:rPr>
                <w:spacing w:val="-1"/>
              </w:rPr>
              <w:t>и</w:t>
            </w:r>
            <w:r w:rsidRPr="00E67C48">
              <w:t>я</w:t>
            </w:r>
            <w:proofErr w:type="spellEnd"/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3" w:line="1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ind w:left="256" w:right="-20"/>
            </w:pPr>
            <w:proofErr w:type="spellStart"/>
            <w:r w:rsidRPr="00E67C48">
              <w:rPr>
                <w:spacing w:val="-1"/>
              </w:rPr>
              <w:t>П</w:t>
            </w:r>
            <w:r w:rsidRPr="00E67C48">
              <w:t>ри</w:t>
            </w:r>
            <w:r w:rsidRPr="00E67C48">
              <w:rPr>
                <w:spacing w:val="-1"/>
              </w:rPr>
              <w:t>м</w:t>
            </w:r>
            <w:r w:rsidRPr="00E67C48">
              <w:t>ечан</w:t>
            </w:r>
            <w:r w:rsidRPr="00E67C48">
              <w:rPr>
                <w:spacing w:val="-1"/>
              </w:rPr>
              <w:t>и</w:t>
            </w:r>
            <w:r w:rsidRPr="00E67C48">
              <w:t>я</w:t>
            </w:r>
            <w:proofErr w:type="spellEnd"/>
          </w:p>
        </w:tc>
      </w:tr>
      <w:tr w:rsidR="009B18C6" w:rsidRPr="00E67C48" w:rsidTr="00C64D77">
        <w:trPr>
          <w:trHeight w:val="2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9" w:line="19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9" w:line="190" w:lineRule="exact"/>
            </w:pPr>
            <w:r w:rsidRPr="00E67C48">
              <w:t>1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line="200" w:lineRule="exact"/>
            </w:pPr>
            <w:proofErr w:type="spellStart"/>
            <w:r w:rsidRPr="00E67C48">
              <w:t>Специальная</w:t>
            </w:r>
            <w:proofErr w:type="spellEnd"/>
            <w:r w:rsidRPr="00E67C48">
              <w:t xml:space="preserve"> </w:t>
            </w:r>
            <w:proofErr w:type="spellStart"/>
            <w:r w:rsidRPr="00E67C48">
              <w:t>деятельность</w:t>
            </w:r>
            <w:proofErr w:type="spellEnd"/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9" w:line="190" w:lineRule="exact"/>
            </w:pPr>
          </w:p>
          <w:p w:rsidR="009B18C6" w:rsidRPr="00E67C48" w:rsidRDefault="009B18C6" w:rsidP="00C64D77">
            <w:pPr>
              <w:autoSpaceDE w:val="0"/>
              <w:autoSpaceDN w:val="0"/>
              <w:adjustRightInd w:val="0"/>
              <w:spacing w:before="9" w:line="190" w:lineRule="exact"/>
            </w:pPr>
            <w:r w:rsidRPr="00E67C48">
              <w:t>12.2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spacing w:before="79"/>
              <w:rPr>
                <w:lang w:val="ru-RU"/>
              </w:rPr>
            </w:pPr>
            <w:proofErr w:type="gramStart"/>
            <w:r w:rsidRPr="009B18C6">
              <w:rPr>
                <w:lang w:val="ru-RU"/>
              </w:rPr>
              <w:t xml:space="preserve">Размещение, хранение, захоронение, утилизация, накопление, обработка, обезвреживание отходов производства </w:t>
            </w:r>
            <w:r w:rsidRPr="009B18C6">
              <w:rPr>
                <w:lang w:val="ru-RU"/>
              </w:rPr>
              <w:lastRenderedPageBreak/>
              <w:t>и потребления, (скотомогильники)</w:t>
            </w:r>
            <w:proofErr w:type="gramEnd"/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9B18C6" w:rsidRDefault="009B18C6" w:rsidP="00C64D77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9B18C6">
              <w:rPr>
                <w:lang w:val="ru-RU"/>
              </w:rPr>
              <w:lastRenderedPageBreak/>
              <w:t xml:space="preserve"> </w:t>
            </w:r>
          </w:p>
          <w:p w:rsidR="009B18C6" w:rsidRPr="00E67C48" w:rsidRDefault="009B18C6" w:rsidP="00C64D77">
            <w:pPr>
              <w:autoSpaceDE w:val="0"/>
              <w:autoSpaceDN w:val="0"/>
              <w:adjustRightInd w:val="0"/>
            </w:pPr>
            <w:proofErr w:type="spellStart"/>
            <w:r w:rsidRPr="00E67C48">
              <w:t>вспомогательные</w:t>
            </w:r>
            <w:proofErr w:type="spellEnd"/>
            <w:r w:rsidRPr="00E67C48">
              <w:t xml:space="preserve"> </w:t>
            </w:r>
            <w:proofErr w:type="spellStart"/>
            <w:r w:rsidRPr="00E67C48">
              <w:t>сооружения</w:t>
            </w:r>
            <w:proofErr w:type="spellEnd"/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8C6" w:rsidRPr="00E67C48" w:rsidRDefault="009B18C6" w:rsidP="00C64D77">
            <w:pPr>
              <w:autoSpaceDE w:val="0"/>
              <w:autoSpaceDN w:val="0"/>
              <w:adjustRightInd w:val="0"/>
              <w:ind w:left="102" w:right="239"/>
            </w:pPr>
          </w:p>
        </w:tc>
      </w:tr>
    </w:tbl>
    <w:p w:rsidR="009B18C6" w:rsidRPr="00E67C48" w:rsidRDefault="009B18C6" w:rsidP="009B18C6">
      <w:pPr>
        <w:autoSpaceDE w:val="0"/>
        <w:autoSpaceDN w:val="0"/>
        <w:adjustRightInd w:val="0"/>
        <w:spacing w:before="1" w:line="110" w:lineRule="exact"/>
      </w:pPr>
    </w:p>
    <w:p w:rsidR="009B18C6" w:rsidRPr="00E67C48" w:rsidRDefault="009B18C6" w:rsidP="009B18C6">
      <w:pPr>
        <w:autoSpaceDE w:val="0"/>
        <w:autoSpaceDN w:val="0"/>
        <w:adjustRightInd w:val="0"/>
        <w:spacing w:before="3" w:line="220" w:lineRule="exact"/>
      </w:pPr>
    </w:p>
    <w:p w:rsidR="009B18C6" w:rsidRPr="009B18C6" w:rsidRDefault="009B18C6" w:rsidP="009B18C6">
      <w:pPr>
        <w:autoSpaceDE w:val="0"/>
        <w:autoSpaceDN w:val="0"/>
        <w:adjustRightInd w:val="0"/>
        <w:spacing w:before="26" w:line="239" w:lineRule="auto"/>
        <w:ind w:right="-1" w:firstLine="850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2) условно разрешенные виды использования объектов капитального строительства и земельных участков зоны СН</w:t>
      </w:r>
      <w:proofErr w:type="gramStart"/>
      <w:r w:rsidRPr="009B18C6">
        <w:rPr>
          <w:sz w:val="26"/>
          <w:szCs w:val="26"/>
          <w:lang w:val="ru-RU"/>
        </w:rPr>
        <w:t>2</w:t>
      </w:r>
      <w:proofErr w:type="gramEnd"/>
      <w:r w:rsidRPr="009B18C6">
        <w:rPr>
          <w:sz w:val="26"/>
          <w:szCs w:val="26"/>
          <w:lang w:val="ru-RU"/>
        </w:rPr>
        <w:t xml:space="preserve"> не установлены;</w:t>
      </w:r>
    </w:p>
    <w:p w:rsidR="009B18C6" w:rsidRPr="009B18C6" w:rsidRDefault="009B18C6" w:rsidP="009B18C6">
      <w:pPr>
        <w:autoSpaceDE w:val="0"/>
        <w:autoSpaceDN w:val="0"/>
        <w:adjustRightInd w:val="0"/>
        <w:spacing w:line="300" w:lineRule="exact"/>
        <w:ind w:right="-1" w:firstLine="850"/>
        <w:jc w:val="both"/>
        <w:rPr>
          <w:sz w:val="26"/>
          <w:szCs w:val="26"/>
          <w:lang w:val="ru-RU"/>
        </w:rPr>
      </w:pPr>
      <w:r w:rsidRPr="009B18C6">
        <w:rPr>
          <w:sz w:val="26"/>
          <w:szCs w:val="26"/>
          <w:lang w:val="ru-RU"/>
        </w:rPr>
        <w:t>3) предельные размеры земельных участков, предельные параметры разрешенного строительства, реконструкции объектов капитального строительства для зоны СН-2 приведены в таблице 9.1.</w:t>
      </w:r>
    </w:p>
    <w:p w:rsidR="009B18C6" w:rsidRPr="00FD4C27" w:rsidRDefault="009B18C6" w:rsidP="009B18C6">
      <w:pPr>
        <w:jc w:val="right"/>
        <w:rPr>
          <w:sz w:val="26"/>
          <w:szCs w:val="26"/>
        </w:rPr>
      </w:pPr>
      <w:proofErr w:type="spellStart"/>
      <w:r w:rsidRPr="00FD4C27">
        <w:rPr>
          <w:sz w:val="26"/>
          <w:szCs w:val="26"/>
        </w:rPr>
        <w:t>Таблица</w:t>
      </w:r>
      <w:proofErr w:type="spellEnd"/>
      <w:r w:rsidRPr="00FD4C27">
        <w:rPr>
          <w:sz w:val="26"/>
          <w:szCs w:val="26"/>
        </w:rPr>
        <w:t xml:space="preserve"> 9.1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6128"/>
        <w:gridCol w:w="1021"/>
        <w:gridCol w:w="1612"/>
      </w:tblGrid>
      <w:tr w:rsidR="009B18C6" w:rsidRPr="00127E94" w:rsidTr="00C64D77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№</w:t>
            </w:r>
          </w:p>
          <w:p w:rsidR="009B18C6" w:rsidRPr="00127E94" w:rsidRDefault="009B18C6" w:rsidP="00C64D77">
            <w:pPr>
              <w:jc w:val="center"/>
            </w:pPr>
            <w:r w:rsidRPr="00127E94">
              <w:t>п/п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Наименование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параметра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Ед</w:t>
            </w:r>
            <w:proofErr w:type="spellEnd"/>
            <w:r w:rsidRPr="00127E94">
              <w:t xml:space="preserve">. </w:t>
            </w:r>
            <w:proofErr w:type="spellStart"/>
            <w:r w:rsidRPr="00127E94">
              <w:t>изм</w:t>
            </w:r>
            <w:proofErr w:type="spellEnd"/>
            <w:r w:rsidRPr="00127E94">
              <w:t>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Показатель</w:t>
            </w:r>
            <w:proofErr w:type="spellEnd"/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Минимал</w:t>
            </w:r>
            <w:r>
              <w:t>ьная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земельного</w:t>
            </w:r>
            <w:proofErr w:type="spellEnd"/>
            <w:r>
              <w:t xml:space="preserve"> </w:t>
            </w:r>
            <w:proofErr w:type="spellStart"/>
            <w:r>
              <w:t>участка</w:t>
            </w:r>
            <w:proofErr w:type="spellEnd"/>
            <w: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2</w:t>
            </w:r>
            <w:r w:rsidRPr="00127E94">
              <w:t>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127E94" w:rsidRDefault="009B18C6" w:rsidP="00C64D77">
            <w:proofErr w:type="spellStart"/>
            <w:r w:rsidRPr="00127E94">
              <w:t>Максимальная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площадь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земельного</w:t>
            </w:r>
            <w:proofErr w:type="spellEnd"/>
            <w:r w:rsidRPr="00127E94">
              <w:t xml:space="preserve"> </w:t>
            </w:r>
            <w:proofErr w:type="spellStart"/>
            <w:r w:rsidRPr="00127E94">
              <w:t>участка</w:t>
            </w:r>
            <w:proofErr w:type="spellEnd"/>
            <w:r w:rsidRPr="00127E94">
              <w:t>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кв.м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1</w:t>
            </w:r>
            <w:r w:rsidRPr="00127E94">
              <w:t xml:space="preserve"> 000,0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3,0</w:t>
            </w:r>
          </w:p>
        </w:tc>
      </w:tr>
      <w:tr w:rsidR="009B18C6" w:rsidRPr="00127E94" w:rsidTr="00C64D77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proofErr w:type="spellStart"/>
            <w:r w:rsidRPr="00127E94">
              <w:t>процент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30,0</w:t>
            </w:r>
          </w:p>
        </w:tc>
      </w:tr>
      <w:tr w:rsidR="009B18C6" w:rsidRPr="00127E94" w:rsidTr="00C64D7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>
              <w:t>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18C6" w:rsidRPr="009B18C6" w:rsidRDefault="009B18C6" w:rsidP="00C64D77">
            <w:pPr>
              <w:rPr>
                <w:lang w:val="ru-RU"/>
              </w:rPr>
            </w:pPr>
            <w:r w:rsidRPr="009B18C6">
              <w:rPr>
                <w:lang w:val="ru-RU"/>
              </w:rPr>
              <w:t>Максимальная высота ограждений (могут выполняться как в 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8C6" w:rsidRPr="00127E94" w:rsidRDefault="009B18C6" w:rsidP="00C64D77">
            <w:pPr>
              <w:jc w:val="center"/>
            </w:pPr>
            <w:r w:rsidRPr="00127E94">
              <w:t>2,0</w:t>
            </w:r>
          </w:p>
        </w:tc>
      </w:tr>
    </w:tbl>
    <w:p w:rsidR="00F72B53" w:rsidRPr="00C90EC3" w:rsidRDefault="00F72B53">
      <w:pPr>
        <w:spacing w:after="0" w:line="120" w:lineRule="exact"/>
        <w:rPr>
          <w:sz w:val="12"/>
          <w:szCs w:val="12"/>
          <w:lang w:val="ru-RU"/>
        </w:rPr>
      </w:pPr>
    </w:p>
    <w:p w:rsidR="00F72B53" w:rsidRPr="00C90EC3" w:rsidRDefault="00F72B53">
      <w:pPr>
        <w:spacing w:after="0" w:line="200" w:lineRule="exact"/>
        <w:rPr>
          <w:sz w:val="20"/>
          <w:szCs w:val="20"/>
          <w:lang w:val="ru-RU"/>
        </w:rPr>
      </w:pPr>
    </w:p>
    <w:p w:rsidR="00F72B53" w:rsidRPr="00C90EC3" w:rsidRDefault="00C90EC3">
      <w:pPr>
        <w:spacing w:after="0" w:line="240" w:lineRule="auto"/>
        <w:ind w:left="102" w:right="5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</w:t>
      </w:r>
      <w:r w:rsidRPr="00C90EC3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29.</w:t>
      </w:r>
      <w:r w:rsidRPr="00C90EC3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ользова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ям</w:t>
      </w:r>
      <w:r w:rsidRPr="00C90EC3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ох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 об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ъе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ул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F72B53" w:rsidRPr="00C90EC3" w:rsidRDefault="00F72B53">
      <w:pPr>
        <w:spacing w:before="11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47"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охр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же  в 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лях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 от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ейс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ды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ий.</w:t>
      </w:r>
    </w:p>
    <w:p w:rsidR="00F72B53" w:rsidRPr="00C90EC3" w:rsidRDefault="00C90EC3">
      <w:pPr>
        <w:spacing w:after="0" w:line="240" w:lineRule="auto"/>
        <w:ind w:left="102" w:right="45"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ФЗ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24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2002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73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ФЗ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ряж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х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а.</w:t>
      </w:r>
    </w:p>
    <w:p w:rsidR="00F72B53" w:rsidRPr="00C90EC3" w:rsidRDefault="00C90EC3">
      <w:pPr>
        <w:spacing w:after="0" w:line="240" w:lineRule="auto"/>
        <w:ind w:left="102" w:right="51"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 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F72B53" w:rsidRPr="00C90EC3" w:rsidRDefault="00C90EC3">
      <w:pPr>
        <w:spacing w:after="0" w:line="240" w:lineRule="auto"/>
        <w:ind w:left="102" w:right="46"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Порядок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proofErr w:type="gram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 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вом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ржд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тан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оряд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одящ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орые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явля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и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 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 в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25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ош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proofErr w:type="gramEnd"/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ры)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родов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F72B53">
      <w:pPr>
        <w:spacing w:before="1" w:after="0" w:line="160" w:lineRule="exact"/>
        <w:rPr>
          <w:sz w:val="16"/>
          <w:szCs w:val="16"/>
          <w:lang w:val="ru-RU"/>
        </w:rPr>
      </w:pPr>
    </w:p>
    <w:p w:rsidR="00F72B53" w:rsidRPr="00C90EC3" w:rsidRDefault="00C90EC3">
      <w:pPr>
        <w:spacing w:after="0" w:line="240" w:lineRule="auto"/>
        <w:ind w:left="1110" w:right="109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30. 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proofErr w:type="gramStart"/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proofErr w:type="gramEnd"/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-</w:t>
      </w:r>
    </w:p>
    <w:p w:rsidR="00F72B53" w:rsidRPr="00C90EC3" w:rsidRDefault="00C90EC3">
      <w:pPr>
        <w:spacing w:after="0" w:line="274" w:lineRule="exact"/>
        <w:ind w:left="3030" w:right="301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пид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 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ям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</w:p>
    <w:p w:rsidR="00F72B53" w:rsidRPr="00C90EC3" w:rsidRDefault="00C90EC3">
      <w:pPr>
        <w:spacing w:after="0" w:line="240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28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б) огр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вовы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водоо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вого во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ний.</w:t>
      </w:r>
    </w:p>
    <w:p w:rsidR="00F72B53" w:rsidRPr="00C90EC3" w:rsidRDefault="00C90EC3">
      <w:pPr>
        <w:spacing w:after="0" w:line="240" w:lineRule="auto"/>
        <w:ind w:left="102" w:right="4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2. Огр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ти,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spellEnd"/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ах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 зон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азм</w:t>
      </w:r>
      <w:r w:rsidRPr="00C90EC3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е:</w:t>
      </w:r>
    </w:p>
    <w:p w:rsidR="00F72B53" w:rsidRPr="00C90EC3" w:rsidRDefault="00C90EC3">
      <w:pPr>
        <w:spacing w:after="0" w:line="240" w:lineRule="auto"/>
        <w:ind w:left="102" w:right="58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для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16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дово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огород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ов;</w:t>
      </w:r>
    </w:p>
    <w:p w:rsidR="00F72B53" w:rsidRPr="00C90EC3" w:rsidRDefault="00C90EC3">
      <w:pPr>
        <w:spacing w:after="0" w:line="240" w:lineRule="auto"/>
        <w:ind w:left="102" w:right="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в,</w:t>
      </w:r>
      <w:r w:rsidRPr="00C90EC3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и)</w:t>
      </w:r>
    </w:p>
    <w:p w:rsidR="00F72B53" w:rsidRPr="00C90EC3" w:rsidRDefault="00C90EC3">
      <w:pPr>
        <w:spacing w:after="0" w:line="240" w:lineRule="auto"/>
        <w:ind w:left="102" w:right="719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ды  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 и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   для   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 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ышл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и,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же 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вл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выбро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выше 0,1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10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 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ышл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246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овые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ды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род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ов;</w:t>
      </w:r>
    </w:p>
    <w:p w:rsidR="00F72B53" w:rsidRPr="00C90EC3" w:rsidRDefault="00C90EC3">
      <w:pPr>
        <w:spacing w:after="0" w:line="240" w:lineRule="auto"/>
        <w:ind w:left="102" w:right="7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 водо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воды;</w:t>
      </w:r>
    </w:p>
    <w:p w:rsidR="00F72B53" w:rsidRPr="00C90EC3" w:rsidRDefault="00C90EC3">
      <w:pPr>
        <w:spacing w:after="0" w:line="240" w:lineRule="auto"/>
        <w:ind w:left="102" w:right="67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85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ов;</w:t>
      </w:r>
    </w:p>
    <w:p w:rsidR="00F72B53" w:rsidRPr="00C90EC3" w:rsidRDefault="00C90EC3">
      <w:pPr>
        <w:spacing w:after="0" w:line="240" w:lineRule="auto"/>
        <w:ind w:left="102" w:right="51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30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доров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ний.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  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ах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рн</w:t>
      </w:r>
      <w:proofErr w:type="gramStart"/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о-</w:t>
      </w:r>
      <w:proofErr w:type="gramEnd"/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 зон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д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азм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F72B53" w:rsidRPr="00C90EC3" w:rsidRDefault="00C90EC3">
      <w:pPr>
        <w:tabs>
          <w:tab w:val="left" w:pos="1940"/>
          <w:tab w:val="left" w:pos="2540"/>
          <w:tab w:val="left" w:pos="4200"/>
          <w:tab w:val="left" w:pos="5740"/>
          <w:tab w:val="left" w:pos="6880"/>
          <w:tab w:val="left" w:pos="7360"/>
          <w:tab w:val="left" w:pos="9100"/>
        </w:tabs>
        <w:spacing w:after="0" w:line="240" w:lineRule="auto"/>
        <w:ind w:left="102" w:right="4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для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выр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р,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для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F72B53" w:rsidRPr="00C90EC3" w:rsidRDefault="00C90EC3">
      <w:pPr>
        <w:spacing w:after="0" w:line="240" w:lineRule="auto"/>
        <w:ind w:left="102" w:right="5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 с</w:t>
      </w:r>
      <w:r w:rsidRPr="00C90EC3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асса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во;</w:t>
      </w:r>
    </w:p>
    <w:p w:rsidR="00F72B53" w:rsidRPr="00C90EC3" w:rsidRDefault="00C90EC3">
      <w:pPr>
        <w:spacing w:after="0" w:line="240" w:lineRule="auto"/>
        <w:ind w:left="102" w:right="76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о;</w:t>
      </w:r>
    </w:p>
    <w:p w:rsidR="00F72B53" w:rsidRPr="00C90EC3" w:rsidRDefault="00C90EC3">
      <w:pPr>
        <w:spacing w:after="0" w:line="240" w:lineRule="auto"/>
        <w:ind w:left="102" w:right="87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8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84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8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общ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659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 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быв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в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72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ий;</w:t>
      </w:r>
    </w:p>
    <w:p w:rsidR="00F72B53" w:rsidRPr="00C90EC3" w:rsidRDefault="00C90EC3">
      <w:pPr>
        <w:spacing w:after="0" w:line="240" w:lineRule="auto"/>
        <w:ind w:left="102" w:right="34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водо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F72B53" w:rsidRPr="00C90EC3" w:rsidRDefault="00C90EC3">
      <w:pPr>
        <w:spacing w:after="0" w:line="240" w:lineRule="auto"/>
        <w:ind w:left="102" w:right="24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водоохл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spellEnd"/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одго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воды;</w:t>
      </w:r>
    </w:p>
    <w:p w:rsidR="00F72B53" w:rsidRPr="00C90EC3" w:rsidRDefault="00C90EC3">
      <w:pPr>
        <w:spacing w:after="0" w:line="240" w:lineRule="auto"/>
        <w:ind w:left="102" w:right="550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 </w:t>
      </w:r>
      <w:r w:rsidRPr="00C90EC3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</w:t>
      </w:r>
      <w:r w:rsidRPr="00C90EC3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 </w:t>
      </w:r>
      <w:r w:rsidRPr="00C90EC3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C90EC3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proofErr w:type="spellStart"/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C90EC3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</w:t>
      </w:r>
      <w:r w:rsidRPr="00C90EC3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C90EC3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о-</w:t>
      </w:r>
    </w:p>
    <w:p w:rsidR="00F72B53" w:rsidRPr="00C90EC3" w:rsidRDefault="00C90EC3">
      <w:pPr>
        <w:spacing w:after="0" w:line="240" w:lineRule="auto"/>
        <w:ind w:left="102" w:right="77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ы.</w:t>
      </w:r>
    </w:p>
    <w:p w:rsidR="00F72B53" w:rsidRPr="00C90EC3" w:rsidRDefault="00F72B53">
      <w:pPr>
        <w:spacing w:before="4" w:after="0" w:line="150" w:lineRule="exact"/>
        <w:rPr>
          <w:sz w:val="15"/>
          <w:szCs w:val="15"/>
          <w:lang w:val="ru-RU"/>
        </w:rPr>
      </w:pPr>
    </w:p>
    <w:p w:rsidR="00F72B53" w:rsidRPr="00C90EC3" w:rsidRDefault="00C90EC3">
      <w:pPr>
        <w:spacing w:after="0" w:line="240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5.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ах </w:t>
      </w:r>
      <w:proofErr w:type="spellStart"/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proofErr w:type="spellEnd"/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зон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во,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ввод</w:t>
      </w:r>
      <w:r w:rsidRPr="00C90EC3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 вод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 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вом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hyperlink r:id="rId11">
        <w:r w:rsidRPr="00C90EC3">
          <w:rPr>
            <w:rFonts w:ascii="Times New Roman" w:eastAsia="Times New Roman" w:hAnsi="Times New Roman" w:cs="Times New Roman"/>
            <w:spacing w:val="1"/>
            <w:sz w:val="24"/>
            <w:szCs w:val="24"/>
            <w:lang w:val="ru-RU"/>
          </w:rPr>
          <w:t>з</w:t>
        </w:r>
        <w:r w:rsidRPr="00C90EC3">
          <w:rPr>
            <w:rFonts w:ascii="Times New Roman" w:eastAsia="Times New Roman" w:hAnsi="Times New Roman" w:cs="Times New Roman"/>
            <w:spacing w:val="-1"/>
            <w:sz w:val="24"/>
            <w:szCs w:val="24"/>
            <w:lang w:val="ru-RU"/>
          </w:rPr>
          <w:t>а</w:t>
        </w:r>
        <w:r w:rsidRPr="00C90EC3">
          <w:rPr>
            <w:rFonts w:ascii="Times New Roman" w:eastAsia="Times New Roman" w:hAnsi="Times New Roman" w:cs="Times New Roman"/>
            <w:spacing w:val="1"/>
            <w:sz w:val="24"/>
            <w:szCs w:val="24"/>
            <w:lang w:val="ru-RU"/>
          </w:rPr>
          <w:t>к</w:t>
        </w:r>
        <w:r w:rsidRPr="00C90EC3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о</w:t>
        </w:r>
        <w:r w:rsidRPr="00C90EC3">
          <w:rPr>
            <w:rFonts w:ascii="Times New Roman" w:eastAsia="Times New Roman" w:hAnsi="Times New Roman" w:cs="Times New Roman"/>
            <w:spacing w:val="1"/>
            <w:sz w:val="24"/>
            <w:szCs w:val="24"/>
            <w:lang w:val="ru-RU"/>
          </w:rPr>
          <w:t>н</w:t>
        </w:r>
        <w:r w:rsidRPr="00C90EC3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од</w:t>
        </w:r>
        <w:r w:rsidRPr="00C90EC3">
          <w:rPr>
            <w:rFonts w:ascii="Times New Roman" w:eastAsia="Times New Roman" w:hAnsi="Times New Roman" w:cs="Times New Roman"/>
            <w:spacing w:val="-1"/>
            <w:sz w:val="24"/>
            <w:szCs w:val="24"/>
            <w:lang w:val="ru-RU"/>
          </w:rPr>
          <w:t>а</w:t>
        </w:r>
        <w:r w:rsidRPr="00C90EC3">
          <w:rPr>
            <w:rFonts w:ascii="Times New Roman" w:eastAsia="Times New Roman" w:hAnsi="Times New Roman" w:cs="Times New Roman"/>
            <w:spacing w:val="1"/>
            <w:sz w:val="24"/>
            <w:szCs w:val="24"/>
            <w:lang w:val="ru-RU"/>
          </w:rPr>
          <w:t>т</w:t>
        </w:r>
        <w:r w:rsidRPr="00C90EC3">
          <w:rPr>
            <w:rFonts w:ascii="Times New Roman" w:eastAsia="Times New Roman" w:hAnsi="Times New Roman" w:cs="Times New Roman"/>
            <w:spacing w:val="-1"/>
            <w:sz w:val="24"/>
            <w:szCs w:val="24"/>
            <w:lang w:val="ru-RU"/>
          </w:rPr>
          <w:t>е</w:t>
        </w:r>
        <w:r w:rsidRPr="00C90EC3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л</w:t>
        </w:r>
        <w:r w:rsidRPr="00C90EC3">
          <w:rPr>
            <w:rFonts w:ascii="Times New Roman" w:eastAsia="Times New Roman" w:hAnsi="Times New Roman" w:cs="Times New Roman"/>
            <w:spacing w:val="1"/>
            <w:sz w:val="24"/>
            <w:szCs w:val="24"/>
            <w:lang w:val="ru-RU"/>
          </w:rPr>
          <w:t>ь</w:t>
        </w:r>
        <w:r w:rsidRPr="00C90EC3">
          <w:rPr>
            <w:rFonts w:ascii="Times New Roman" w:eastAsia="Times New Roman" w:hAnsi="Times New Roman" w:cs="Times New Roman"/>
            <w:spacing w:val="-1"/>
            <w:sz w:val="24"/>
            <w:szCs w:val="24"/>
            <w:lang w:val="ru-RU"/>
          </w:rPr>
          <w:t>с</w:t>
        </w:r>
        <w:r w:rsidRPr="00C90EC3">
          <w:rPr>
            <w:rFonts w:ascii="Times New Roman" w:eastAsia="Times New Roman" w:hAnsi="Times New Roman" w:cs="Times New Roman"/>
            <w:spacing w:val="1"/>
            <w:sz w:val="24"/>
            <w:szCs w:val="24"/>
            <w:lang w:val="ru-RU"/>
          </w:rPr>
          <w:t>т</w:t>
        </w:r>
        <w:r w:rsidRPr="00C90EC3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вом</w:t>
        </w:r>
        <w:r w:rsidRPr="00C90EC3">
          <w:rPr>
            <w:rFonts w:ascii="Times New Roman" w:eastAsia="Times New Roman" w:hAnsi="Times New Roman" w:cs="Times New Roman"/>
            <w:spacing w:val="-1"/>
            <w:sz w:val="24"/>
            <w:szCs w:val="24"/>
            <w:lang w:val="ru-RU"/>
          </w:rPr>
          <w:t xml:space="preserve"> </w:t>
        </w:r>
      </w:hyperlink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 обл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ды.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ах </w:t>
      </w:r>
      <w:proofErr w:type="spellStart"/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оох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proofErr w:type="spellEnd"/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зон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C90EC3" w:rsidRDefault="00C90EC3">
      <w:pPr>
        <w:spacing w:after="0" w:line="240" w:lineRule="auto"/>
        <w:ind w:left="102" w:right="431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 для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в;</w:t>
      </w:r>
    </w:p>
    <w:p w:rsidR="00F72B53" w:rsidRPr="00C90EC3" w:rsidRDefault="00C90EC3">
      <w:pPr>
        <w:spacing w:after="0" w:line="240" w:lineRule="auto"/>
        <w:ind w:left="102" w:right="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щ,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 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ядов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в,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одов;</w:t>
      </w:r>
    </w:p>
    <w:p w:rsidR="00F72B53" w:rsidRPr="00C90EC3" w:rsidRDefault="00C90EC3">
      <w:pPr>
        <w:spacing w:after="0" w:line="240" w:lineRule="auto"/>
        <w:ind w:left="102" w:right="90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бор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(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 дв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 дорог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доро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но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рдое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довод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водоо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proofErr w:type="spellEnd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100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к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тизн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3 гр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в;</w:t>
      </w:r>
    </w:p>
    <w:p w:rsidR="00F72B53" w:rsidRPr="00C90EC3" w:rsidRDefault="00C90EC3">
      <w:pPr>
        <w:spacing w:after="0" w:line="240" w:lineRule="auto"/>
        <w:ind w:left="102" w:right="4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овь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ща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500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от вод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 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64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я в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лах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 з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72B53" w:rsidRPr="00C90EC3" w:rsidRDefault="00C90EC3">
      <w:pPr>
        <w:spacing w:after="0" w:line="240" w:lineRule="auto"/>
        <w:ind w:left="102" w:right="753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84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ов;</w:t>
      </w:r>
    </w:p>
    <w:p w:rsidR="00F72B53" w:rsidRPr="00C90EC3" w:rsidRDefault="00C90EC3">
      <w:pPr>
        <w:spacing w:after="0" w:line="240" w:lineRule="auto"/>
        <w:ind w:left="102" w:right="5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для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 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 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4" w:lineRule="auto"/>
        <w:ind w:left="102"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ниц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ах</w:t>
      </w:r>
      <w:r w:rsidRPr="00C90EC3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</w:t>
      </w:r>
      <w:r w:rsidRPr="00C90EC3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рн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ох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аб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же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 за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пре</w:t>
      </w:r>
      <w:r w:rsidRPr="00C90EC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я:</w:t>
      </w:r>
    </w:p>
    <w:p w:rsidR="00F72B53" w:rsidRPr="00C90EC3" w:rsidRDefault="00C90EC3">
      <w:pPr>
        <w:spacing w:after="0" w:line="267" w:lineRule="exact"/>
        <w:ind w:left="102" w:right="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вому 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оя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в,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ды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</w:p>
    <w:p w:rsidR="00F72B53" w:rsidRPr="00C90EC3" w:rsidRDefault="00C90EC3">
      <w:pPr>
        <w:spacing w:after="0" w:line="240" w:lineRule="auto"/>
        <w:ind w:left="102" w:right="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 к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ю водо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роводов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proofErr w:type="gram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о-</w:t>
      </w:r>
      <w:proofErr w:type="gramEnd"/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й, 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 яд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Зд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рвого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долж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ы.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 долж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 обо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неп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в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рвого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выво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C90EC3">
      <w:pPr>
        <w:spacing w:after="0" w:line="240" w:lineRule="auto"/>
        <w:ind w:left="102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▪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ому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т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оя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ые гор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рдых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бы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одов 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дов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гор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че-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ядо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пит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spellStart"/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proofErr w:type="spellEnd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proofErr w:type="spellEnd"/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ов, 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ловл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72B53" w:rsidRPr="00C90EC3" w:rsidRDefault="00C90EC3">
      <w:pPr>
        <w:spacing w:after="0" w:line="240" w:lineRule="auto"/>
        <w:ind w:left="102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щ,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тн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й и 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ов, о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б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роб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гря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вод.</w:t>
      </w: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3078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 6. За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юч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же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F72B53" w:rsidRPr="00C90EC3" w:rsidRDefault="00F72B53">
      <w:pPr>
        <w:spacing w:before="1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205" w:right="19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ья 31. По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я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зм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="009B18C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ла.</w:t>
      </w:r>
    </w:p>
    <w:p w:rsidR="00F72B53" w:rsidRPr="00C90EC3" w:rsidRDefault="00F72B53">
      <w:pPr>
        <w:spacing w:before="14" w:after="0" w:line="260" w:lineRule="exact"/>
        <w:rPr>
          <w:sz w:val="26"/>
          <w:szCs w:val="26"/>
          <w:lang w:val="ru-RU"/>
        </w:rPr>
      </w:pPr>
    </w:p>
    <w:p w:rsidR="009B18C6" w:rsidRPr="009B18C6" w:rsidRDefault="009B18C6" w:rsidP="009B18C6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1. Положения настоящей статьи установлены в соответствии со статьей 33 Градостроительного кодекса Российской Федерации.</w:t>
      </w:r>
    </w:p>
    <w:p w:rsidR="009B18C6" w:rsidRPr="009B18C6" w:rsidRDefault="009B18C6" w:rsidP="009B18C6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2. Предложения о внесении изменений в Правила направляются в Комиссию:</w:t>
      </w:r>
    </w:p>
    <w:p w:rsidR="009B18C6" w:rsidRPr="009B18C6" w:rsidRDefault="009B18C6" w:rsidP="009B18C6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1) органами местного самоуправления муниципального образования «</w:t>
      </w:r>
      <w:proofErr w:type="spellStart"/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» в случаях, если необходимо совершенствовать порядок регулирования землепользования и застройки на территории муниципального образования «</w:t>
      </w:r>
      <w:proofErr w:type="spellStart"/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» (в том числе на основании документов </w:t>
      </w:r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lastRenderedPageBreak/>
        <w:t>территориального планирования и документации по планировке территории, подготовленных на территорию муниципального образования «</w:t>
      </w:r>
      <w:proofErr w:type="spellStart"/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Удугучинское</w:t>
      </w:r>
      <w:proofErr w:type="spellEnd"/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»);</w:t>
      </w:r>
    </w:p>
    <w:p w:rsidR="009B18C6" w:rsidRPr="009B18C6" w:rsidRDefault="009B18C6" w:rsidP="009B18C6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2) физическими или юридическими лицами в инициативном порядке либо в случаях, если в результате применения </w:t>
      </w:r>
      <w:proofErr w:type="gramStart"/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Правил</w:t>
      </w:r>
      <w:proofErr w:type="gramEnd"/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объединений;</w:t>
      </w:r>
    </w:p>
    <w:p w:rsidR="009B18C6" w:rsidRPr="009B18C6" w:rsidRDefault="009B18C6" w:rsidP="009B18C6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3) иными субъектами в случаях, предусмотренных Градостроительным кодексом Российской Федерации.</w:t>
      </w:r>
    </w:p>
    <w:p w:rsidR="009B18C6" w:rsidRPr="009B18C6" w:rsidRDefault="009B18C6" w:rsidP="009B18C6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3. </w:t>
      </w:r>
      <w:proofErr w:type="gramStart"/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Подготовка и утверждение изменений в Правила осуществляется в соответствии с Градостроительным кодексом Российской Федерации, Законом Удмуртской Республики от 28 ноября 2014 года № 69-РЗ «О перераспределении полномочий между органами местного самоуправления муниципальных образований, образованных на территории Удмуртской Республики, и органами государственной власти Удмуртской Республики», постановлением Правительства Удмуртской Республики от 29 декабря 2014 года № 580 «Об утверждении Положения о порядке осуществления исполнительными</w:t>
      </w:r>
      <w:proofErr w:type="gramEnd"/>
      <w:r w:rsidRPr="009B18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органами государственной власти Удмуртской Республики полномочий по принятию решений по подготовке и утверждению правил землепользования и застройки поселения, городского округа, а также по внесению в них изменений».</w:t>
      </w:r>
    </w:p>
    <w:p w:rsidR="00F72B53" w:rsidRPr="00C90EC3" w:rsidRDefault="00F72B53">
      <w:pPr>
        <w:spacing w:before="6" w:after="0" w:line="280" w:lineRule="exact"/>
        <w:rPr>
          <w:sz w:val="28"/>
          <w:szCs w:val="28"/>
          <w:lang w:val="ru-RU"/>
        </w:rPr>
      </w:pPr>
      <w:bookmarkStart w:id="1" w:name="_GoBack"/>
      <w:bookmarkEnd w:id="1"/>
    </w:p>
    <w:p w:rsidR="00F72B53" w:rsidRPr="00C90EC3" w:rsidRDefault="00C90EC3">
      <w:pPr>
        <w:spacing w:after="0" w:line="240" w:lineRule="auto"/>
        <w:ind w:left="1707" w:right="9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32. 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 за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 П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</w:p>
    <w:p w:rsidR="00F72B53" w:rsidRPr="00C90EC3" w:rsidRDefault="00F72B53">
      <w:pPr>
        <w:spacing w:before="16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tabs>
          <w:tab w:val="left" w:pos="2700"/>
          <w:tab w:val="left" w:pos="3220"/>
          <w:tab w:val="left" w:pos="4680"/>
          <w:tab w:val="left" w:pos="6120"/>
          <w:tab w:val="left" w:pos="7200"/>
          <w:tab w:val="left" w:pos="8540"/>
        </w:tabs>
        <w:spacing w:after="0" w:line="240" w:lineRule="auto"/>
        <w:ind w:left="102" w:right="51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огл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72B53" w:rsidRPr="00C90EC3" w:rsidRDefault="00F72B53">
      <w:pPr>
        <w:spacing w:before="6" w:after="0" w:line="280" w:lineRule="exact"/>
        <w:rPr>
          <w:sz w:val="28"/>
          <w:szCs w:val="28"/>
          <w:lang w:val="ru-RU"/>
        </w:rPr>
      </w:pPr>
    </w:p>
    <w:p w:rsidR="00F72B53" w:rsidRPr="00C90EC3" w:rsidRDefault="00C90EC3">
      <w:pPr>
        <w:spacing w:after="0" w:line="240" w:lineRule="auto"/>
        <w:ind w:left="2406" w:right="168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ья 33.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 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лу 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х </w:t>
      </w:r>
      <w:r w:rsidRPr="00C90EC3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ав</w:t>
      </w:r>
      <w:r w:rsidRPr="00C90E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</w:p>
    <w:p w:rsidR="00F72B53" w:rsidRPr="00C90EC3" w:rsidRDefault="00F72B53">
      <w:pPr>
        <w:spacing w:before="14" w:after="0" w:line="260" w:lineRule="exact"/>
        <w:rPr>
          <w:sz w:val="26"/>
          <w:szCs w:val="26"/>
          <w:lang w:val="ru-RU"/>
        </w:rPr>
      </w:pPr>
    </w:p>
    <w:p w:rsidR="00F72B53" w:rsidRPr="00C90EC3" w:rsidRDefault="00C90EC3">
      <w:pPr>
        <w:spacing w:after="0" w:line="240" w:lineRule="auto"/>
        <w:ind w:left="102" w:right="48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оящ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C90EC3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  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 </w:t>
      </w:r>
      <w:r w:rsidRPr="00C90EC3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 </w:t>
      </w:r>
      <w:r w:rsidRPr="00C90EC3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C90EC3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</w:t>
      </w:r>
      <w:r w:rsidRPr="00C90EC3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ле  </w:t>
      </w:r>
      <w:r w:rsidRPr="00C90EC3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х оф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ого </w:t>
      </w:r>
      <w:r w:rsidRPr="00C90EC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C90EC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C90EC3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ик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C90EC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90EC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C90EC3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sectPr w:rsidR="00F72B53" w:rsidRPr="00C90EC3">
      <w:pgSz w:w="11920" w:h="16840"/>
      <w:pgMar w:top="960" w:right="740" w:bottom="280" w:left="1600" w:header="73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997" w:rsidRDefault="00AF5997">
      <w:pPr>
        <w:spacing w:after="0" w:line="240" w:lineRule="auto"/>
      </w:pPr>
      <w:r>
        <w:separator/>
      </w:r>
    </w:p>
  </w:endnote>
  <w:endnote w:type="continuationSeparator" w:id="0">
    <w:p w:rsidR="00AF5997" w:rsidRDefault="00AF5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ST type B">
    <w:charset w:val="CC"/>
    <w:family w:val="swiss"/>
    <w:pitch w:val="variable"/>
    <w:sig w:usb0="00000203" w:usb1="00000000" w:usb2="00000000" w:usb3="00000000" w:csb0="00000005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997" w:rsidRDefault="00AF5997">
      <w:pPr>
        <w:spacing w:after="0" w:line="240" w:lineRule="auto"/>
      </w:pPr>
      <w:r>
        <w:separator/>
      </w:r>
    </w:p>
  </w:footnote>
  <w:footnote w:type="continuationSeparator" w:id="0">
    <w:p w:rsidR="00AF5997" w:rsidRDefault="00AF5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987" w:rsidRDefault="005A6987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95pt;margin-top:35.55pt;width:17.2pt;height:14.7pt;z-index:-251658752;mso-position-horizontal-relative:page;mso-position-vertical-relative:page" filled="f" stroked="f">
          <v:textbox inset="0,0,0,0">
            <w:txbxContent>
              <w:p w:rsidR="005A6987" w:rsidRDefault="005A6987">
                <w:pPr>
                  <w:spacing w:before="10" w:after="0" w:line="240" w:lineRule="auto"/>
                  <w:ind w:left="51" w:right="-20"/>
                  <w:rPr>
                    <w:rFonts w:ascii="Courier New" w:eastAsia="Courier New" w:hAnsi="Courier New" w:cs="Courier New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Courier New" w:eastAsia="Courier New" w:hAnsi="Courier New" w:cs="Courier New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9B18C6">
                  <w:rPr>
                    <w:rFonts w:ascii="Courier New" w:eastAsia="Courier New" w:hAnsi="Courier New" w:cs="Courier New"/>
                    <w:noProof/>
                    <w:sz w:val="24"/>
                    <w:szCs w:val="24"/>
                  </w:rPr>
                  <w:t>57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0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11"/>
      <w:lvlText w:val=""/>
      <w:lvlJc w:val="left"/>
      <w:pPr>
        <w:tabs>
          <w:tab w:val="num" w:pos="0"/>
        </w:tabs>
        <w:ind w:left="1494" w:hanging="414"/>
      </w:pPr>
      <w:rPr>
        <w:rFonts w:ascii="Symbol" w:hAnsi="Symbol"/>
      </w:rPr>
    </w:lvl>
  </w:abstractNum>
  <w:abstractNum w:abstractNumId="3">
    <w:nsid w:val="2AFA73E4"/>
    <w:multiLevelType w:val="hybridMultilevel"/>
    <w:tmpl w:val="98EADB20"/>
    <w:lvl w:ilvl="0" w:tplc="E514D9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9D469C"/>
    <w:multiLevelType w:val="hybridMultilevel"/>
    <w:tmpl w:val="642C7C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A164FD"/>
    <w:multiLevelType w:val="hybridMultilevel"/>
    <w:tmpl w:val="08B0C6B8"/>
    <w:lvl w:ilvl="0" w:tplc="EAD6C8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FD25A3"/>
    <w:multiLevelType w:val="hybridMultilevel"/>
    <w:tmpl w:val="AED6F322"/>
    <w:lvl w:ilvl="0" w:tplc="08526ACC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72B53"/>
    <w:rsid w:val="005A6987"/>
    <w:rsid w:val="007F72D3"/>
    <w:rsid w:val="008C1813"/>
    <w:rsid w:val="009B18C6"/>
    <w:rsid w:val="00AF5997"/>
    <w:rsid w:val="00C90EC3"/>
    <w:rsid w:val="00DB0DDC"/>
    <w:rsid w:val="00F7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paragraph" w:styleId="1">
    <w:name w:val="heading 1"/>
    <w:basedOn w:val="a0"/>
    <w:next w:val="a1"/>
    <w:link w:val="12"/>
    <w:qFormat/>
    <w:rsid w:val="009B18C6"/>
    <w:pPr>
      <w:numPr>
        <w:numId w:val="3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9B18C6"/>
    <w:pPr>
      <w:keepNext/>
      <w:numPr>
        <w:ilvl w:val="1"/>
        <w:numId w:val="3"/>
      </w:numPr>
      <w:suppressAutoHyphens/>
      <w:spacing w:before="240" w:after="60" w:line="240" w:lineRule="auto"/>
      <w:outlineLvl w:val="1"/>
    </w:pPr>
    <w:rPr>
      <w:rFonts w:ascii="Arial" w:eastAsia="Lucida Sans Unicode" w:hAnsi="Arial" w:cs="Arial"/>
      <w:b/>
      <w:bCs/>
      <w:i/>
      <w:iCs/>
      <w:kern w:val="1"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qFormat/>
    <w:rsid w:val="009B18C6"/>
    <w:pPr>
      <w:keepNext/>
      <w:numPr>
        <w:ilvl w:val="3"/>
        <w:numId w:val="3"/>
      </w:numPr>
      <w:suppressAutoHyphens/>
      <w:spacing w:before="240" w:after="60" w:line="240" w:lineRule="auto"/>
      <w:outlineLvl w:val="3"/>
    </w:pPr>
    <w:rPr>
      <w:rFonts w:ascii="Times New Roman" w:eastAsia="Lucida Sans Unicode" w:hAnsi="Times New Roman" w:cs="Times New Roman"/>
      <w:b/>
      <w:bCs/>
      <w:kern w:val="1"/>
      <w:sz w:val="28"/>
      <w:szCs w:val="28"/>
      <w:lang w:val="ru-RU" w:eastAsia="ru-RU"/>
    </w:rPr>
  </w:style>
  <w:style w:type="paragraph" w:styleId="5">
    <w:name w:val="heading 5"/>
    <w:basedOn w:val="a0"/>
    <w:next w:val="a1"/>
    <w:link w:val="50"/>
    <w:qFormat/>
    <w:rsid w:val="009B18C6"/>
    <w:pPr>
      <w:numPr>
        <w:ilvl w:val="4"/>
        <w:numId w:val="3"/>
      </w:numPr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1"/>
    <w:link w:val="60"/>
    <w:qFormat/>
    <w:rsid w:val="009B18C6"/>
    <w:pPr>
      <w:numPr>
        <w:ilvl w:val="5"/>
        <w:numId w:val="3"/>
      </w:numPr>
      <w:outlineLvl w:val="5"/>
    </w:pPr>
    <w:rPr>
      <w:b/>
      <w:bCs/>
      <w:sz w:val="21"/>
      <w:szCs w:val="21"/>
    </w:rPr>
  </w:style>
  <w:style w:type="paragraph" w:styleId="7">
    <w:name w:val="heading 7"/>
    <w:basedOn w:val="a0"/>
    <w:next w:val="a1"/>
    <w:link w:val="70"/>
    <w:qFormat/>
    <w:rsid w:val="009B18C6"/>
    <w:pPr>
      <w:numPr>
        <w:ilvl w:val="6"/>
        <w:numId w:val="3"/>
      </w:numPr>
      <w:outlineLvl w:val="6"/>
    </w:pPr>
    <w:rPr>
      <w:b/>
      <w:bCs/>
      <w:sz w:val="21"/>
      <w:szCs w:val="21"/>
    </w:rPr>
  </w:style>
  <w:style w:type="paragraph" w:styleId="8">
    <w:name w:val="heading 8"/>
    <w:basedOn w:val="a0"/>
    <w:next w:val="a1"/>
    <w:link w:val="80"/>
    <w:qFormat/>
    <w:rsid w:val="009B18C6"/>
    <w:pPr>
      <w:numPr>
        <w:ilvl w:val="7"/>
        <w:numId w:val="3"/>
      </w:numPr>
      <w:outlineLvl w:val="7"/>
    </w:pPr>
    <w:rPr>
      <w:b/>
      <w:bCs/>
      <w:sz w:val="21"/>
      <w:szCs w:val="21"/>
    </w:rPr>
  </w:style>
  <w:style w:type="paragraph" w:styleId="9">
    <w:name w:val="heading 9"/>
    <w:basedOn w:val="a0"/>
    <w:next w:val="a1"/>
    <w:link w:val="90"/>
    <w:qFormat/>
    <w:rsid w:val="009B18C6"/>
    <w:pPr>
      <w:numPr>
        <w:ilvl w:val="8"/>
        <w:numId w:val="3"/>
      </w:numPr>
      <w:outlineLvl w:val="8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"/>
    <w:rsid w:val="009B18C6"/>
    <w:rPr>
      <w:rFonts w:ascii="Arial" w:eastAsia="Lucida Sans Unicode" w:hAnsi="Arial" w:cs="Tahoma"/>
      <w:b/>
      <w:bCs/>
      <w:kern w:val="1"/>
      <w:sz w:val="32"/>
      <w:szCs w:val="32"/>
      <w:lang w:val="ru-RU" w:eastAsia="ru-RU"/>
    </w:rPr>
  </w:style>
  <w:style w:type="character" w:customStyle="1" w:styleId="20">
    <w:name w:val="Заголовок 2 Знак"/>
    <w:basedOn w:val="a2"/>
    <w:link w:val="2"/>
    <w:rsid w:val="009B18C6"/>
    <w:rPr>
      <w:rFonts w:ascii="Arial" w:eastAsia="Lucida Sans Unicode" w:hAnsi="Arial" w:cs="Arial"/>
      <w:b/>
      <w:bCs/>
      <w:i/>
      <w:iCs/>
      <w:kern w:val="1"/>
      <w:sz w:val="28"/>
      <w:szCs w:val="28"/>
      <w:lang w:val="ru-RU" w:eastAsia="ru-RU"/>
    </w:rPr>
  </w:style>
  <w:style w:type="character" w:customStyle="1" w:styleId="40">
    <w:name w:val="Заголовок 4 Знак"/>
    <w:basedOn w:val="a2"/>
    <w:link w:val="4"/>
    <w:rsid w:val="009B18C6"/>
    <w:rPr>
      <w:rFonts w:ascii="Times New Roman" w:eastAsia="Lucida Sans Unicode" w:hAnsi="Times New Roman" w:cs="Times New Roman"/>
      <w:b/>
      <w:bCs/>
      <w:kern w:val="1"/>
      <w:sz w:val="28"/>
      <w:szCs w:val="28"/>
      <w:lang w:val="ru-RU" w:eastAsia="ru-RU"/>
    </w:rPr>
  </w:style>
  <w:style w:type="character" w:customStyle="1" w:styleId="50">
    <w:name w:val="Заголовок 5 Знак"/>
    <w:basedOn w:val="a2"/>
    <w:link w:val="5"/>
    <w:rsid w:val="009B18C6"/>
    <w:rPr>
      <w:rFonts w:ascii="Arial" w:eastAsia="Lucida Sans Unicode" w:hAnsi="Arial" w:cs="Tahoma"/>
      <w:b/>
      <w:bCs/>
      <w:kern w:val="1"/>
      <w:sz w:val="24"/>
      <w:szCs w:val="24"/>
      <w:lang w:val="ru-RU" w:eastAsia="ru-RU"/>
    </w:rPr>
  </w:style>
  <w:style w:type="character" w:customStyle="1" w:styleId="60">
    <w:name w:val="Заголовок 6 Знак"/>
    <w:basedOn w:val="a2"/>
    <w:link w:val="6"/>
    <w:rsid w:val="009B18C6"/>
    <w:rPr>
      <w:rFonts w:ascii="Arial" w:eastAsia="Lucida Sans Unicode" w:hAnsi="Arial" w:cs="Tahoma"/>
      <w:b/>
      <w:bCs/>
      <w:kern w:val="1"/>
      <w:sz w:val="21"/>
      <w:szCs w:val="21"/>
      <w:lang w:val="ru-RU" w:eastAsia="ru-RU"/>
    </w:rPr>
  </w:style>
  <w:style w:type="character" w:customStyle="1" w:styleId="70">
    <w:name w:val="Заголовок 7 Знак"/>
    <w:basedOn w:val="a2"/>
    <w:link w:val="7"/>
    <w:rsid w:val="009B18C6"/>
    <w:rPr>
      <w:rFonts w:ascii="Arial" w:eastAsia="Lucida Sans Unicode" w:hAnsi="Arial" w:cs="Tahoma"/>
      <w:b/>
      <w:bCs/>
      <w:kern w:val="1"/>
      <w:sz w:val="21"/>
      <w:szCs w:val="21"/>
      <w:lang w:val="ru-RU" w:eastAsia="ru-RU"/>
    </w:rPr>
  </w:style>
  <w:style w:type="character" w:customStyle="1" w:styleId="80">
    <w:name w:val="Заголовок 8 Знак"/>
    <w:basedOn w:val="a2"/>
    <w:link w:val="8"/>
    <w:rsid w:val="009B18C6"/>
    <w:rPr>
      <w:rFonts w:ascii="Arial" w:eastAsia="Lucida Sans Unicode" w:hAnsi="Arial" w:cs="Tahoma"/>
      <w:b/>
      <w:bCs/>
      <w:kern w:val="1"/>
      <w:sz w:val="21"/>
      <w:szCs w:val="21"/>
      <w:lang w:val="ru-RU" w:eastAsia="ru-RU"/>
    </w:rPr>
  </w:style>
  <w:style w:type="character" w:customStyle="1" w:styleId="90">
    <w:name w:val="Заголовок 9 Знак"/>
    <w:basedOn w:val="a2"/>
    <w:link w:val="9"/>
    <w:rsid w:val="009B18C6"/>
    <w:rPr>
      <w:rFonts w:ascii="Arial" w:eastAsia="Lucida Sans Unicode" w:hAnsi="Arial" w:cs="Tahoma"/>
      <w:b/>
      <w:bCs/>
      <w:kern w:val="1"/>
      <w:sz w:val="21"/>
      <w:szCs w:val="21"/>
      <w:lang w:val="ru-RU" w:eastAsia="ru-RU"/>
    </w:rPr>
  </w:style>
  <w:style w:type="paragraph" w:customStyle="1" w:styleId="a0">
    <w:name w:val="Заголовок"/>
    <w:basedOn w:val="a"/>
    <w:next w:val="a1"/>
    <w:rsid w:val="009B18C6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val="ru-RU" w:eastAsia="ru-RU"/>
    </w:rPr>
  </w:style>
  <w:style w:type="paragraph" w:styleId="a1">
    <w:name w:val="Body Text"/>
    <w:basedOn w:val="a"/>
    <w:link w:val="a5"/>
    <w:rsid w:val="009B18C6"/>
    <w:pPr>
      <w:suppressLineNumbers/>
      <w:spacing w:after="0" w:line="360" w:lineRule="auto"/>
      <w:ind w:firstLine="397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character" w:customStyle="1" w:styleId="a5">
    <w:name w:val="Основной текст Знак"/>
    <w:basedOn w:val="a2"/>
    <w:link w:val="a1"/>
    <w:rsid w:val="009B18C6"/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styleId="a6">
    <w:name w:val="footer"/>
    <w:basedOn w:val="a"/>
    <w:link w:val="a7"/>
    <w:rsid w:val="009B18C6"/>
    <w:pPr>
      <w:widowControl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Нижний колонтитул Знак"/>
    <w:basedOn w:val="a2"/>
    <w:link w:val="a6"/>
    <w:rsid w:val="009B18C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2"/>
    <w:rsid w:val="009B18C6"/>
  </w:style>
  <w:style w:type="paragraph" w:styleId="a9">
    <w:name w:val="header"/>
    <w:basedOn w:val="a"/>
    <w:link w:val="aa"/>
    <w:uiPriority w:val="99"/>
    <w:rsid w:val="009B18C6"/>
    <w:pPr>
      <w:widowControl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Верхний колонтитул Знак"/>
    <w:basedOn w:val="a2"/>
    <w:link w:val="a9"/>
    <w:uiPriority w:val="99"/>
    <w:rsid w:val="009B18C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Plain Text"/>
    <w:basedOn w:val="a"/>
    <w:link w:val="ac"/>
    <w:uiPriority w:val="99"/>
    <w:rsid w:val="009B18C6"/>
    <w:pPr>
      <w:widowControl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c">
    <w:name w:val="Текст Знак"/>
    <w:basedOn w:val="a2"/>
    <w:link w:val="ab"/>
    <w:uiPriority w:val="99"/>
    <w:rsid w:val="009B18C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d">
    <w:name w:val="Balloon Text"/>
    <w:basedOn w:val="a"/>
    <w:link w:val="ae"/>
    <w:uiPriority w:val="99"/>
    <w:unhideWhenUsed/>
    <w:rsid w:val="009B18C6"/>
    <w:pPr>
      <w:widowControl/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e">
    <w:name w:val="Текст выноски Знак"/>
    <w:basedOn w:val="a2"/>
    <w:link w:val="ad"/>
    <w:uiPriority w:val="99"/>
    <w:rsid w:val="009B18C6"/>
    <w:rPr>
      <w:rFonts w:ascii="Tahoma" w:eastAsia="Times New Roman" w:hAnsi="Tahoma" w:cs="Tahoma"/>
      <w:sz w:val="16"/>
      <w:szCs w:val="16"/>
      <w:lang w:val="ru-RU" w:eastAsia="ru-RU"/>
    </w:rPr>
  </w:style>
  <w:style w:type="table" w:styleId="af">
    <w:name w:val="Table Grid"/>
    <w:basedOn w:val="a3"/>
    <w:uiPriority w:val="59"/>
    <w:rsid w:val="009B18C6"/>
    <w:pPr>
      <w:widowControl/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unhideWhenUsed/>
    <w:rsid w:val="009B18C6"/>
    <w:pPr>
      <w:widowControl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3 Знак"/>
    <w:basedOn w:val="a2"/>
    <w:link w:val="3"/>
    <w:uiPriority w:val="99"/>
    <w:rsid w:val="009B18C6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0">
    <w:name w:val="footnote text"/>
    <w:basedOn w:val="a"/>
    <w:link w:val="af1"/>
    <w:uiPriority w:val="99"/>
    <w:semiHidden/>
    <w:rsid w:val="009B18C6"/>
    <w:pPr>
      <w:widowControl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1">
    <w:name w:val="Текст сноски Знак"/>
    <w:basedOn w:val="a2"/>
    <w:link w:val="af0"/>
    <w:uiPriority w:val="99"/>
    <w:semiHidden/>
    <w:rsid w:val="009B18C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9B18C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val="ru-RU" w:eastAsia="ar-SA"/>
    </w:rPr>
  </w:style>
  <w:style w:type="character" w:styleId="af2">
    <w:name w:val="footnote reference"/>
    <w:uiPriority w:val="99"/>
    <w:semiHidden/>
    <w:rsid w:val="009B18C6"/>
    <w:rPr>
      <w:rFonts w:cs="Times New Roman"/>
      <w:vertAlign w:val="superscript"/>
    </w:rPr>
  </w:style>
  <w:style w:type="paragraph" w:styleId="af3">
    <w:name w:val="No Spacing"/>
    <w:uiPriority w:val="1"/>
    <w:qFormat/>
    <w:rsid w:val="009B18C6"/>
    <w:pPr>
      <w:widowControl/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WW8Num3z0">
    <w:name w:val="WW8Num3z0"/>
    <w:rsid w:val="009B18C6"/>
    <w:rPr>
      <w:rFonts w:ascii="Symbol" w:hAnsi="Symbol"/>
    </w:rPr>
  </w:style>
  <w:style w:type="character" w:customStyle="1" w:styleId="WW8Num4z0">
    <w:name w:val="WW8Num4z0"/>
    <w:rsid w:val="009B18C6"/>
    <w:rPr>
      <w:rFonts w:ascii="Symbol" w:hAnsi="Symbol" w:cs="OpenSymbol"/>
    </w:rPr>
  </w:style>
  <w:style w:type="character" w:customStyle="1" w:styleId="WW8Num4z1">
    <w:name w:val="WW8Num4z1"/>
    <w:rsid w:val="009B18C6"/>
    <w:rPr>
      <w:b w:val="0"/>
      <w:bCs w:val="0"/>
    </w:rPr>
  </w:style>
  <w:style w:type="character" w:customStyle="1" w:styleId="WW8Num5z1">
    <w:name w:val="WW8Num5z1"/>
    <w:rsid w:val="009B18C6"/>
    <w:rPr>
      <w:b w:val="0"/>
      <w:bCs w:val="0"/>
    </w:rPr>
  </w:style>
  <w:style w:type="character" w:customStyle="1" w:styleId="WW8Num6z1">
    <w:name w:val="WW8Num6z1"/>
    <w:rsid w:val="009B18C6"/>
    <w:rPr>
      <w:b w:val="0"/>
      <w:bCs w:val="0"/>
    </w:rPr>
  </w:style>
  <w:style w:type="character" w:customStyle="1" w:styleId="WW8Num7z1">
    <w:name w:val="WW8Num7z1"/>
    <w:rsid w:val="009B18C6"/>
    <w:rPr>
      <w:b w:val="0"/>
      <w:bCs w:val="0"/>
    </w:rPr>
  </w:style>
  <w:style w:type="character" w:customStyle="1" w:styleId="WW8Num8z2">
    <w:name w:val="WW8Num8z2"/>
    <w:rsid w:val="009B18C6"/>
    <w:rPr>
      <w:b w:val="0"/>
      <w:bCs w:val="0"/>
    </w:rPr>
  </w:style>
  <w:style w:type="character" w:customStyle="1" w:styleId="WW8Num9z2">
    <w:name w:val="WW8Num9z2"/>
    <w:rsid w:val="009B18C6"/>
    <w:rPr>
      <w:b w:val="0"/>
      <w:bCs w:val="0"/>
    </w:rPr>
  </w:style>
  <w:style w:type="character" w:customStyle="1" w:styleId="WW8Num10z2">
    <w:name w:val="WW8Num10z2"/>
    <w:rsid w:val="009B18C6"/>
    <w:rPr>
      <w:b w:val="0"/>
      <w:bCs w:val="0"/>
    </w:rPr>
  </w:style>
  <w:style w:type="character" w:customStyle="1" w:styleId="WW8Num11z2">
    <w:name w:val="WW8Num11z2"/>
    <w:rsid w:val="009B18C6"/>
    <w:rPr>
      <w:b w:val="0"/>
      <w:bCs w:val="0"/>
    </w:rPr>
  </w:style>
  <w:style w:type="character" w:customStyle="1" w:styleId="WW8Num12z0">
    <w:name w:val="WW8Num12z0"/>
    <w:rsid w:val="009B18C6"/>
    <w:rPr>
      <w:rFonts w:ascii="Symbol" w:hAnsi="Symbol" w:cs="OpenSymbol"/>
    </w:rPr>
  </w:style>
  <w:style w:type="character" w:customStyle="1" w:styleId="WW8Num13z0">
    <w:name w:val="WW8Num13z0"/>
    <w:rsid w:val="009B18C6"/>
    <w:rPr>
      <w:rFonts w:ascii="Symbol" w:hAnsi="Symbol" w:cs="OpenSymbol"/>
    </w:rPr>
  </w:style>
  <w:style w:type="character" w:customStyle="1" w:styleId="WW8Num14z0">
    <w:name w:val="WW8Num14z0"/>
    <w:rsid w:val="009B18C6"/>
    <w:rPr>
      <w:rFonts w:ascii="Symbol" w:hAnsi="Symbol" w:cs="OpenSymbol"/>
    </w:rPr>
  </w:style>
  <w:style w:type="character" w:customStyle="1" w:styleId="WW8Num15z0">
    <w:name w:val="WW8Num15z0"/>
    <w:rsid w:val="009B18C6"/>
    <w:rPr>
      <w:rFonts w:ascii="Symbol" w:hAnsi="Symbol" w:cs="OpenSymbol"/>
    </w:rPr>
  </w:style>
  <w:style w:type="character" w:customStyle="1" w:styleId="WW8Num16z0">
    <w:name w:val="WW8Num16z0"/>
    <w:rsid w:val="009B18C6"/>
    <w:rPr>
      <w:rFonts w:ascii="Symbol" w:hAnsi="Symbol" w:cs="OpenSymbol"/>
    </w:rPr>
  </w:style>
  <w:style w:type="character" w:customStyle="1" w:styleId="WW8Num17z0">
    <w:name w:val="WW8Num17z0"/>
    <w:rsid w:val="009B18C6"/>
    <w:rPr>
      <w:rFonts w:ascii="Symbol" w:hAnsi="Symbol" w:cs="OpenSymbol"/>
    </w:rPr>
  </w:style>
  <w:style w:type="character" w:customStyle="1" w:styleId="WW8Num18z0">
    <w:name w:val="WW8Num18z0"/>
    <w:rsid w:val="009B18C6"/>
    <w:rPr>
      <w:rFonts w:ascii="Symbol" w:hAnsi="Symbol" w:cs="OpenSymbol"/>
    </w:rPr>
  </w:style>
  <w:style w:type="character" w:customStyle="1" w:styleId="WW8Num19z0">
    <w:name w:val="WW8Num19z0"/>
    <w:rsid w:val="009B18C6"/>
    <w:rPr>
      <w:rFonts w:ascii="Symbol" w:hAnsi="Symbol" w:cs="OpenSymbol"/>
    </w:rPr>
  </w:style>
  <w:style w:type="character" w:customStyle="1" w:styleId="WW8Num20z0">
    <w:name w:val="WW8Num20z0"/>
    <w:rsid w:val="009B18C6"/>
    <w:rPr>
      <w:rFonts w:ascii="Symbol" w:hAnsi="Symbol" w:cs="OpenSymbol"/>
    </w:rPr>
  </w:style>
  <w:style w:type="character" w:customStyle="1" w:styleId="WW8Num21z0">
    <w:name w:val="WW8Num21z0"/>
    <w:rsid w:val="009B18C6"/>
    <w:rPr>
      <w:rFonts w:ascii="Symbol" w:hAnsi="Symbol" w:cs="OpenSymbol"/>
    </w:rPr>
  </w:style>
  <w:style w:type="character" w:customStyle="1" w:styleId="WW8Num22z0">
    <w:name w:val="WW8Num22z0"/>
    <w:rsid w:val="009B18C6"/>
    <w:rPr>
      <w:rFonts w:ascii="Symbol" w:hAnsi="Symbol" w:cs="OpenSymbol"/>
    </w:rPr>
  </w:style>
  <w:style w:type="character" w:customStyle="1" w:styleId="WW8Num23z0">
    <w:name w:val="WW8Num23z0"/>
    <w:rsid w:val="009B18C6"/>
    <w:rPr>
      <w:rFonts w:ascii="Symbol" w:hAnsi="Symbol" w:cs="OpenSymbol"/>
    </w:rPr>
  </w:style>
  <w:style w:type="character" w:customStyle="1" w:styleId="WW8Num24z0">
    <w:name w:val="WW8Num24z0"/>
    <w:rsid w:val="009B18C6"/>
    <w:rPr>
      <w:rFonts w:ascii="Symbol" w:hAnsi="Symbol" w:cs="OpenSymbol"/>
    </w:rPr>
  </w:style>
  <w:style w:type="character" w:customStyle="1" w:styleId="WW8Num25z0">
    <w:name w:val="WW8Num25z0"/>
    <w:rsid w:val="009B18C6"/>
    <w:rPr>
      <w:rFonts w:ascii="Symbol" w:hAnsi="Symbol" w:cs="OpenSymbol"/>
    </w:rPr>
  </w:style>
  <w:style w:type="character" w:customStyle="1" w:styleId="WW8Num26z0">
    <w:name w:val="WW8Num26z0"/>
    <w:rsid w:val="009B18C6"/>
    <w:rPr>
      <w:rFonts w:ascii="Symbol" w:hAnsi="Symbol" w:cs="OpenSymbol"/>
    </w:rPr>
  </w:style>
  <w:style w:type="character" w:customStyle="1" w:styleId="WW8Num27z0">
    <w:name w:val="WW8Num27z0"/>
    <w:rsid w:val="009B18C6"/>
    <w:rPr>
      <w:rFonts w:ascii="Symbol" w:hAnsi="Symbol" w:cs="OpenSymbol"/>
    </w:rPr>
  </w:style>
  <w:style w:type="character" w:customStyle="1" w:styleId="WW8Num28z0">
    <w:name w:val="WW8Num28z0"/>
    <w:rsid w:val="009B18C6"/>
    <w:rPr>
      <w:rFonts w:ascii="Symbol" w:hAnsi="Symbol" w:cs="OpenSymbol"/>
    </w:rPr>
  </w:style>
  <w:style w:type="character" w:customStyle="1" w:styleId="WW8Num29z0">
    <w:name w:val="WW8Num29z0"/>
    <w:rsid w:val="009B18C6"/>
    <w:rPr>
      <w:rFonts w:ascii="Symbol" w:hAnsi="Symbol" w:cs="OpenSymbol"/>
    </w:rPr>
  </w:style>
  <w:style w:type="character" w:customStyle="1" w:styleId="WW8Num30z0">
    <w:name w:val="WW8Num30z0"/>
    <w:rsid w:val="009B18C6"/>
    <w:rPr>
      <w:rFonts w:ascii="Symbol" w:hAnsi="Symbol" w:cs="OpenSymbol"/>
    </w:rPr>
  </w:style>
  <w:style w:type="character" w:customStyle="1" w:styleId="WW8Num30z2">
    <w:name w:val="WW8Num30z2"/>
    <w:rsid w:val="009B18C6"/>
    <w:rPr>
      <w:b w:val="0"/>
      <w:bCs w:val="0"/>
    </w:rPr>
  </w:style>
  <w:style w:type="character" w:customStyle="1" w:styleId="WW8Num31z0">
    <w:name w:val="WW8Num31z0"/>
    <w:rsid w:val="009B18C6"/>
    <w:rPr>
      <w:rFonts w:ascii="Symbol" w:hAnsi="Symbol" w:cs="OpenSymbol"/>
    </w:rPr>
  </w:style>
  <w:style w:type="character" w:customStyle="1" w:styleId="WW8Num32z0">
    <w:name w:val="WW8Num32z0"/>
    <w:rsid w:val="009B18C6"/>
    <w:rPr>
      <w:rFonts w:ascii="Symbol" w:hAnsi="Symbol" w:cs="OpenSymbol"/>
    </w:rPr>
  </w:style>
  <w:style w:type="character" w:customStyle="1" w:styleId="WW8Num32z2">
    <w:name w:val="WW8Num32z2"/>
    <w:rsid w:val="009B18C6"/>
    <w:rPr>
      <w:b w:val="0"/>
      <w:bCs w:val="0"/>
    </w:rPr>
  </w:style>
  <w:style w:type="character" w:customStyle="1" w:styleId="WW8Num33z0">
    <w:name w:val="WW8Num33z0"/>
    <w:rsid w:val="009B18C6"/>
    <w:rPr>
      <w:rFonts w:ascii="Symbol" w:hAnsi="Symbol" w:cs="OpenSymbol"/>
    </w:rPr>
  </w:style>
  <w:style w:type="character" w:customStyle="1" w:styleId="WW8Num33z1">
    <w:name w:val="WW8Num33z1"/>
    <w:rsid w:val="009B18C6"/>
    <w:rPr>
      <w:b w:val="0"/>
      <w:bCs w:val="0"/>
    </w:rPr>
  </w:style>
  <w:style w:type="character" w:customStyle="1" w:styleId="WW8Num34z0">
    <w:name w:val="WW8Num34z0"/>
    <w:rsid w:val="009B18C6"/>
    <w:rPr>
      <w:rFonts w:ascii="Symbol" w:hAnsi="Symbol" w:cs="OpenSymbol"/>
    </w:rPr>
  </w:style>
  <w:style w:type="character" w:customStyle="1" w:styleId="WW8Num34z1">
    <w:name w:val="WW8Num34z1"/>
    <w:rsid w:val="009B18C6"/>
    <w:rPr>
      <w:b w:val="0"/>
      <w:bCs w:val="0"/>
    </w:rPr>
  </w:style>
  <w:style w:type="character" w:customStyle="1" w:styleId="WW8Num35z0">
    <w:name w:val="WW8Num35z0"/>
    <w:rsid w:val="009B18C6"/>
    <w:rPr>
      <w:rFonts w:ascii="Symbol" w:hAnsi="Symbol" w:cs="OpenSymbol"/>
    </w:rPr>
  </w:style>
  <w:style w:type="character" w:customStyle="1" w:styleId="WW8Num35z1">
    <w:name w:val="WW8Num35z1"/>
    <w:rsid w:val="009B18C6"/>
    <w:rPr>
      <w:b w:val="0"/>
      <w:bCs w:val="0"/>
    </w:rPr>
  </w:style>
  <w:style w:type="character" w:customStyle="1" w:styleId="WW8Num36z0">
    <w:name w:val="WW8Num36z0"/>
    <w:rsid w:val="009B18C6"/>
    <w:rPr>
      <w:rFonts w:ascii="Symbol" w:hAnsi="Symbol" w:cs="OpenSymbol"/>
    </w:rPr>
  </w:style>
  <w:style w:type="character" w:customStyle="1" w:styleId="WW8Num36z1">
    <w:name w:val="WW8Num36z1"/>
    <w:rsid w:val="009B18C6"/>
    <w:rPr>
      <w:b w:val="0"/>
      <w:bCs w:val="0"/>
    </w:rPr>
  </w:style>
  <w:style w:type="character" w:customStyle="1" w:styleId="WW8Num37z2">
    <w:name w:val="WW8Num37z2"/>
    <w:rsid w:val="009B18C6"/>
    <w:rPr>
      <w:b w:val="0"/>
      <w:bCs w:val="0"/>
    </w:rPr>
  </w:style>
  <w:style w:type="character" w:customStyle="1" w:styleId="WW8Num38z0">
    <w:name w:val="WW8Num38z0"/>
    <w:rsid w:val="009B18C6"/>
    <w:rPr>
      <w:rFonts w:ascii="Symbol" w:hAnsi="Symbol" w:cs="OpenSymbol"/>
    </w:rPr>
  </w:style>
  <w:style w:type="character" w:customStyle="1" w:styleId="WW8Num38z2">
    <w:name w:val="WW8Num38z2"/>
    <w:rsid w:val="009B18C6"/>
    <w:rPr>
      <w:b w:val="0"/>
      <w:bCs w:val="0"/>
    </w:rPr>
  </w:style>
  <w:style w:type="character" w:customStyle="1" w:styleId="WW8Num39z0">
    <w:name w:val="WW8Num39z0"/>
    <w:rsid w:val="009B18C6"/>
    <w:rPr>
      <w:rFonts w:ascii="Symbol" w:hAnsi="Symbol" w:cs="OpenSymbol"/>
    </w:rPr>
  </w:style>
  <w:style w:type="character" w:customStyle="1" w:styleId="WW8Num39z2">
    <w:name w:val="WW8Num39z2"/>
    <w:rsid w:val="009B18C6"/>
    <w:rPr>
      <w:b w:val="0"/>
      <w:bCs w:val="0"/>
    </w:rPr>
  </w:style>
  <w:style w:type="character" w:customStyle="1" w:styleId="WW8Num40z0">
    <w:name w:val="WW8Num40z0"/>
    <w:rsid w:val="009B18C6"/>
    <w:rPr>
      <w:rFonts w:ascii="Symbol" w:hAnsi="Symbol" w:cs="OpenSymbol"/>
    </w:rPr>
  </w:style>
  <w:style w:type="character" w:customStyle="1" w:styleId="WW8Num40z2">
    <w:name w:val="WW8Num40z2"/>
    <w:rsid w:val="009B18C6"/>
    <w:rPr>
      <w:b w:val="0"/>
      <w:bCs w:val="0"/>
    </w:rPr>
  </w:style>
  <w:style w:type="character" w:customStyle="1" w:styleId="WW8Num41z0">
    <w:name w:val="WW8Num41z0"/>
    <w:rsid w:val="009B18C6"/>
    <w:rPr>
      <w:rFonts w:ascii="Symbol" w:hAnsi="Symbol" w:cs="OpenSymbol"/>
    </w:rPr>
  </w:style>
  <w:style w:type="character" w:customStyle="1" w:styleId="WW8Num41z2">
    <w:name w:val="WW8Num41z2"/>
    <w:rsid w:val="009B18C6"/>
    <w:rPr>
      <w:b w:val="0"/>
      <w:bCs w:val="0"/>
    </w:rPr>
  </w:style>
  <w:style w:type="character" w:customStyle="1" w:styleId="WW8Num42z2">
    <w:name w:val="WW8Num42z2"/>
    <w:rsid w:val="009B18C6"/>
    <w:rPr>
      <w:b w:val="0"/>
      <w:bCs w:val="0"/>
    </w:rPr>
  </w:style>
  <w:style w:type="character" w:customStyle="1" w:styleId="WW8Num43z2">
    <w:name w:val="WW8Num43z2"/>
    <w:rsid w:val="009B18C6"/>
    <w:rPr>
      <w:b w:val="0"/>
      <w:bCs w:val="0"/>
    </w:rPr>
  </w:style>
  <w:style w:type="character" w:customStyle="1" w:styleId="WW8Num44z2">
    <w:name w:val="WW8Num44z2"/>
    <w:rsid w:val="009B18C6"/>
    <w:rPr>
      <w:b w:val="0"/>
      <w:bCs w:val="0"/>
    </w:rPr>
  </w:style>
  <w:style w:type="character" w:customStyle="1" w:styleId="WW8Num45z2">
    <w:name w:val="WW8Num45z2"/>
    <w:rsid w:val="009B18C6"/>
    <w:rPr>
      <w:b w:val="0"/>
      <w:bCs w:val="0"/>
    </w:rPr>
  </w:style>
  <w:style w:type="character" w:customStyle="1" w:styleId="WW8Num46z0">
    <w:name w:val="WW8Num46z0"/>
    <w:rsid w:val="009B18C6"/>
    <w:rPr>
      <w:rFonts w:ascii="Symbol" w:hAnsi="Symbol" w:cs="OpenSymbol"/>
    </w:rPr>
  </w:style>
  <w:style w:type="character" w:customStyle="1" w:styleId="WW8Num46z2">
    <w:name w:val="WW8Num46z2"/>
    <w:rsid w:val="009B18C6"/>
    <w:rPr>
      <w:b w:val="0"/>
      <w:bCs w:val="0"/>
    </w:rPr>
  </w:style>
  <w:style w:type="character" w:customStyle="1" w:styleId="WW8Num47z0">
    <w:name w:val="WW8Num47z0"/>
    <w:rsid w:val="009B18C6"/>
    <w:rPr>
      <w:rFonts w:ascii="Symbol" w:hAnsi="Symbol" w:cs="OpenSymbol"/>
    </w:rPr>
  </w:style>
  <w:style w:type="character" w:customStyle="1" w:styleId="WW8Num47z2">
    <w:name w:val="WW8Num47z2"/>
    <w:rsid w:val="009B18C6"/>
    <w:rPr>
      <w:b w:val="0"/>
      <w:bCs w:val="0"/>
    </w:rPr>
  </w:style>
  <w:style w:type="character" w:customStyle="1" w:styleId="WW8Num48z0">
    <w:name w:val="WW8Num48z0"/>
    <w:rsid w:val="009B18C6"/>
    <w:rPr>
      <w:rFonts w:ascii="Symbol" w:hAnsi="Symbol" w:cs="OpenSymbol"/>
    </w:rPr>
  </w:style>
  <w:style w:type="character" w:customStyle="1" w:styleId="WW8Num48z2">
    <w:name w:val="WW8Num48z2"/>
    <w:rsid w:val="009B18C6"/>
    <w:rPr>
      <w:b w:val="0"/>
      <w:bCs w:val="0"/>
    </w:rPr>
  </w:style>
  <w:style w:type="character" w:customStyle="1" w:styleId="WW8Num49z2">
    <w:name w:val="WW8Num49z2"/>
    <w:rsid w:val="009B18C6"/>
    <w:rPr>
      <w:b w:val="0"/>
      <w:bCs w:val="0"/>
    </w:rPr>
  </w:style>
  <w:style w:type="character" w:customStyle="1" w:styleId="WW8Num50z0">
    <w:name w:val="WW8Num50z0"/>
    <w:rsid w:val="009B18C6"/>
    <w:rPr>
      <w:rFonts w:ascii="Symbol" w:hAnsi="Symbol" w:cs="OpenSymbol"/>
    </w:rPr>
  </w:style>
  <w:style w:type="character" w:customStyle="1" w:styleId="WW8Num50z1">
    <w:name w:val="WW8Num50z1"/>
    <w:rsid w:val="009B18C6"/>
    <w:rPr>
      <w:rFonts w:ascii="Symbol" w:hAnsi="Symbol" w:cs="OpenSymbol"/>
    </w:rPr>
  </w:style>
  <w:style w:type="character" w:customStyle="1" w:styleId="WW8Num51z0">
    <w:name w:val="WW8Num51z0"/>
    <w:rsid w:val="009B18C6"/>
    <w:rPr>
      <w:rFonts w:ascii="Symbol" w:hAnsi="Symbol" w:cs="OpenSymbol"/>
    </w:rPr>
  </w:style>
  <w:style w:type="character" w:customStyle="1" w:styleId="WW8Num51z1">
    <w:name w:val="WW8Num51z1"/>
    <w:rsid w:val="009B18C6"/>
    <w:rPr>
      <w:b w:val="0"/>
      <w:bCs w:val="0"/>
    </w:rPr>
  </w:style>
  <w:style w:type="character" w:customStyle="1" w:styleId="Absatz-Standardschriftart">
    <w:name w:val="Absatz-Standardschriftart"/>
    <w:rsid w:val="009B18C6"/>
  </w:style>
  <w:style w:type="character" w:customStyle="1" w:styleId="WW-Absatz-Standardschriftart">
    <w:name w:val="WW-Absatz-Standardschriftart"/>
    <w:rsid w:val="009B18C6"/>
  </w:style>
  <w:style w:type="character" w:customStyle="1" w:styleId="WW-Absatz-Standardschriftart1">
    <w:name w:val="WW-Absatz-Standardschriftart1"/>
    <w:rsid w:val="009B18C6"/>
  </w:style>
  <w:style w:type="character" w:customStyle="1" w:styleId="WW-Absatz-Standardschriftart11">
    <w:name w:val="WW-Absatz-Standardschriftart11"/>
    <w:rsid w:val="009B18C6"/>
  </w:style>
  <w:style w:type="character" w:customStyle="1" w:styleId="WW-Absatz-Standardschriftart111">
    <w:name w:val="WW-Absatz-Standardschriftart111"/>
    <w:rsid w:val="009B18C6"/>
  </w:style>
  <w:style w:type="character" w:customStyle="1" w:styleId="WW-Absatz-Standardschriftart1111">
    <w:name w:val="WW-Absatz-Standardschriftart1111"/>
    <w:rsid w:val="009B18C6"/>
  </w:style>
  <w:style w:type="character" w:customStyle="1" w:styleId="WW-Absatz-Standardschriftart11111">
    <w:name w:val="WW-Absatz-Standardschriftart11111"/>
    <w:rsid w:val="009B18C6"/>
  </w:style>
  <w:style w:type="character" w:customStyle="1" w:styleId="WW-Absatz-Standardschriftart111111">
    <w:name w:val="WW-Absatz-Standardschriftart111111"/>
    <w:rsid w:val="009B18C6"/>
  </w:style>
  <w:style w:type="character" w:customStyle="1" w:styleId="WW-Absatz-Standardschriftart1111111">
    <w:name w:val="WW-Absatz-Standardschriftart1111111"/>
    <w:rsid w:val="009B18C6"/>
  </w:style>
  <w:style w:type="character" w:customStyle="1" w:styleId="WW-Absatz-Standardschriftart11111111">
    <w:name w:val="WW-Absatz-Standardschriftart11111111"/>
    <w:rsid w:val="009B18C6"/>
  </w:style>
  <w:style w:type="character" w:customStyle="1" w:styleId="51">
    <w:name w:val="Основной шрифт абзаца5"/>
    <w:rsid w:val="009B18C6"/>
  </w:style>
  <w:style w:type="character" w:customStyle="1" w:styleId="WW-Absatz-Standardschriftart111111111">
    <w:name w:val="WW-Absatz-Standardschriftart111111111"/>
    <w:rsid w:val="009B18C6"/>
  </w:style>
  <w:style w:type="character" w:customStyle="1" w:styleId="WW-Absatz-Standardschriftart1111111111">
    <w:name w:val="WW-Absatz-Standardschriftart1111111111"/>
    <w:rsid w:val="009B18C6"/>
  </w:style>
  <w:style w:type="character" w:customStyle="1" w:styleId="WW-Absatz-Standardschriftart11111111111">
    <w:name w:val="WW-Absatz-Standardschriftart11111111111"/>
    <w:rsid w:val="009B18C6"/>
  </w:style>
  <w:style w:type="character" w:customStyle="1" w:styleId="WW-Absatz-Standardschriftart111111111111">
    <w:name w:val="WW-Absatz-Standardschriftart111111111111"/>
    <w:rsid w:val="009B18C6"/>
  </w:style>
  <w:style w:type="character" w:customStyle="1" w:styleId="WW8Num21z1">
    <w:name w:val="WW8Num21z1"/>
    <w:rsid w:val="009B18C6"/>
    <w:rPr>
      <w:b w:val="0"/>
      <w:bCs w:val="0"/>
    </w:rPr>
  </w:style>
  <w:style w:type="character" w:customStyle="1" w:styleId="WW8Num36z2">
    <w:name w:val="WW8Num36z2"/>
    <w:rsid w:val="009B18C6"/>
    <w:rPr>
      <w:b w:val="0"/>
      <w:bCs w:val="0"/>
    </w:rPr>
  </w:style>
  <w:style w:type="character" w:customStyle="1" w:styleId="WW8Num37z0">
    <w:name w:val="WW8Num37z0"/>
    <w:rsid w:val="009B18C6"/>
    <w:rPr>
      <w:rFonts w:ascii="Symbol" w:hAnsi="Symbol" w:cs="OpenSymbol"/>
    </w:rPr>
  </w:style>
  <w:style w:type="character" w:customStyle="1" w:styleId="WW8Num39z1">
    <w:name w:val="WW8Num39z1"/>
    <w:rsid w:val="009B18C6"/>
    <w:rPr>
      <w:b w:val="0"/>
      <w:bCs w:val="0"/>
    </w:rPr>
  </w:style>
  <w:style w:type="character" w:customStyle="1" w:styleId="WW8Num40z1">
    <w:name w:val="WW8Num40z1"/>
    <w:rsid w:val="009B18C6"/>
    <w:rPr>
      <w:b w:val="0"/>
      <w:bCs w:val="0"/>
    </w:rPr>
  </w:style>
  <w:style w:type="character" w:customStyle="1" w:styleId="WW8Num41z1">
    <w:name w:val="WW8Num41z1"/>
    <w:rsid w:val="009B18C6"/>
    <w:rPr>
      <w:b w:val="0"/>
      <w:bCs w:val="0"/>
    </w:rPr>
  </w:style>
  <w:style w:type="character" w:customStyle="1" w:styleId="WW8Num42z1">
    <w:name w:val="WW8Num42z1"/>
    <w:rsid w:val="009B18C6"/>
    <w:rPr>
      <w:b w:val="0"/>
      <w:bCs w:val="0"/>
    </w:rPr>
  </w:style>
  <w:style w:type="character" w:customStyle="1" w:styleId="WW8Num50z2">
    <w:name w:val="WW8Num50z2"/>
    <w:rsid w:val="009B18C6"/>
    <w:rPr>
      <w:b w:val="0"/>
      <w:bCs w:val="0"/>
    </w:rPr>
  </w:style>
  <w:style w:type="character" w:customStyle="1" w:styleId="WW8Num51z2">
    <w:name w:val="WW8Num51z2"/>
    <w:rsid w:val="009B18C6"/>
    <w:rPr>
      <w:b w:val="0"/>
      <w:bCs w:val="0"/>
    </w:rPr>
  </w:style>
  <w:style w:type="character" w:customStyle="1" w:styleId="WW8Num52z2">
    <w:name w:val="WW8Num52z2"/>
    <w:rsid w:val="009B18C6"/>
    <w:rPr>
      <w:b w:val="0"/>
      <w:bCs w:val="0"/>
    </w:rPr>
  </w:style>
  <w:style w:type="character" w:customStyle="1" w:styleId="WW8Num53z2">
    <w:name w:val="WW8Num53z2"/>
    <w:rsid w:val="009B18C6"/>
    <w:rPr>
      <w:b w:val="0"/>
      <w:bCs w:val="0"/>
    </w:rPr>
  </w:style>
  <w:style w:type="character" w:customStyle="1" w:styleId="WW8Num54z2">
    <w:name w:val="WW8Num54z2"/>
    <w:rsid w:val="009B18C6"/>
    <w:rPr>
      <w:b w:val="0"/>
      <w:bCs w:val="0"/>
    </w:rPr>
  </w:style>
  <w:style w:type="character" w:customStyle="1" w:styleId="WW8Num55z2">
    <w:name w:val="WW8Num55z2"/>
    <w:rsid w:val="009B18C6"/>
    <w:rPr>
      <w:b w:val="0"/>
      <w:bCs w:val="0"/>
    </w:rPr>
  </w:style>
  <w:style w:type="character" w:customStyle="1" w:styleId="WW-Absatz-Standardschriftart1111111111111">
    <w:name w:val="WW-Absatz-Standardschriftart1111111111111"/>
    <w:rsid w:val="009B18C6"/>
  </w:style>
  <w:style w:type="character" w:customStyle="1" w:styleId="WW-Absatz-Standardschriftart11111111111111">
    <w:name w:val="WW-Absatz-Standardschriftart11111111111111"/>
    <w:rsid w:val="009B18C6"/>
  </w:style>
  <w:style w:type="character" w:customStyle="1" w:styleId="WW8Num56z2">
    <w:name w:val="WW8Num56z2"/>
    <w:rsid w:val="009B18C6"/>
    <w:rPr>
      <w:b w:val="0"/>
      <w:bCs w:val="0"/>
    </w:rPr>
  </w:style>
  <w:style w:type="character" w:customStyle="1" w:styleId="WW-Absatz-Standardschriftart111111111111111">
    <w:name w:val="WW-Absatz-Standardschriftart111111111111111"/>
    <w:rsid w:val="009B18C6"/>
  </w:style>
  <w:style w:type="character" w:customStyle="1" w:styleId="WW8Num5z0">
    <w:name w:val="WW8Num5z0"/>
    <w:rsid w:val="009B18C6"/>
    <w:rPr>
      <w:rFonts w:ascii="Symbol" w:hAnsi="Symbol" w:cs="OpenSymbol"/>
    </w:rPr>
  </w:style>
  <w:style w:type="character" w:customStyle="1" w:styleId="WW8Num8z1">
    <w:name w:val="WW8Num8z1"/>
    <w:rsid w:val="009B18C6"/>
    <w:rPr>
      <w:b w:val="0"/>
      <w:bCs w:val="0"/>
    </w:rPr>
  </w:style>
  <w:style w:type="character" w:customStyle="1" w:styleId="WW8Num12z2">
    <w:name w:val="WW8Num12z2"/>
    <w:rsid w:val="009B18C6"/>
    <w:rPr>
      <w:b w:val="0"/>
      <w:bCs w:val="0"/>
    </w:rPr>
  </w:style>
  <w:style w:type="character" w:customStyle="1" w:styleId="WW8Num23z1">
    <w:name w:val="WW8Num23z1"/>
    <w:rsid w:val="009B18C6"/>
    <w:rPr>
      <w:b w:val="0"/>
      <w:bCs w:val="0"/>
    </w:rPr>
  </w:style>
  <w:style w:type="character" w:customStyle="1" w:styleId="WW8Num42z0">
    <w:name w:val="WW8Num42z0"/>
    <w:rsid w:val="009B18C6"/>
    <w:rPr>
      <w:rFonts w:ascii="Symbol" w:hAnsi="Symbol" w:cs="OpenSymbol"/>
    </w:rPr>
  </w:style>
  <w:style w:type="character" w:customStyle="1" w:styleId="WW8Num43z0">
    <w:name w:val="WW8Num43z0"/>
    <w:rsid w:val="009B18C6"/>
    <w:rPr>
      <w:rFonts w:ascii="Symbol" w:hAnsi="Symbol" w:cs="OpenSymbol"/>
    </w:rPr>
  </w:style>
  <w:style w:type="character" w:customStyle="1" w:styleId="WW8Num44z0">
    <w:name w:val="WW8Num44z0"/>
    <w:rsid w:val="009B18C6"/>
    <w:rPr>
      <w:rFonts w:ascii="Symbol" w:hAnsi="Symbol" w:cs="OpenSymbol"/>
    </w:rPr>
  </w:style>
  <w:style w:type="character" w:customStyle="1" w:styleId="WW8Num45z1">
    <w:name w:val="WW8Num45z1"/>
    <w:rsid w:val="009B18C6"/>
    <w:rPr>
      <w:b w:val="0"/>
      <w:bCs w:val="0"/>
    </w:rPr>
  </w:style>
  <w:style w:type="character" w:customStyle="1" w:styleId="WW8Num46z1">
    <w:name w:val="WW8Num46z1"/>
    <w:rsid w:val="009B18C6"/>
    <w:rPr>
      <w:b w:val="0"/>
      <w:bCs w:val="0"/>
    </w:rPr>
  </w:style>
  <w:style w:type="character" w:customStyle="1" w:styleId="WW8Num47z1">
    <w:name w:val="WW8Num47z1"/>
    <w:rsid w:val="009B18C6"/>
    <w:rPr>
      <w:b w:val="0"/>
      <w:bCs w:val="0"/>
    </w:rPr>
  </w:style>
  <w:style w:type="character" w:customStyle="1" w:styleId="WW8Num48z1">
    <w:name w:val="WW8Num48z1"/>
    <w:rsid w:val="009B18C6"/>
    <w:rPr>
      <w:b w:val="0"/>
      <w:bCs w:val="0"/>
    </w:rPr>
  </w:style>
  <w:style w:type="character" w:customStyle="1" w:styleId="WW8Num57z2">
    <w:name w:val="WW8Num57z2"/>
    <w:rsid w:val="009B18C6"/>
    <w:rPr>
      <w:b w:val="0"/>
      <w:bCs w:val="0"/>
    </w:rPr>
  </w:style>
  <w:style w:type="character" w:customStyle="1" w:styleId="WW8Num58z2">
    <w:name w:val="WW8Num58z2"/>
    <w:rsid w:val="009B18C6"/>
    <w:rPr>
      <w:b w:val="0"/>
      <w:bCs w:val="0"/>
    </w:rPr>
  </w:style>
  <w:style w:type="character" w:customStyle="1" w:styleId="WW8Num59z2">
    <w:name w:val="WW8Num59z2"/>
    <w:rsid w:val="009B18C6"/>
    <w:rPr>
      <w:b w:val="0"/>
      <w:bCs w:val="0"/>
    </w:rPr>
  </w:style>
  <w:style w:type="character" w:customStyle="1" w:styleId="WW8Num60z2">
    <w:name w:val="WW8Num60z2"/>
    <w:rsid w:val="009B18C6"/>
    <w:rPr>
      <w:b w:val="0"/>
      <w:bCs w:val="0"/>
    </w:rPr>
  </w:style>
  <w:style w:type="character" w:customStyle="1" w:styleId="WW8Num61z2">
    <w:name w:val="WW8Num61z2"/>
    <w:rsid w:val="009B18C6"/>
    <w:rPr>
      <w:b w:val="0"/>
      <w:bCs w:val="0"/>
    </w:rPr>
  </w:style>
  <w:style w:type="character" w:customStyle="1" w:styleId="WW8Num62z2">
    <w:name w:val="WW8Num62z2"/>
    <w:rsid w:val="009B18C6"/>
    <w:rPr>
      <w:b w:val="0"/>
      <w:bCs w:val="0"/>
    </w:rPr>
  </w:style>
  <w:style w:type="character" w:customStyle="1" w:styleId="WW-Absatz-Standardschriftart1111111111111111">
    <w:name w:val="WW-Absatz-Standardschriftart1111111111111111"/>
    <w:rsid w:val="009B18C6"/>
  </w:style>
  <w:style w:type="character" w:customStyle="1" w:styleId="WW-Absatz-Standardschriftart11111111111111111">
    <w:name w:val="WW-Absatz-Standardschriftart11111111111111111"/>
    <w:rsid w:val="009B18C6"/>
  </w:style>
  <w:style w:type="character" w:customStyle="1" w:styleId="WW-Absatz-Standardschriftart111111111111111111">
    <w:name w:val="WW-Absatz-Standardschriftart111111111111111111"/>
    <w:rsid w:val="009B18C6"/>
  </w:style>
  <w:style w:type="character" w:customStyle="1" w:styleId="WW-Absatz-Standardschriftart1111111111111111111">
    <w:name w:val="WW-Absatz-Standardschriftart1111111111111111111"/>
    <w:rsid w:val="009B18C6"/>
  </w:style>
  <w:style w:type="character" w:customStyle="1" w:styleId="WW-Absatz-Standardschriftart11111111111111111111">
    <w:name w:val="WW-Absatz-Standardschriftart11111111111111111111"/>
    <w:rsid w:val="009B18C6"/>
  </w:style>
  <w:style w:type="character" w:customStyle="1" w:styleId="WW-Absatz-Standardschriftart111111111111111111111">
    <w:name w:val="WW-Absatz-Standardschriftart111111111111111111111"/>
    <w:rsid w:val="009B18C6"/>
  </w:style>
  <w:style w:type="character" w:customStyle="1" w:styleId="WW-Absatz-Standardschriftart1111111111111111111111">
    <w:name w:val="WW-Absatz-Standardschriftart1111111111111111111111"/>
    <w:rsid w:val="009B18C6"/>
  </w:style>
  <w:style w:type="character" w:customStyle="1" w:styleId="WW8Num49z0">
    <w:name w:val="WW8Num49z0"/>
    <w:rsid w:val="009B18C6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  <w:rsid w:val="009B18C6"/>
  </w:style>
  <w:style w:type="character" w:customStyle="1" w:styleId="WW-Absatz-Standardschriftart111111111111111111111111">
    <w:name w:val="WW-Absatz-Standardschriftart111111111111111111111111"/>
    <w:rsid w:val="009B18C6"/>
  </w:style>
  <w:style w:type="character" w:customStyle="1" w:styleId="WW-Absatz-Standardschriftart1111111111111111111111111">
    <w:name w:val="WW-Absatz-Standardschriftart1111111111111111111111111"/>
    <w:rsid w:val="009B18C6"/>
  </w:style>
  <w:style w:type="character" w:customStyle="1" w:styleId="WW8Num63z1">
    <w:name w:val="WW8Num63z1"/>
    <w:rsid w:val="009B18C6"/>
    <w:rPr>
      <w:b w:val="0"/>
      <w:bCs w:val="0"/>
    </w:rPr>
  </w:style>
  <w:style w:type="character" w:customStyle="1" w:styleId="41">
    <w:name w:val="Основной шрифт абзаца4"/>
    <w:rsid w:val="009B18C6"/>
  </w:style>
  <w:style w:type="character" w:customStyle="1" w:styleId="WW8Num29z1">
    <w:name w:val="WW8Num29z1"/>
    <w:rsid w:val="009B18C6"/>
    <w:rPr>
      <w:rFonts w:ascii="Symbol" w:hAnsi="Symbol" w:cs="OpenSymbol"/>
    </w:rPr>
  </w:style>
  <w:style w:type="character" w:customStyle="1" w:styleId="WW-Absatz-Standardschriftart11111111111111111111111111">
    <w:name w:val="WW-Absatz-Standardschriftart11111111111111111111111111"/>
    <w:rsid w:val="009B18C6"/>
  </w:style>
  <w:style w:type="character" w:customStyle="1" w:styleId="WW-Absatz-Standardschriftart111111111111111111111111111">
    <w:name w:val="WW-Absatz-Standardschriftart111111111111111111111111111"/>
    <w:rsid w:val="009B18C6"/>
  </w:style>
  <w:style w:type="character" w:customStyle="1" w:styleId="WW8Num30z1">
    <w:name w:val="WW8Num30z1"/>
    <w:rsid w:val="009B18C6"/>
    <w:rPr>
      <w:rFonts w:ascii="Symbol" w:hAnsi="Symbol" w:cs="OpenSymbol"/>
    </w:rPr>
  </w:style>
  <w:style w:type="character" w:customStyle="1" w:styleId="WW8Num45z0">
    <w:name w:val="WW8Num45z0"/>
    <w:rsid w:val="009B18C6"/>
    <w:rPr>
      <w:rFonts w:ascii="Symbol" w:hAnsi="Symbol" w:cs="OpenSymbol"/>
    </w:rPr>
  </w:style>
  <w:style w:type="character" w:customStyle="1" w:styleId="WW8Num52z0">
    <w:name w:val="WW8Num52z0"/>
    <w:rsid w:val="009B18C6"/>
    <w:rPr>
      <w:rFonts w:ascii="Symbol" w:hAnsi="Symbol" w:cs="OpenSymbol"/>
    </w:rPr>
  </w:style>
  <w:style w:type="character" w:customStyle="1" w:styleId="WW8Num53z0">
    <w:name w:val="WW8Num53z0"/>
    <w:rsid w:val="009B18C6"/>
    <w:rPr>
      <w:rFonts w:ascii="Symbol" w:hAnsi="Symbol" w:cs="OpenSymbol"/>
    </w:rPr>
  </w:style>
  <w:style w:type="character" w:customStyle="1" w:styleId="WW8Num54z0">
    <w:name w:val="WW8Num54z0"/>
    <w:rsid w:val="009B18C6"/>
    <w:rPr>
      <w:rFonts w:ascii="Symbol" w:hAnsi="Symbol" w:cs="OpenSymbol"/>
    </w:rPr>
  </w:style>
  <w:style w:type="character" w:customStyle="1" w:styleId="WW8Num55z1">
    <w:name w:val="WW8Num55z1"/>
    <w:rsid w:val="009B18C6"/>
    <w:rPr>
      <w:b w:val="0"/>
      <w:bCs w:val="0"/>
    </w:rPr>
  </w:style>
  <w:style w:type="character" w:customStyle="1" w:styleId="WW8Num56z1">
    <w:name w:val="WW8Num56z1"/>
    <w:rsid w:val="009B18C6"/>
    <w:rPr>
      <w:b w:val="0"/>
      <w:bCs w:val="0"/>
    </w:rPr>
  </w:style>
  <w:style w:type="character" w:customStyle="1" w:styleId="WW8Num57z1">
    <w:name w:val="WW8Num57z1"/>
    <w:rsid w:val="009B18C6"/>
    <w:rPr>
      <w:b w:val="0"/>
      <w:bCs w:val="0"/>
    </w:rPr>
  </w:style>
  <w:style w:type="character" w:customStyle="1" w:styleId="WW8Num58z1">
    <w:name w:val="WW8Num58z1"/>
    <w:rsid w:val="009B18C6"/>
    <w:rPr>
      <w:b w:val="0"/>
      <w:bCs w:val="0"/>
    </w:rPr>
  </w:style>
  <w:style w:type="character" w:customStyle="1" w:styleId="WW8Num59z0">
    <w:name w:val="WW8Num59z0"/>
    <w:rsid w:val="009B18C6"/>
    <w:rPr>
      <w:rFonts w:ascii="Symbol" w:hAnsi="Symbol" w:cs="OpenSymbol"/>
    </w:rPr>
  </w:style>
  <w:style w:type="character" w:customStyle="1" w:styleId="WW8Num63z2">
    <w:name w:val="WW8Num63z2"/>
    <w:rsid w:val="009B18C6"/>
    <w:rPr>
      <w:b w:val="0"/>
      <w:bCs w:val="0"/>
    </w:rPr>
  </w:style>
  <w:style w:type="character" w:customStyle="1" w:styleId="WW8Num64z2">
    <w:name w:val="WW8Num64z2"/>
    <w:rsid w:val="009B18C6"/>
    <w:rPr>
      <w:b w:val="0"/>
      <w:bCs w:val="0"/>
    </w:rPr>
  </w:style>
  <w:style w:type="character" w:customStyle="1" w:styleId="WW8Num65z2">
    <w:name w:val="WW8Num65z2"/>
    <w:rsid w:val="009B18C6"/>
    <w:rPr>
      <w:b w:val="0"/>
      <w:bCs w:val="0"/>
    </w:rPr>
  </w:style>
  <w:style w:type="character" w:customStyle="1" w:styleId="WW8Num66z2">
    <w:name w:val="WW8Num66z2"/>
    <w:rsid w:val="009B18C6"/>
    <w:rPr>
      <w:b w:val="0"/>
      <w:bCs w:val="0"/>
    </w:rPr>
  </w:style>
  <w:style w:type="character" w:customStyle="1" w:styleId="WW8Num67z2">
    <w:name w:val="WW8Num67z2"/>
    <w:rsid w:val="009B18C6"/>
    <w:rPr>
      <w:b w:val="0"/>
      <w:bCs w:val="0"/>
    </w:rPr>
  </w:style>
  <w:style w:type="character" w:customStyle="1" w:styleId="WW8Num68z2">
    <w:name w:val="WW8Num68z2"/>
    <w:rsid w:val="009B18C6"/>
    <w:rPr>
      <w:b w:val="0"/>
      <w:bCs w:val="0"/>
    </w:rPr>
  </w:style>
  <w:style w:type="character" w:customStyle="1" w:styleId="WW8Num69z2">
    <w:name w:val="WW8Num69z2"/>
    <w:rsid w:val="009B18C6"/>
    <w:rPr>
      <w:b w:val="0"/>
      <w:bCs w:val="0"/>
    </w:rPr>
  </w:style>
  <w:style w:type="character" w:customStyle="1" w:styleId="WW8Num70z2">
    <w:name w:val="WW8Num70z2"/>
    <w:rsid w:val="009B18C6"/>
    <w:rPr>
      <w:b w:val="0"/>
      <w:bCs w:val="0"/>
    </w:rPr>
  </w:style>
  <w:style w:type="character" w:customStyle="1" w:styleId="WW8Num71z2">
    <w:name w:val="WW8Num71z2"/>
    <w:rsid w:val="009B18C6"/>
    <w:rPr>
      <w:b w:val="0"/>
      <w:bCs w:val="0"/>
    </w:rPr>
  </w:style>
  <w:style w:type="character" w:customStyle="1" w:styleId="WW8Num72z2">
    <w:name w:val="WW8Num72z2"/>
    <w:rsid w:val="009B18C6"/>
    <w:rPr>
      <w:b w:val="0"/>
      <w:bCs w:val="0"/>
    </w:rPr>
  </w:style>
  <w:style w:type="character" w:customStyle="1" w:styleId="WW-Absatz-Standardschriftart1111111111111111111111111111">
    <w:name w:val="WW-Absatz-Standardschriftart1111111111111111111111111111"/>
    <w:rsid w:val="009B18C6"/>
  </w:style>
  <w:style w:type="character" w:customStyle="1" w:styleId="WW-Absatz-Standardschriftart11111111111111111111111111111">
    <w:name w:val="WW-Absatz-Standardschriftart11111111111111111111111111111"/>
    <w:rsid w:val="009B18C6"/>
  </w:style>
  <w:style w:type="character" w:customStyle="1" w:styleId="WW-Absatz-Standardschriftart111111111111111111111111111111">
    <w:name w:val="WW-Absatz-Standardschriftart111111111111111111111111111111"/>
    <w:rsid w:val="009B18C6"/>
  </w:style>
  <w:style w:type="character" w:customStyle="1" w:styleId="WW8Num73z0">
    <w:name w:val="WW8Num73z0"/>
    <w:rsid w:val="009B18C6"/>
    <w:rPr>
      <w:rFonts w:ascii="Wingdings" w:hAnsi="Wingdings" w:cs="OpenSymbol"/>
    </w:rPr>
  </w:style>
  <w:style w:type="character" w:customStyle="1" w:styleId="WW-Absatz-Standardschriftart1111111111111111111111111111111">
    <w:name w:val="WW-Absatz-Standardschriftart1111111111111111111111111111111"/>
    <w:rsid w:val="009B18C6"/>
  </w:style>
  <w:style w:type="character" w:customStyle="1" w:styleId="WW8Num55z0">
    <w:name w:val="WW8Num55z0"/>
    <w:rsid w:val="009B18C6"/>
    <w:rPr>
      <w:rFonts w:ascii="Symbol" w:hAnsi="Symbol" w:cs="OpenSymbol"/>
    </w:rPr>
  </w:style>
  <w:style w:type="character" w:customStyle="1" w:styleId="WW8Num56z0">
    <w:name w:val="WW8Num56z0"/>
    <w:rsid w:val="009B18C6"/>
    <w:rPr>
      <w:rFonts w:ascii="Symbol" w:hAnsi="Symbol" w:cs="OpenSymbol"/>
    </w:rPr>
  </w:style>
  <w:style w:type="character" w:customStyle="1" w:styleId="WW8Num57z0">
    <w:name w:val="WW8Num57z0"/>
    <w:rsid w:val="009B18C6"/>
    <w:rPr>
      <w:rFonts w:ascii="Symbol" w:hAnsi="Symbol" w:cs="OpenSymbol"/>
    </w:rPr>
  </w:style>
  <w:style w:type="character" w:customStyle="1" w:styleId="WW8Num59z1">
    <w:name w:val="WW8Num59z1"/>
    <w:rsid w:val="009B18C6"/>
    <w:rPr>
      <w:b w:val="0"/>
      <w:bCs w:val="0"/>
    </w:rPr>
  </w:style>
  <w:style w:type="character" w:customStyle="1" w:styleId="WW8Num60z1">
    <w:name w:val="WW8Num60z1"/>
    <w:rsid w:val="009B18C6"/>
    <w:rPr>
      <w:b w:val="0"/>
      <w:bCs w:val="0"/>
    </w:rPr>
  </w:style>
  <w:style w:type="character" w:customStyle="1" w:styleId="WW8Num61z1">
    <w:name w:val="WW8Num61z1"/>
    <w:rsid w:val="009B18C6"/>
    <w:rPr>
      <w:b w:val="0"/>
      <w:bCs w:val="0"/>
    </w:rPr>
  </w:style>
  <w:style w:type="character" w:customStyle="1" w:styleId="WW8Num62z0">
    <w:name w:val="WW8Num62z0"/>
    <w:rsid w:val="009B18C6"/>
    <w:rPr>
      <w:rFonts w:ascii="Symbol" w:hAnsi="Symbol" w:cs="OpenSymbol"/>
    </w:rPr>
  </w:style>
  <w:style w:type="character" w:customStyle="1" w:styleId="WW8Num73z2">
    <w:name w:val="WW8Num73z2"/>
    <w:rsid w:val="009B18C6"/>
    <w:rPr>
      <w:b w:val="0"/>
      <w:bCs w:val="0"/>
    </w:rPr>
  </w:style>
  <w:style w:type="character" w:customStyle="1" w:styleId="WW8Num74z2">
    <w:name w:val="WW8Num74z2"/>
    <w:rsid w:val="009B18C6"/>
    <w:rPr>
      <w:b w:val="0"/>
      <w:bCs w:val="0"/>
    </w:rPr>
  </w:style>
  <w:style w:type="character" w:customStyle="1" w:styleId="WW8Num75z2">
    <w:name w:val="WW8Num75z2"/>
    <w:rsid w:val="009B18C6"/>
    <w:rPr>
      <w:b w:val="0"/>
      <w:bCs w:val="0"/>
    </w:rPr>
  </w:style>
  <w:style w:type="character" w:customStyle="1" w:styleId="31">
    <w:name w:val="Основной шрифт абзаца3"/>
    <w:rsid w:val="009B18C6"/>
  </w:style>
  <w:style w:type="character" w:customStyle="1" w:styleId="WW-Absatz-Standardschriftart11111111111111111111111111111111">
    <w:name w:val="WW-Absatz-Standardschriftart11111111111111111111111111111111"/>
    <w:rsid w:val="009B18C6"/>
  </w:style>
  <w:style w:type="character" w:customStyle="1" w:styleId="WW-Absatz-Standardschriftart111111111111111111111111111111111">
    <w:name w:val="WW-Absatz-Standardschriftart111111111111111111111111111111111"/>
    <w:rsid w:val="009B18C6"/>
  </w:style>
  <w:style w:type="character" w:customStyle="1" w:styleId="WW8Num76z1">
    <w:name w:val="WW8Num76z1"/>
    <w:rsid w:val="009B18C6"/>
    <w:rPr>
      <w:b w:val="0"/>
      <w:bCs w:val="0"/>
    </w:rPr>
  </w:style>
  <w:style w:type="character" w:customStyle="1" w:styleId="WW-Absatz-Standardschriftart1111111111111111111111111111111111">
    <w:name w:val="WW-Absatz-Standardschriftart1111111111111111111111111111111111"/>
    <w:rsid w:val="009B18C6"/>
  </w:style>
  <w:style w:type="character" w:customStyle="1" w:styleId="WW8Num2z0">
    <w:name w:val="WW8Num2z0"/>
    <w:rsid w:val="009B18C6"/>
    <w:rPr>
      <w:rFonts w:ascii="Symbol" w:hAnsi="Symbol"/>
    </w:rPr>
  </w:style>
  <w:style w:type="character" w:customStyle="1" w:styleId="WW8Num3z1">
    <w:name w:val="WW8Num3z1"/>
    <w:rsid w:val="009B18C6"/>
    <w:rPr>
      <w:b w:val="0"/>
      <w:bCs w:val="0"/>
    </w:rPr>
  </w:style>
  <w:style w:type="character" w:customStyle="1" w:styleId="WW8Num22z1">
    <w:name w:val="WW8Num22z1"/>
    <w:rsid w:val="009B18C6"/>
    <w:rPr>
      <w:b w:val="0"/>
      <w:bCs w:val="0"/>
    </w:rPr>
  </w:style>
  <w:style w:type="character" w:customStyle="1" w:styleId="WW8Num61z0">
    <w:name w:val="WW8Num61z0"/>
    <w:rsid w:val="009B18C6"/>
    <w:rPr>
      <w:rFonts w:ascii="Symbol" w:hAnsi="Symbol" w:cs="OpenSymbol"/>
    </w:rPr>
  </w:style>
  <w:style w:type="character" w:customStyle="1" w:styleId="WW8Num75z1">
    <w:name w:val="WW8Num75z1"/>
    <w:rsid w:val="009B18C6"/>
    <w:rPr>
      <w:b w:val="0"/>
      <w:bCs w:val="0"/>
    </w:rPr>
  </w:style>
  <w:style w:type="character" w:customStyle="1" w:styleId="WW-Absatz-Standardschriftart11111111111111111111111111111111111">
    <w:name w:val="WW-Absatz-Standardschriftart11111111111111111111111111111111111"/>
    <w:rsid w:val="009B18C6"/>
  </w:style>
  <w:style w:type="character" w:customStyle="1" w:styleId="WW-Absatz-Standardschriftart111111111111111111111111111111111111">
    <w:name w:val="WW-Absatz-Standardschriftart111111111111111111111111111111111111"/>
    <w:rsid w:val="009B18C6"/>
  </w:style>
  <w:style w:type="character" w:customStyle="1" w:styleId="WW-Absatz-Standardschriftart1111111111111111111111111111111111111">
    <w:name w:val="WW-Absatz-Standardschriftart1111111111111111111111111111111111111"/>
    <w:rsid w:val="009B18C6"/>
  </w:style>
  <w:style w:type="character" w:customStyle="1" w:styleId="WW8Num24z1">
    <w:name w:val="WW8Num24z1"/>
    <w:rsid w:val="009B18C6"/>
    <w:rPr>
      <w:b w:val="0"/>
      <w:bCs w:val="0"/>
    </w:rPr>
  </w:style>
  <w:style w:type="character" w:customStyle="1" w:styleId="WW8Num58z0">
    <w:name w:val="WW8Num58z0"/>
    <w:rsid w:val="009B18C6"/>
    <w:rPr>
      <w:rFonts w:ascii="Symbol" w:hAnsi="Symbol" w:cs="OpenSymbol"/>
    </w:rPr>
  </w:style>
  <w:style w:type="character" w:customStyle="1" w:styleId="WW8Num62z1">
    <w:name w:val="WW8Num62z1"/>
    <w:rsid w:val="009B18C6"/>
    <w:rPr>
      <w:b w:val="0"/>
      <w:bCs w:val="0"/>
    </w:rPr>
  </w:style>
  <w:style w:type="character" w:customStyle="1" w:styleId="WW8Num64z0">
    <w:name w:val="WW8Num64z0"/>
    <w:rsid w:val="009B18C6"/>
    <w:rPr>
      <w:rFonts w:ascii="Symbol" w:hAnsi="Symbol" w:cs="OpenSymbol"/>
    </w:rPr>
  </w:style>
  <w:style w:type="character" w:customStyle="1" w:styleId="WW8Num76z2">
    <w:name w:val="WW8Num76z2"/>
    <w:rsid w:val="009B18C6"/>
    <w:rPr>
      <w:b w:val="0"/>
      <w:bCs w:val="0"/>
    </w:rPr>
  </w:style>
  <w:style w:type="character" w:customStyle="1" w:styleId="WW8Num77z2">
    <w:name w:val="WW8Num77z2"/>
    <w:rsid w:val="009B18C6"/>
    <w:rPr>
      <w:b w:val="0"/>
      <w:bCs w:val="0"/>
    </w:rPr>
  </w:style>
  <w:style w:type="character" w:customStyle="1" w:styleId="21">
    <w:name w:val="Основной шрифт абзаца2"/>
    <w:rsid w:val="009B18C6"/>
  </w:style>
  <w:style w:type="character" w:customStyle="1" w:styleId="WW8Num6z2">
    <w:name w:val="WW8Num6z2"/>
    <w:rsid w:val="009B18C6"/>
    <w:rPr>
      <w:b w:val="0"/>
      <w:bCs w:val="0"/>
    </w:rPr>
  </w:style>
  <w:style w:type="character" w:customStyle="1" w:styleId="WW8Num7z0">
    <w:name w:val="WW8Num7z0"/>
    <w:rsid w:val="009B18C6"/>
    <w:rPr>
      <w:rFonts w:ascii="Symbol" w:hAnsi="Symbol" w:cs="OpenSymbol"/>
    </w:rPr>
  </w:style>
  <w:style w:type="character" w:customStyle="1" w:styleId="WW8Num9z1">
    <w:name w:val="WW8Num9z1"/>
    <w:rsid w:val="009B18C6"/>
    <w:rPr>
      <w:b w:val="0"/>
      <w:bCs w:val="0"/>
    </w:rPr>
  </w:style>
  <w:style w:type="character" w:customStyle="1" w:styleId="WW8Num13z2">
    <w:name w:val="WW8Num13z2"/>
    <w:rsid w:val="009B18C6"/>
    <w:rPr>
      <w:b w:val="0"/>
      <w:bCs w:val="0"/>
    </w:rPr>
  </w:style>
  <w:style w:type="character" w:customStyle="1" w:styleId="WW8Num26z1">
    <w:name w:val="WW8Num26z1"/>
    <w:rsid w:val="009B18C6"/>
    <w:rPr>
      <w:b w:val="0"/>
      <w:bCs w:val="0"/>
    </w:rPr>
  </w:style>
  <w:style w:type="character" w:customStyle="1" w:styleId="WW8Num63z0">
    <w:name w:val="WW8Num63z0"/>
    <w:rsid w:val="009B18C6"/>
    <w:rPr>
      <w:rFonts w:ascii="Symbol" w:hAnsi="Symbol" w:cs="OpenSymbol"/>
    </w:rPr>
  </w:style>
  <w:style w:type="character" w:customStyle="1" w:styleId="WW8Num65z0">
    <w:name w:val="WW8Num65z0"/>
    <w:rsid w:val="009B18C6"/>
    <w:rPr>
      <w:rFonts w:ascii="Symbol" w:hAnsi="Symbol" w:cs="OpenSymbol"/>
    </w:rPr>
  </w:style>
  <w:style w:type="character" w:customStyle="1" w:styleId="WW8Num66z0">
    <w:name w:val="WW8Num66z0"/>
    <w:rsid w:val="009B18C6"/>
    <w:rPr>
      <w:rFonts w:ascii="Symbol" w:hAnsi="Symbol" w:cs="OpenSymbol"/>
    </w:rPr>
  </w:style>
  <w:style w:type="character" w:customStyle="1" w:styleId="WW8Num67z1">
    <w:name w:val="WW8Num67z1"/>
    <w:rsid w:val="009B18C6"/>
    <w:rPr>
      <w:b w:val="0"/>
      <w:bCs w:val="0"/>
    </w:rPr>
  </w:style>
  <w:style w:type="character" w:customStyle="1" w:styleId="WW8Num68z1">
    <w:name w:val="WW8Num68z1"/>
    <w:rsid w:val="009B18C6"/>
    <w:rPr>
      <w:b w:val="0"/>
      <w:bCs w:val="0"/>
    </w:rPr>
  </w:style>
  <w:style w:type="character" w:customStyle="1" w:styleId="WW8Num69z1">
    <w:name w:val="WW8Num69z1"/>
    <w:rsid w:val="009B18C6"/>
    <w:rPr>
      <w:b w:val="0"/>
      <w:bCs w:val="0"/>
    </w:rPr>
  </w:style>
  <w:style w:type="character" w:customStyle="1" w:styleId="WW8Num70z1">
    <w:name w:val="WW8Num70z1"/>
    <w:rsid w:val="009B18C6"/>
    <w:rPr>
      <w:b w:val="0"/>
      <w:bCs w:val="0"/>
    </w:rPr>
  </w:style>
  <w:style w:type="character" w:customStyle="1" w:styleId="WW8Num71z1">
    <w:name w:val="WW8Num71z1"/>
    <w:rsid w:val="009B18C6"/>
    <w:rPr>
      <w:b w:val="0"/>
      <w:bCs w:val="0"/>
    </w:rPr>
  </w:style>
  <w:style w:type="character" w:customStyle="1" w:styleId="WW8Num72z0">
    <w:name w:val="WW8Num72z0"/>
    <w:rsid w:val="009B18C6"/>
    <w:rPr>
      <w:rFonts w:ascii="Symbol" w:hAnsi="Symbol" w:cs="OpenSymbol"/>
    </w:rPr>
  </w:style>
  <w:style w:type="character" w:customStyle="1" w:styleId="WW8Num78z2">
    <w:name w:val="WW8Num78z2"/>
    <w:rsid w:val="009B18C6"/>
    <w:rPr>
      <w:b w:val="0"/>
      <w:bCs w:val="0"/>
    </w:rPr>
  </w:style>
  <w:style w:type="character" w:customStyle="1" w:styleId="WW8Num79z2">
    <w:name w:val="WW8Num79z2"/>
    <w:rsid w:val="009B18C6"/>
    <w:rPr>
      <w:b w:val="0"/>
      <w:bCs w:val="0"/>
    </w:rPr>
  </w:style>
  <w:style w:type="character" w:customStyle="1" w:styleId="WW8Num80z2">
    <w:name w:val="WW8Num80z2"/>
    <w:rsid w:val="009B18C6"/>
    <w:rPr>
      <w:b w:val="0"/>
      <w:bCs w:val="0"/>
    </w:rPr>
  </w:style>
  <w:style w:type="character" w:customStyle="1" w:styleId="WW8Num81z2">
    <w:name w:val="WW8Num81z2"/>
    <w:rsid w:val="009B18C6"/>
    <w:rPr>
      <w:b w:val="0"/>
      <w:bCs w:val="0"/>
    </w:rPr>
  </w:style>
  <w:style w:type="character" w:customStyle="1" w:styleId="WW8Num82z2">
    <w:name w:val="WW8Num82z2"/>
    <w:rsid w:val="009B18C6"/>
    <w:rPr>
      <w:b w:val="0"/>
      <w:bCs w:val="0"/>
    </w:rPr>
  </w:style>
  <w:style w:type="character" w:customStyle="1" w:styleId="WW8Num83z2">
    <w:name w:val="WW8Num83z2"/>
    <w:rsid w:val="009B18C6"/>
    <w:rPr>
      <w:b w:val="0"/>
      <w:bCs w:val="0"/>
    </w:rPr>
  </w:style>
  <w:style w:type="character" w:customStyle="1" w:styleId="WW8Num84z2">
    <w:name w:val="WW8Num84z2"/>
    <w:rsid w:val="009B18C6"/>
    <w:rPr>
      <w:b w:val="0"/>
      <w:bCs w:val="0"/>
    </w:rPr>
  </w:style>
  <w:style w:type="character" w:customStyle="1" w:styleId="WW8Num85z2">
    <w:name w:val="WW8Num85z2"/>
    <w:rsid w:val="009B18C6"/>
    <w:rPr>
      <w:b w:val="0"/>
      <w:bCs w:val="0"/>
    </w:rPr>
  </w:style>
  <w:style w:type="character" w:customStyle="1" w:styleId="WW-Absatz-Standardschriftart11111111111111111111111111111111111111">
    <w:name w:val="WW-Absatz-Standardschriftart11111111111111111111111111111111111111"/>
    <w:rsid w:val="009B18C6"/>
  </w:style>
  <w:style w:type="character" w:customStyle="1" w:styleId="af4">
    <w:name w:val="Символ нумерации"/>
    <w:rsid w:val="009B18C6"/>
    <w:rPr>
      <w:b w:val="0"/>
      <w:bCs w:val="0"/>
    </w:rPr>
  </w:style>
  <w:style w:type="character" w:customStyle="1" w:styleId="af5">
    <w:name w:val="Маркеры списка"/>
    <w:rsid w:val="009B18C6"/>
    <w:rPr>
      <w:rFonts w:ascii="OpenSymbol" w:eastAsia="OpenSymbol" w:hAnsi="OpenSymbol" w:cs="OpenSymbol"/>
    </w:rPr>
  </w:style>
  <w:style w:type="character" w:customStyle="1" w:styleId="13">
    <w:name w:val="Основной шрифт абзаца1"/>
    <w:rsid w:val="009B18C6"/>
  </w:style>
  <w:style w:type="character" w:styleId="af6">
    <w:name w:val="Hyperlink"/>
    <w:rsid w:val="009B18C6"/>
    <w:rPr>
      <w:color w:val="000080"/>
      <w:u w:val="single"/>
    </w:rPr>
  </w:style>
  <w:style w:type="character" w:customStyle="1" w:styleId="120">
    <w:name w:val="Стиль 12 пт"/>
    <w:rsid w:val="009B18C6"/>
    <w:rPr>
      <w:sz w:val="24"/>
    </w:rPr>
  </w:style>
  <w:style w:type="paragraph" w:styleId="af7">
    <w:name w:val="List"/>
    <w:basedOn w:val="a1"/>
    <w:rsid w:val="009B18C6"/>
    <w:rPr>
      <w:rFonts w:cs="Tahoma"/>
    </w:rPr>
  </w:style>
  <w:style w:type="paragraph" w:customStyle="1" w:styleId="52">
    <w:name w:val="Название5"/>
    <w:basedOn w:val="a"/>
    <w:rsid w:val="009B18C6"/>
    <w:pPr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val="ru-RU" w:eastAsia="ru-RU"/>
    </w:rPr>
  </w:style>
  <w:style w:type="paragraph" w:customStyle="1" w:styleId="53">
    <w:name w:val="Указатель5"/>
    <w:basedOn w:val="a"/>
    <w:rsid w:val="009B18C6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ru-RU"/>
    </w:rPr>
  </w:style>
  <w:style w:type="paragraph" w:customStyle="1" w:styleId="42">
    <w:name w:val="Название4"/>
    <w:basedOn w:val="a"/>
    <w:rsid w:val="009B18C6"/>
    <w:pPr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val="ru-RU" w:eastAsia="ru-RU"/>
    </w:rPr>
  </w:style>
  <w:style w:type="paragraph" w:customStyle="1" w:styleId="43">
    <w:name w:val="Указатель4"/>
    <w:basedOn w:val="a"/>
    <w:rsid w:val="009B18C6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ru-RU"/>
    </w:rPr>
  </w:style>
  <w:style w:type="paragraph" w:customStyle="1" w:styleId="32">
    <w:name w:val="Название3"/>
    <w:basedOn w:val="a"/>
    <w:rsid w:val="009B18C6"/>
    <w:pPr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val="ru-RU" w:eastAsia="ru-RU"/>
    </w:rPr>
  </w:style>
  <w:style w:type="paragraph" w:customStyle="1" w:styleId="33">
    <w:name w:val="Указатель3"/>
    <w:basedOn w:val="a"/>
    <w:rsid w:val="009B18C6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ru-RU"/>
    </w:rPr>
  </w:style>
  <w:style w:type="paragraph" w:customStyle="1" w:styleId="22">
    <w:name w:val="Название2"/>
    <w:basedOn w:val="a"/>
    <w:rsid w:val="009B18C6"/>
    <w:pPr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val="ru-RU" w:eastAsia="ru-RU"/>
    </w:rPr>
  </w:style>
  <w:style w:type="paragraph" w:customStyle="1" w:styleId="23">
    <w:name w:val="Указатель2"/>
    <w:basedOn w:val="a"/>
    <w:rsid w:val="009B18C6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ru-RU"/>
    </w:rPr>
  </w:style>
  <w:style w:type="paragraph" w:customStyle="1" w:styleId="14">
    <w:name w:val="Название1"/>
    <w:basedOn w:val="a"/>
    <w:rsid w:val="009B18C6"/>
    <w:pPr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val="ru-RU" w:eastAsia="ru-RU"/>
    </w:rPr>
  </w:style>
  <w:style w:type="paragraph" w:customStyle="1" w:styleId="15">
    <w:name w:val="Указатель1"/>
    <w:basedOn w:val="a"/>
    <w:rsid w:val="009B18C6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ru-RU"/>
    </w:rPr>
  </w:style>
  <w:style w:type="paragraph" w:styleId="af8">
    <w:name w:val="Title"/>
    <w:basedOn w:val="a0"/>
    <w:next w:val="af9"/>
    <w:link w:val="afa"/>
    <w:qFormat/>
    <w:rsid w:val="009B18C6"/>
  </w:style>
  <w:style w:type="character" w:customStyle="1" w:styleId="afa">
    <w:name w:val="Название Знак"/>
    <w:basedOn w:val="a2"/>
    <w:link w:val="af8"/>
    <w:rsid w:val="009B18C6"/>
    <w:rPr>
      <w:rFonts w:ascii="Arial" w:eastAsia="Lucida Sans Unicode" w:hAnsi="Arial" w:cs="Tahoma"/>
      <w:kern w:val="1"/>
      <w:sz w:val="28"/>
      <w:szCs w:val="28"/>
      <w:lang w:val="ru-RU" w:eastAsia="ru-RU"/>
    </w:rPr>
  </w:style>
  <w:style w:type="paragraph" w:styleId="af9">
    <w:name w:val="Subtitle"/>
    <w:basedOn w:val="a0"/>
    <w:next w:val="a1"/>
    <w:link w:val="afb"/>
    <w:qFormat/>
    <w:rsid w:val="009B18C6"/>
    <w:pPr>
      <w:jc w:val="center"/>
    </w:pPr>
    <w:rPr>
      <w:i/>
      <w:iCs/>
    </w:rPr>
  </w:style>
  <w:style w:type="character" w:customStyle="1" w:styleId="afb">
    <w:name w:val="Подзаголовок Знак"/>
    <w:basedOn w:val="a2"/>
    <w:link w:val="af9"/>
    <w:rsid w:val="009B18C6"/>
    <w:rPr>
      <w:rFonts w:ascii="Arial" w:eastAsia="Lucida Sans Unicode" w:hAnsi="Arial" w:cs="Tahoma"/>
      <w:i/>
      <w:iCs/>
      <w:kern w:val="1"/>
      <w:sz w:val="28"/>
      <w:szCs w:val="28"/>
      <w:lang w:val="ru-RU" w:eastAsia="ru-RU"/>
    </w:rPr>
  </w:style>
  <w:style w:type="paragraph" w:customStyle="1" w:styleId="afc">
    <w:name w:val="Содержимое врезки"/>
    <w:basedOn w:val="a1"/>
    <w:rsid w:val="009B18C6"/>
  </w:style>
  <w:style w:type="paragraph" w:customStyle="1" w:styleId="afd">
    <w:name w:val="Содержимое таблицы"/>
    <w:basedOn w:val="a"/>
    <w:rsid w:val="009B18C6"/>
    <w:pPr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customStyle="1" w:styleId="afe">
    <w:name w:val="Заголовок основной надписи (лев.)"/>
    <w:rsid w:val="009B18C6"/>
    <w:pPr>
      <w:suppressLineNumbers/>
      <w:suppressAutoHyphens/>
      <w:spacing w:after="0" w:line="240" w:lineRule="auto"/>
      <w:ind w:left="28"/>
      <w:textAlignment w:val="top"/>
    </w:pPr>
    <w:rPr>
      <w:rFonts w:ascii="GOST type B" w:eastAsia="Lucida Sans Unicode" w:hAnsi="GOST type B" w:cs="Times New Roman"/>
      <w:b/>
      <w:kern w:val="1"/>
      <w:sz w:val="21"/>
      <w:szCs w:val="24"/>
      <w:lang w:val="ru-RU"/>
    </w:rPr>
  </w:style>
  <w:style w:type="paragraph" w:customStyle="1" w:styleId="aff">
    <w:name w:val="Заголовок основной надписи (центр"/>
    <w:basedOn w:val="afe"/>
    <w:rsid w:val="009B18C6"/>
    <w:pPr>
      <w:ind w:left="-28"/>
      <w:jc w:val="center"/>
    </w:pPr>
    <w:rPr>
      <w:sz w:val="18"/>
    </w:rPr>
  </w:style>
  <w:style w:type="paragraph" w:customStyle="1" w:styleId="aff0">
    <w:name w:val="Заголовок таблицы"/>
    <w:basedOn w:val="afd"/>
    <w:rsid w:val="009B18C6"/>
    <w:pPr>
      <w:jc w:val="center"/>
    </w:pPr>
    <w:rPr>
      <w:b/>
      <w:bCs/>
    </w:rPr>
  </w:style>
  <w:style w:type="paragraph" w:customStyle="1" w:styleId="aff1">
    <w:name w:val="Заголовок бокового штампа (верт."/>
    <w:rsid w:val="009B18C6"/>
    <w:pPr>
      <w:suppressLineNumbers/>
      <w:suppressAutoHyphens/>
      <w:spacing w:after="0" w:line="240" w:lineRule="auto"/>
    </w:pPr>
    <w:rPr>
      <w:rFonts w:ascii="GOST type B" w:eastAsia="Lucida Sans Unicode" w:hAnsi="GOST type B" w:cs="Times New Roman"/>
      <w:b/>
      <w:kern w:val="1"/>
      <w:szCs w:val="24"/>
      <w:lang w:val="ru-RU"/>
    </w:rPr>
  </w:style>
  <w:style w:type="paragraph" w:customStyle="1" w:styleId="WW-">
    <w:name w:val="WW-Заголовок основной надписи (центр"/>
    <w:basedOn w:val="aff"/>
    <w:rsid w:val="009B18C6"/>
    <w:rPr>
      <w:sz w:val="21"/>
    </w:rPr>
  </w:style>
  <w:style w:type="paragraph" w:customStyle="1" w:styleId="aff2">
    <w:name w:val="Основная надпись"/>
    <w:rsid w:val="009B18C6"/>
    <w:pPr>
      <w:suppressLineNumbers/>
      <w:suppressAutoHyphens/>
      <w:spacing w:after="0" w:line="240" w:lineRule="auto"/>
      <w:jc w:val="center"/>
    </w:pPr>
    <w:rPr>
      <w:rFonts w:ascii="GOST type B" w:eastAsia="Lucida Sans Unicode" w:hAnsi="GOST type B" w:cs="Times New Roman"/>
      <w:b/>
      <w:kern w:val="1"/>
      <w:sz w:val="28"/>
      <w:szCs w:val="24"/>
      <w:lang w:val="ru-RU"/>
    </w:rPr>
  </w:style>
  <w:style w:type="paragraph" w:customStyle="1" w:styleId="aff3">
    <w:name w:val="Текст документа"/>
    <w:rsid w:val="009B18C6"/>
    <w:pPr>
      <w:suppressLineNumbers/>
      <w:suppressAutoHyphens/>
      <w:spacing w:after="0" w:line="240" w:lineRule="auto"/>
      <w:ind w:firstLine="397"/>
    </w:pPr>
    <w:rPr>
      <w:rFonts w:ascii="GOST type B" w:eastAsia="Lucida Sans Unicode" w:hAnsi="GOST type B" w:cs="Times New Roman"/>
      <w:kern w:val="1"/>
      <w:sz w:val="28"/>
      <w:szCs w:val="24"/>
      <w:lang w:val="ru-RU"/>
    </w:rPr>
  </w:style>
  <w:style w:type="paragraph" w:customStyle="1" w:styleId="WW-1">
    <w:name w:val="WW-Заголовок основной надписи (центр1"/>
    <w:basedOn w:val="aff"/>
    <w:rsid w:val="009B18C6"/>
  </w:style>
  <w:style w:type="paragraph" w:customStyle="1" w:styleId="WW-12">
    <w:name w:val="WW-Заголовок основной надписи (центр12"/>
    <w:basedOn w:val="WW-"/>
    <w:rsid w:val="009B18C6"/>
  </w:style>
  <w:style w:type="paragraph" w:customStyle="1" w:styleId="aff4">
    <w:name w:val="Заголовок основной надписи (лев."/>
    <w:basedOn w:val="afe"/>
    <w:rsid w:val="009B18C6"/>
  </w:style>
  <w:style w:type="paragraph" w:customStyle="1" w:styleId="WW-0">
    <w:name w:val="WW-Заголовок бокового штампа (верт."/>
    <w:basedOn w:val="aff1"/>
    <w:rsid w:val="009B18C6"/>
  </w:style>
  <w:style w:type="paragraph" w:customStyle="1" w:styleId="aff5">
    <w:name w:val="Основная надпись (верт."/>
    <w:basedOn w:val="aff2"/>
    <w:rsid w:val="009B18C6"/>
  </w:style>
  <w:style w:type="paragraph" w:customStyle="1" w:styleId="WW-2">
    <w:name w:val="WW-Заголовок основной надписи (лев."/>
    <w:basedOn w:val="aff4"/>
    <w:rsid w:val="009B18C6"/>
  </w:style>
  <w:style w:type="paragraph" w:customStyle="1" w:styleId="WW-123">
    <w:name w:val="WW-Заголовок основной надписи (центр123"/>
    <w:basedOn w:val="WW-12"/>
    <w:rsid w:val="009B18C6"/>
  </w:style>
  <w:style w:type="paragraph" w:customStyle="1" w:styleId="WW-1234">
    <w:name w:val="WW-Заголовок основной надписи (центр1234"/>
    <w:basedOn w:val="WW-1"/>
    <w:rsid w:val="009B18C6"/>
  </w:style>
  <w:style w:type="paragraph" w:customStyle="1" w:styleId="WW-3">
    <w:name w:val="WW-Основная надпись (верт."/>
    <w:basedOn w:val="aff5"/>
    <w:rsid w:val="009B18C6"/>
  </w:style>
  <w:style w:type="paragraph" w:customStyle="1" w:styleId="aff6">
    <w:name w:val="Заголовок бокового штампа"/>
    <w:basedOn w:val="aff1"/>
    <w:rsid w:val="009B18C6"/>
  </w:style>
  <w:style w:type="paragraph" w:customStyle="1" w:styleId="-">
    <w:name w:val="Таблица - шапка"/>
    <w:basedOn w:val="a"/>
    <w:rsid w:val="009B18C6"/>
    <w:pPr>
      <w:suppressAutoHyphens/>
      <w:spacing w:before="60" w:after="60" w:line="240" w:lineRule="auto"/>
      <w:jc w:val="center"/>
    </w:pPr>
    <w:rPr>
      <w:rFonts w:ascii="Arial" w:eastAsia="Lucida Sans Unicode" w:hAnsi="Arial" w:cs="Arial"/>
      <w:b/>
      <w:kern w:val="1"/>
      <w:sz w:val="20"/>
      <w:szCs w:val="20"/>
      <w:lang w:val="ru-RU" w:eastAsia="ru-RU"/>
    </w:rPr>
  </w:style>
  <w:style w:type="paragraph" w:customStyle="1" w:styleId="-0">
    <w:name w:val="Таблица - текст выделенный"/>
    <w:basedOn w:val="a1"/>
    <w:rsid w:val="009B18C6"/>
    <w:pPr>
      <w:suppressAutoHyphens/>
      <w:spacing w:before="20" w:after="20"/>
    </w:pPr>
    <w:rPr>
      <w:rFonts w:ascii="Arial" w:hAnsi="Arial" w:cs="Arial"/>
      <w:b/>
      <w:sz w:val="20"/>
      <w:szCs w:val="20"/>
    </w:rPr>
  </w:style>
  <w:style w:type="paragraph" w:customStyle="1" w:styleId="-1">
    <w:name w:val="Таблица - текст основной"/>
    <w:basedOn w:val="a1"/>
    <w:rsid w:val="009B18C6"/>
    <w:pPr>
      <w:suppressAutoHyphens/>
      <w:spacing w:before="20" w:after="20"/>
    </w:pPr>
    <w:rPr>
      <w:rFonts w:ascii="Arial" w:hAnsi="Arial" w:cs="Arial"/>
      <w:sz w:val="20"/>
      <w:szCs w:val="20"/>
    </w:rPr>
  </w:style>
  <w:style w:type="paragraph" w:customStyle="1" w:styleId="11">
    <w:name w:val="Список маркированный 1"/>
    <w:basedOn w:val="a"/>
    <w:rsid w:val="009B18C6"/>
    <w:pPr>
      <w:numPr>
        <w:numId w:val="5"/>
      </w:numPr>
      <w:suppressAutoHyphens/>
      <w:spacing w:after="0" w:line="360" w:lineRule="auto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customStyle="1" w:styleId="ConsNormal">
    <w:name w:val="ConsNormal"/>
    <w:rsid w:val="009B18C6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kern w:val="1"/>
      <w:sz w:val="20"/>
      <w:szCs w:val="20"/>
      <w:lang w:val="ru-RU" w:eastAsia="ar-SA"/>
    </w:rPr>
  </w:style>
  <w:style w:type="paragraph" w:styleId="aff7">
    <w:name w:val="Body Text Indent"/>
    <w:basedOn w:val="a"/>
    <w:link w:val="aff8"/>
    <w:rsid w:val="009B18C6"/>
    <w:pPr>
      <w:suppressAutoHyphens/>
      <w:spacing w:after="0" w:line="240" w:lineRule="auto"/>
      <w:ind w:left="-540" w:firstLine="709"/>
      <w:jc w:val="both"/>
    </w:pPr>
    <w:rPr>
      <w:rFonts w:ascii="Times New Roman" w:eastAsia="Lucida Sans Unicode" w:hAnsi="Times New Roman" w:cs="Times New Roman"/>
      <w:kern w:val="1"/>
      <w:sz w:val="28"/>
      <w:szCs w:val="24"/>
      <w:lang w:val="ru-RU" w:eastAsia="ru-RU"/>
    </w:rPr>
  </w:style>
  <w:style w:type="character" w:customStyle="1" w:styleId="aff8">
    <w:name w:val="Основной текст с отступом Знак"/>
    <w:basedOn w:val="a2"/>
    <w:link w:val="aff7"/>
    <w:rsid w:val="009B18C6"/>
    <w:rPr>
      <w:rFonts w:ascii="Times New Roman" w:eastAsia="Lucida Sans Unicode" w:hAnsi="Times New Roman" w:cs="Times New Roman"/>
      <w:kern w:val="1"/>
      <w:sz w:val="28"/>
      <w:szCs w:val="24"/>
      <w:lang w:val="ru-RU" w:eastAsia="ru-RU"/>
    </w:rPr>
  </w:style>
  <w:style w:type="paragraph" w:customStyle="1" w:styleId="aff9">
    <w:name w:val="основной"/>
    <w:basedOn w:val="a"/>
    <w:rsid w:val="009B18C6"/>
    <w:pPr>
      <w:keepNext/>
      <w:widowControl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customStyle="1" w:styleId="Iauiue">
    <w:name w:val="Iau?iue"/>
    <w:rsid w:val="009B18C6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val="ru-RU" w:eastAsia="ar-SA"/>
    </w:rPr>
  </w:style>
  <w:style w:type="paragraph" w:customStyle="1" w:styleId="54">
    <w:name w:val="çàãîëîâîê 5"/>
    <w:basedOn w:val="a"/>
    <w:next w:val="a"/>
    <w:rsid w:val="009B18C6"/>
    <w:pPr>
      <w:keepNext/>
      <w:suppressAutoHyphens/>
      <w:spacing w:after="0" w:line="240" w:lineRule="auto"/>
      <w:ind w:firstLine="567"/>
      <w:jc w:val="both"/>
    </w:pPr>
    <w:rPr>
      <w:rFonts w:ascii="Times New Roman" w:eastAsia="Lucida Sans Unicode" w:hAnsi="Times New Roman" w:cs="Times New Roman"/>
      <w:b/>
      <w:kern w:val="1"/>
      <w:sz w:val="24"/>
      <w:szCs w:val="24"/>
      <w:u w:val="single"/>
      <w:lang w:val="ru-RU" w:eastAsia="ru-RU"/>
    </w:rPr>
  </w:style>
  <w:style w:type="paragraph" w:customStyle="1" w:styleId="Heading">
    <w:name w:val="Heading"/>
    <w:rsid w:val="009B18C6"/>
    <w:pPr>
      <w:widowControl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lang w:val="ru-RU" w:eastAsia="ar-SA"/>
    </w:rPr>
  </w:style>
  <w:style w:type="paragraph" w:customStyle="1" w:styleId="ConsTitle">
    <w:name w:val="ConsTitle"/>
    <w:rsid w:val="009B18C6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val="ru-RU" w:eastAsia="ar-SA"/>
    </w:rPr>
  </w:style>
  <w:style w:type="paragraph" w:customStyle="1" w:styleId="ConsPlusNonformat">
    <w:name w:val="ConsPlusNonformat"/>
    <w:rsid w:val="009B18C6"/>
    <w:pPr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val="ru-RU" w:eastAsia="ar-SA"/>
    </w:rPr>
  </w:style>
  <w:style w:type="paragraph" w:customStyle="1" w:styleId="affa">
    <w:name w:val="Îáû÷íûé"/>
    <w:rsid w:val="009B18C6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8"/>
      <w:szCs w:val="20"/>
      <w:lang w:val="ru-RU" w:eastAsia="ar-SA"/>
    </w:rPr>
  </w:style>
  <w:style w:type="paragraph" w:customStyle="1" w:styleId="24">
    <w:name w:val="Îñíîâíîé òåêñò 2"/>
    <w:basedOn w:val="affa"/>
    <w:rsid w:val="009B18C6"/>
    <w:pPr>
      <w:ind w:firstLine="720"/>
      <w:jc w:val="both"/>
    </w:pPr>
    <w:rPr>
      <w:b/>
      <w:color w:val="000000"/>
      <w:sz w:val="24"/>
      <w:lang w:val="en-US"/>
    </w:rPr>
  </w:style>
  <w:style w:type="paragraph" w:styleId="16">
    <w:name w:val="toc 1"/>
    <w:basedOn w:val="23"/>
    <w:semiHidden/>
    <w:rsid w:val="009B18C6"/>
    <w:pPr>
      <w:tabs>
        <w:tab w:val="right" w:leader="dot" w:pos="9637"/>
      </w:tabs>
    </w:pPr>
  </w:style>
  <w:style w:type="paragraph" w:customStyle="1" w:styleId="100">
    <w:name w:val="Оглавление 10"/>
    <w:basedOn w:val="23"/>
    <w:rsid w:val="009B18C6"/>
    <w:pPr>
      <w:tabs>
        <w:tab w:val="right" w:leader="dot" w:pos="-14461"/>
      </w:tabs>
      <w:ind w:left="2547"/>
    </w:pPr>
  </w:style>
  <w:style w:type="paragraph" w:customStyle="1" w:styleId="10">
    <w:name w:val="Заголовок 10"/>
    <w:basedOn w:val="a0"/>
    <w:next w:val="a1"/>
    <w:rsid w:val="009B18C6"/>
    <w:pPr>
      <w:numPr>
        <w:numId w:val="4"/>
      </w:numPr>
    </w:pPr>
    <w:rPr>
      <w:b/>
      <w:bCs/>
      <w:sz w:val="21"/>
      <w:szCs w:val="21"/>
    </w:rPr>
  </w:style>
  <w:style w:type="paragraph" w:customStyle="1" w:styleId="Iniiaiieoaenonionooiii2">
    <w:name w:val="Iniiaiie oaeno n ionooiii 2"/>
    <w:basedOn w:val="Iauiue"/>
    <w:rsid w:val="009B18C6"/>
    <w:pPr>
      <w:widowControl/>
      <w:ind w:firstLine="284"/>
      <w:jc w:val="both"/>
    </w:pPr>
    <w:rPr>
      <w:rFonts w:ascii="Peterburg" w:hAnsi="Peterburg"/>
    </w:rPr>
  </w:style>
  <w:style w:type="paragraph" w:styleId="affb">
    <w:name w:val="List Paragraph"/>
    <w:basedOn w:val="a"/>
    <w:qFormat/>
    <w:rsid w:val="009B18C6"/>
    <w:pPr>
      <w:widowControl/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online/base/?req=doc%3Bbase%3DLAW%3Bn%3D117343%3Bdst%3D100300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DC36E71E0963180DB60CAD2AC55DF83DCF1DC4D25C23934A998EB821EE0F55764CA3294DEF54DxBMDD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8060D-1D44-48B2-84BD-550DBDD4B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15916</Words>
  <Characters>90727</Characters>
  <Application>Microsoft Office Word</Application>
  <DocSecurity>0</DocSecurity>
  <Lines>756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ГЕНПЛАН</vt:lpstr>
    </vt:vector>
  </TitlesOfParts>
  <Company/>
  <LinksUpToDate>false</LinksUpToDate>
  <CharactersWithSpaces>106431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ГЕНПЛАН</dc:title>
  <dc:creator>(c) ESS SoftWare, Y2005</dc:creator>
  <cp:lastModifiedBy>Терещенко Артем Валериевич</cp:lastModifiedBy>
  <cp:revision>4</cp:revision>
  <dcterms:created xsi:type="dcterms:W3CDTF">2017-01-11T13:14:00Z</dcterms:created>
  <dcterms:modified xsi:type="dcterms:W3CDTF">2025-05-27T11:13:00Z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2013-10-05T00:00:00Z</vt:filetime>
  </property>
  <property fmtid="{D5CDD505-2E9C-101B-9397-08002B2CF9AE}" pid="3" name="LastSaved">
    <vt:filetime>2017-01-11T00:00:00Z</vt:filetime>
  </property>
</Properties>
</file>