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7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265802" w:rsidRDefault="00265802" w:rsidP="00265802">
      <w:pPr>
        <w:spacing w:after="0" w:line="200" w:lineRule="exact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65802" w:rsidRDefault="00265802" w:rsidP="00265802">
      <w:pPr>
        <w:spacing w:after="0" w:line="200" w:lineRule="exact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Чистостемское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Увинского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района Удмуртской Республики, утвержденные решением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Чистостемское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Увинского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района Удмур</w:t>
      </w:r>
      <w:r w:rsidR="009E73E2">
        <w:rPr>
          <w:rFonts w:ascii="Times New Roman" w:hAnsi="Times New Roman" w:cs="Times New Roman"/>
          <w:b/>
          <w:sz w:val="26"/>
          <w:szCs w:val="26"/>
          <w:lang w:val="ru-RU"/>
        </w:rPr>
        <w:t>тс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кой Республики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ru-RU"/>
        </w:rPr>
        <w:t>от 20.12.2013 № 60</w:t>
      </w:r>
    </w:p>
    <w:p w:rsidR="00265802" w:rsidRPr="00265802" w:rsidRDefault="00265802" w:rsidP="00265802">
      <w:pPr>
        <w:spacing w:after="0" w:line="200" w:lineRule="exact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(в редакции распоряжения Правительства Удмуртской Республики от 14.02.2020 года № 164-р)</w:t>
      </w: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before="3" w:after="0" w:line="220" w:lineRule="exact"/>
        <w:rPr>
          <w:lang w:val="ru-RU"/>
        </w:rPr>
      </w:pPr>
    </w:p>
    <w:p w:rsidR="00E00572" w:rsidRPr="0014673F" w:rsidRDefault="0014673F">
      <w:pPr>
        <w:spacing w:before="19" w:after="0" w:line="240" w:lineRule="auto"/>
        <w:ind w:left="100" w:right="-20"/>
        <w:rPr>
          <w:rFonts w:ascii="Cambria" w:eastAsia="Cambria" w:hAnsi="Cambria" w:cs="Cambria"/>
          <w:sz w:val="28"/>
          <w:szCs w:val="28"/>
          <w:lang w:val="ru-RU"/>
        </w:rPr>
      </w:pPr>
      <w:r w:rsidRPr="0014673F">
        <w:rPr>
          <w:rFonts w:ascii="Cambria" w:eastAsia="Cambria" w:hAnsi="Cambria" w:cs="Cambria"/>
          <w:b/>
          <w:bCs/>
          <w:spacing w:val="-1"/>
          <w:sz w:val="28"/>
          <w:szCs w:val="28"/>
          <w:lang w:val="ru-RU"/>
        </w:rPr>
        <w:t>О</w:t>
      </w:r>
      <w:r w:rsidRPr="0014673F">
        <w:rPr>
          <w:rFonts w:ascii="Cambria" w:eastAsia="Cambria" w:hAnsi="Cambria" w:cs="Cambria"/>
          <w:b/>
          <w:bCs/>
          <w:spacing w:val="3"/>
          <w:sz w:val="28"/>
          <w:szCs w:val="28"/>
          <w:lang w:val="ru-RU"/>
        </w:rPr>
        <w:t>г</w:t>
      </w:r>
      <w:r w:rsidRPr="0014673F">
        <w:rPr>
          <w:rFonts w:ascii="Cambria" w:eastAsia="Cambria" w:hAnsi="Cambria" w:cs="Cambria"/>
          <w:b/>
          <w:bCs/>
          <w:spacing w:val="-2"/>
          <w:sz w:val="28"/>
          <w:szCs w:val="28"/>
          <w:lang w:val="ru-RU"/>
        </w:rPr>
        <w:t>л</w:t>
      </w:r>
      <w:r w:rsidRPr="0014673F">
        <w:rPr>
          <w:rFonts w:ascii="Cambria" w:eastAsia="Cambria" w:hAnsi="Cambria" w:cs="Cambria"/>
          <w:b/>
          <w:bCs/>
          <w:sz w:val="28"/>
          <w:szCs w:val="28"/>
          <w:lang w:val="ru-RU"/>
        </w:rPr>
        <w:t>а</w:t>
      </w:r>
      <w:r w:rsidRPr="0014673F">
        <w:rPr>
          <w:rFonts w:ascii="Cambria" w:eastAsia="Cambria" w:hAnsi="Cambria" w:cs="Cambria"/>
          <w:b/>
          <w:bCs/>
          <w:spacing w:val="3"/>
          <w:sz w:val="28"/>
          <w:szCs w:val="28"/>
          <w:lang w:val="ru-RU"/>
        </w:rPr>
        <w:t>в</w:t>
      </w:r>
      <w:r w:rsidRPr="0014673F">
        <w:rPr>
          <w:rFonts w:ascii="Cambria" w:eastAsia="Cambria" w:hAnsi="Cambria" w:cs="Cambria"/>
          <w:b/>
          <w:bCs/>
          <w:spacing w:val="-2"/>
          <w:sz w:val="28"/>
          <w:szCs w:val="28"/>
          <w:lang w:val="ru-RU"/>
        </w:rPr>
        <w:t>л</w:t>
      </w:r>
      <w:r w:rsidRPr="0014673F">
        <w:rPr>
          <w:rFonts w:ascii="Cambria" w:eastAsia="Cambria" w:hAnsi="Cambria" w:cs="Cambria"/>
          <w:b/>
          <w:bCs/>
          <w:spacing w:val="1"/>
          <w:sz w:val="28"/>
          <w:szCs w:val="28"/>
          <w:lang w:val="ru-RU"/>
        </w:rPr>
        <w:t>е</w:t>
      </w:r>
      <w:r w:rsidRPr="0014673F">
        <w:rPr>
          <w:rFonts w:ascii="Cambria" w:eastAsia="Cambria" w:hAnsi="Cambria" w:cs="Cambria"/>
          <w:b/>
          <w:bCs/>
          <w:sz w:val="28"/>
          <w:szCs w:val="28"/>
          <w:lang w:val="ru-RU"/>
        </w:rPr>
        <w:t>н</w:t>
      </w:r>
      <w:r w:rsidRPr="0014673F">
        <w:rPr>
          <w:rFonts w:ascii="Cambria" w:eastAsia="Cambria" w:hAnsi="Cambria" w:cs="Cambria"/>
          <w:b/>
          <w:bCs/>
          <w:spacing w:val="3"/>
          <w:sz w:val="28"/>
          <w:szCs w:val="28"/>
          <w:lang w:val="ru-RU"/>
        </w:rPr>
        <w:t>и</w:t>
      </w:r>
      <w:r w:rsidRPr="0014673F">
        <w:rPr>
          <w:rFonts w:ascii="Cambria" w:eastAsia="Cambria" w:hAnsi="Cambria" w:cs="Cambria"/>
          <w:b/>
          <w:bCs/>
          <w:sz w:val="28"/>
          <w:szCs w:val="28"/>
          <w:lang w:val="ru-RU"/>
        </w:rPr>
        <w:t>е</w:t>
      </w:r>
    </w:p>
    <w:p w:rsidR="00E00572" w:rsidRPr="0014673F" w:rsidRDefault="0014673F">
      <w:pPr>
        <w:spacing w:before="4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ВВ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</w:t>
      </w:r>
    </w:p>
    <w:p w:rsidR="00E00572" w:rsidRPr="0014673F" w:rsidRDefault="00115477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094" behindDoc="1" locked="0" layoutInCell="1" allowOverlap="1">
                <wp:simplePos x="0" y="0"/>
                <wp:positionH relativeFrom="page">
                  <wp:posOffset>1612900</wp:posOffset>
                </wp:positionH>
                <wp:positionV relativeFrom="paragraph">
                  <wp:posOffset>156210</wp:posOffset>
                </wp:positionV>
                <wp:extent cx="39370" cy="15240"/>
                <wp:effectExtent l="12700" t="3810" r="14605" b="9525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15240"/>
                          <a:chOff x="2540" y="246"/>
                          <a:chExt cx="62" cy="24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2540" y="246"/>
                            <a:ext cx="62" cy="24"/>
                          </a:xfrm>
                          <a:custGeom>
                            <a:avLst/>
                            <a:gdLst>
                              <a:gd name="T0" fmla="+- 0 2540 2540"/>
                              <a:gd name="T1" fmla="*/ T0 w 62"/>
                              <a:gd name="T2" fmla="+- 0 258 246"/>
                              <a:gd name="T3" fmla="*/ 258 h 24"/>
                              <a:gd name="T4" fmla="+- 0 2603 2540"/>
                              <a:gd name="T5" fmla="*/ T4 w 62"/>
                              <a:gd name="T6" fmla="+- 0 258 246"/>
                              <a:gd name="T7" fmla="*/ 258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2" h="24">
                                <a:moveTo>
                                  <a:pt x="0" y="12"/>
                                </a:moveTo>
                                <a:lnTo>
                                  <a:pt x="63" y="12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27pt;margin-top:12.3pt;width:3.1pt;height:1.2pt;z-index:-2386;mso-position-horizontal-relative:page" coordorigin="2540,246" coordsize="6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">
                <v:shape id="Freeform 7" o:spid="_x0000_s1027" style="position:absolute;left:2540;top:246;width:62;height:24;visibility:visible;mso-wrap-style:square;v-text-anchor:top" coordsize="6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4ixsMA&#10;AADaAAAADwAAAGRycy9kb3ducmV2LnhtbESPQWvCQBSE7wX/w/KE3uqmPbQ1ZiMlUihCwaoXb4/s&#10;Mwnuvo3ZbYz+elcQPA4z8w2TzQdrRE+dbxwreJ0kIIhLpxuuFGw33y+fIHxA1mgck4IzeZjno6cM&#10;U+1O/Ef9OlQiQtinqKAOoU2l9GVNFv3EtcTR27vOYoiyq6Tu8BTh1si3JHmXFhuOCzW2VNRUHtb/&#10;VkG7urjf3Ue/MNofL7jcFsHsCqWex8PXDESgITzC9/aPVjCF25V4A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4ixsMAAADaAAAADwAAAAAAAAAAAAAAAACYAgAAZHJzL2Rv&#10;d25yZXYueG1sUEsFBgAAAAAEAAQA9QAAAIgDAAAAAA==&#10;" path="m,12r63,e" filled="f" strokecolor="blue" strokeweight="1.3pt">
                  <v:path arrowok="t" o:connecttype="custom" o:connectlocs="0,258;63,258" o:connectangles="0,0"/>
                </v:shape>
                <w10:wrap anchorx="page"/>
              </v:group>
            </w:pict>
          </mc:Fallback>
        </mc:AlternateContent>
      </w:r>
      <w:r w:rsidR="0014673F"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="0014673F"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="0014673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«По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="0014673F"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="0014673F"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йк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ове</w:t>
      </w:r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мур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14673F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</w:t>
      </w:r>
      <w:r w:rsidRPr="0014673F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 Об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17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="0011547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17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 Пла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17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17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18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11. 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12. 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 Публ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</w:p>
    <w:p w:rsidR="00E00572" w:rsidRPr="0014673F" w:rsidRDefault="0014673F">
      <w:pPr>
        <w:spacing w:before="3" w:after="0" w:line="240" w:lineRule="auto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7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26</w:t>
      </w:r>
    </w:p>
    <w:p w:rsidR="00E00572" w:rsidRPr="0014673F" w:rsidRDefault="0014673F">
      <w:pPr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26</w:t>
      </w:r>
    </w:p>
    <w:p w:rsidR="00E00572" w:rsidRPr="0014673F" w:rsidRDefault="0014673F">
      <w:pPr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17.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27</w:t>
      </w:r>
    </w:p>
    <w:p w:rsidR="00E00572" w:rsidRPr="0014673F" w:rsidRDefault="0014673F">
      <w:pPr>
        <w:spacing w:before="5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27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27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19.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</w:p>
    <w:p w:rsidR="00E00572" w:rsidRPr="0014673F" w:rsidRDefault="0014673F">
      <w:pPr>
        <w:spacing w:before="17" w:after="0" w:line="268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 По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ввод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э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32</w:t>
      </w:r>
    </w:p>
    <w:p w:rsidR="00E00572" w:rsidRPr="0014673F" w:rsidRDefault="0014673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32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</w:p>
    <w:p w:rsidR="00E00572" w:rsidRPr="0014673F" w:rsidRDefault="0014673F">
      <w:pPr>
        <w:spacing w:before="2" w:after="0" w:line="240" w:lineRule="auto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о,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</w:p>
    <w:p w:rsidR="00E00572" w:rsidRPr="00265802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lastRenderedPageBreak/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23.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36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37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37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26.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38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headerReference w:type="default" r:id="rId8"/>
          <w:footerReference w:type="default" r:id="rId9"/>
          <w:type w:val="continuous"/>
          <w:pgSz w:w="11920" w:h="16840"/>
          <w:pgMar w:top="960" w:right="740" w:bottom="940" w:left="1340" w:header="729" w:footer="757" w:gutter="0"/>
          <w:pgNumType w:start="3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38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27.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38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39</w:t>
      </w:r>
    </w:p>
    <w:p w:rsidR="00E00572" w:rsidRPr="0014673F" w:rsidRDefault="0014673F">
      <w:pPr>
        <w:spacing w:before="8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29.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40</w:t>
      </w:r>
    </w:p>
    <w:p w:rsidR="00E00572" w:rsidRPr="0014673F" w:rsidRDefault="0014673F">
      <w:pPr>
        <w:spacing w:before="4" w:after="0" w:line="274" w:lineRule="exact"/>
        <w:ind w:left="100" w:right="37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30.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40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40</w:t>
      </w:r>
    </w:p>
    <w:p w:rsidR="00E00572" w:rsidRPr="009B5483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32.</w:t>
      </w:r>
      <w:r w:rsidRPr="009B5483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9B548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9B5483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9B5483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9B548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B548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9B548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9B548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9B548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9B548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9B548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9B548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</w:t>
      </w:r>
      <w:r w:rsidRPr="009B5483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42</w:t>
      </w:r>
    </w:p>
    <w:p w:rsidR="00E00572" w:rsidRPr="0014673F" w:rsidRDefault="00115477">
      <w:pPr>
        <w:spacing w:before="7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095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161925</wp:posOffset>
                </wp:positionV>
                <wp:extent cx="39370" cy="15240"/>
                <wp:effectExtent l="13335" t="9525" r="13970" b="381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15240"/>
                          <a:chOff x="2631" y="255"/>
                          <a:chExt cx="62" cy="24"/>
                        </a:xfrm>
                      </wpg:grpSpPr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2631" y="255"/>
                            <a:ext cx="62" cy="24"/>
                          </a:xfrm>
                          <a:custGeom>
                            <a:avLst/>
                            <a:gdLst>
                              <a:gd name="T0" fmla="+- 0 2631 2631"/>
                              <a:gd name="T1" fmla="*/ T0 w 62"/>
                              <a:gd name="T2" fmla="+- 0 267 255"/>
                              <a:gd name="T3" fmla="*/ 267 h 24"/>
                              <a:gd name="T4" fmla="+- 0 2694 2631"/>
                              <a:gd name="T5" fmla="*/ T4 w 62"/>
                              <a:gd name="T6" fmla="+- 0 267 255"/>
                              <a:gd name="T7" fmla="*/ 267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2" h="24">
                                <a:moveTo>
                                  <a:pt x="0" y="12"/>
                                </a:moveTo>
                                <a:lnTo>
                                  <a:pt x="63" y="12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131.55pt;margin-top:12.75pt;width:3.1pt;height:1.2pt;z-index:-2385;mso-position-horizontal-relative:page" coordorigin="2631,255" coordsize="6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">
                <v:shape id="Freeform 5" o:spid="_x0000_s1027" style="position:absolute;left:2631;top:255;width:62;height:24;visibility:visible;mso-wrap-style:square;v-text-anchor:top" coordsize="6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0TL8MA&#10;AADaAAAADwAAAGRycy9kb3ducmV2LnhtbESPQWvCQBSE7wX/w/IEb3XTHrREVymRQhEKVXPJ7ZF9&#10;TUJ338bdbYz++m5B6HGYmW+Y9Xa0RgzkQ+dYwdM8A0FcO91xo6A8vT2+gAgRWaNxTAquFGC7mTys&#10;MdfuwgcajrERCcIhRwVtjH0uZahbshjmridO3pfzFmOSvpHa4yXBrZHPWbaQFjtOCy32VLRUfx9/&#10;rIL+8+Y+quWwMzqcb7gvi2iqQqnZdHxdgYg0xv/wvf2uFS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0TL8MAAADaAAAADwAAAAAAAAAAAAAAAACYAgAAZHJzL2Rv&#10;d25yZXYueG1sUEsFBgAAAAAEAAQA9QAAAIgDAAAAAA==&#10;" path="m,12r63,e" filled="f" strokecolor="blue" strokeweight="1.3pt">
                  <v:path arrowok="t" o:connecttype="custom" o:connectlocs="0,267;63,267" o:connectangles="0,0"/>
                </v:shape>
                <w10:wrap anchorx="page"/>
              </v:group>
            </w:pict>
          </mc:Fallback>
        </mc:AlternateContent>
      </w:r>
      <w:r w:rsidR="0014673F"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="0014673F"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Д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 w:rsidR="0014673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ф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="0014673F"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proofErr w:type="spellStart"/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14673F"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="0014673F"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="0014673F"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="0014673F"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proofErr w:type="spellEnd"/>
      <w:r w:rsidR="0014673F"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»</w:t>
      </w:r>
      <w:r w:rsidR="0014673F"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</w:t>
      </w:r>
      <w:r w:rsidR="0014673F" w:rsidRPr="0014673F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>.</w:t>
      </w:r>
      <w:r w:rsidR="0014673F"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43</w:t>
      </w:r>
    </w:p>
    <w:p w:rsidR="00E00572" w:rsidRPr="0014673F" w:rsidRDefault="0014673F">
      <w:pPr>
        <w:spacing w:before="2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6.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44</w:t>
      </w:r>
    </w:p>
    <w:p w:rsidR="00E00572" w:rsidRPr="0014673F" w:rsidRDefault="0014673F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44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44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44</w:t>
      </w:r>
    </w:p>
    <w:p w:rsidR="00E00572" w:rsidRPr="0014673F" w:rsidRDefault="0014673F">
      <w:pPr>
        <w:spacing w:before="7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48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нци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49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49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37.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265802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26580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26580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26580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26580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26580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26580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</w:t>
      </w:r>
      <w:r w:rsidRPr="0026580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49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51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39.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51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40.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52</w:t>
      </w:r>
      <w:proofErr w:type="gramEnd"/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52</w:t>
      </w:r>
    </w:p>
    <w:p w:rsidR="00E00572" w:rsidRPr="0014673F" w:rsidRDefault="0014673F">
      <w:pPr>
        <w:spacing w:before="7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52</w:t>
      </w:r>
    </w:p>
    <w:p w:rsidR="00E00572" w:rsidRPr="0014673F" w:rsidRDefault="0014673F">
      <w:pPr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43.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53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44.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54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45.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но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54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55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47. 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56</w:t>
      </w:r>
    </w:p>
    <w:p w:rsidR="00E00572" w:rsidRPr="0014673F" w:rsidRDefault="0014673F">
      <w:pPr>
        <w:spacing w:before="12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7.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ловия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proofErr w:type="spellStart"/>
      <w:proofErr w:type="gramStart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и-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proofErr w:type="gram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68</w:t>
      </w:r>
    </w:p>
    <w:p w:rsidR="00E00572" w:rsidRPr="0014673F" w:rsidRDefault="0014673F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68</w:t>
      </w:r>
    </w:p>
    <w:p w:rsidR="00E00572" w:rsidRPr="0014673F" w:rsidRDefault="0014673F">
      <w:pPr>
        <w:spacing w:before="7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49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69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50.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14673F">
        <w:rPr>
          <w:rFonts w:ascii="Times New Roman" w:eastAsia="Times New Roman" w:hAnsi="Times New Roman" w:cs="Times New Roman"/>
          <w:spacing w:val="-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69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71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орт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72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73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74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74</w:t>
      </w:r>
    </w:p>
    <w:p w:rsidR="00E00572" w:rsidRPr="0014673F" w:rsidRDefault="0014673F">
      <w:pPr>
        <w:spacing w:before="7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....................</w:t>
      </w:r>
      <w:r w:rsidRPr="0014673F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74</w:t>
      </w:r>
    </w:p>
    <w:p w:rsidR="00E00572" w:rsidRPr="0014673F" w:rsidRDefault="0014673F">
      <w:pPr>
        <w:spacing w:after="0" w:line="269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74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57.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...............................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....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74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4202" w:right="420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-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 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3" w:lineRule="exact"/>
        <w:ind w:left="100" w:right="33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tabs>
          <w:tab w:val="left" w:pos="1060"/>
          <w:tab w:val="left" w:pos="2280"/>
          <w:tab w:val="left" w:pos="4260"/>
          <w:tab w:val="left" w:pos="5200"/>
          <w:tab w:val="left" w:pos="6660"/>
          <w:tab w:val="left" w:pos="8060"/>
          <w:tab w:val="left" w:pos="844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2" w:after="0" w:line="240" w:lineRule="auto"/>
        <w:ind w:left="1003" w:right="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proofErr w:type="gramEnd"/>
    </w:p>
    <w:p w:rsidR="00E00572" w:rsidRPr="0014673F" w:rsidRDefault="0014673F">
      <w:pPr>
        <w:spacing w:before="7" w:after="0" w:line="274" w:lineRule="exact"/>
        <w:ind w:left="1003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440"/>
          <w:tab w:val="left" w:pos="2380"/>
          <w:tab w:val="left" w:pos="3880"/>
          <w:tab w:val="left" w:pos="5320"/>
          <w:tab w:val="left" w:pos="6600"/>
          <w:tab w:val="left" w:pos="6960"/>
          <w:tab w:val="left" w:pos="9060"/>
        </w:tabs>
        <w:spacing w:before="4" w:after="0" w:line="274" w:lineRule="exact"/>
        <w:ind w:left="100" w:right="54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</w:p>
    <w:p w:rsidR="00E00572" w:rsidRPr="0014673F" w:rsidRDefault="0014673F">
      <w:pPr>
        <w:spacing w:before="4" w:after="0" w:line="274" w:lineRule="exact"/>
        <w:ind w:left="100" w:right="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4" w:after="0" w:line="120" w:lineRule="exact"/>
        <w:rPr>
          <w:sz w:val="12"/>
          <w:szCs w:val="12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before="20" w:after="0" w:line="240" w:lineRule="auto"/>
        <w:ind w:left="3788" w:right="4108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АЗ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I</w:t>
      </w:r>
    </w:p>
    <w:p w:rsidR="00E00572" w:rsidRPr="0014673F" w:rsidRDefault="00E00572">
      <w:pPr>
        <w:spacing w:before="15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89" w:right="517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«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гу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ан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0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но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ан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 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8"/>
          <w:sz w:val="32"/>
          <w:szCs w:val="32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ru-RU"/>
        </w:rPr>
        <w:t>уб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»</w:t>
      </w:r>
    </w:p>
    <w:p w:rsidR="00E00572" w:rsidRPr="0014673F" w:rsidRDefault="00E00572">
      <w:pPr>
        <w:spacing w:after="0"/>
        <w:jc w:val="center"/>
        <w:rPr>
          <w:lang w:val="ru-RU"/>
        </w:rPr>
        <w:sectPr w:rsidR="00E00572" w:rsidRPr="0014673F">
          <w:pgSz w:w="11920" w:h="16840"/>
          <w:pgMar w:top="960" w:right="740" w:bottom="940" w:left="168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3386" w:right="337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155" w:right="115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 Основ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лах</w:t>
      </w:r>
      <w:r w:rsid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204" w:right="219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 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4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7" w:after="0" w:line="274" w:lineRule="exact"/>
        <w:ind w:left="100" w:right="55" w:firstLine="5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6" w:lineRule="exact"/>
        <w:ind w:left="639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65" w:firstLine="5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и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72" w:firstLine="5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 и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3" w:lineRule="exact"/>
        <w:ind w:left="639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>и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8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7" w:after="0" w:line="274" w:lineRule="exact"/>
        <w:ind w:left="100" w:right="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 и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и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tabs>
          <w:tab w:val="left" w:pos="1040"/>
          <w:tab w:val="left" w:pos="2040"/>
          <w:tab w:val="left" w:pos="3900"/>
          <w:tab w:val="left" w:pos="5380"/>
          <w:tab w:val="left" w:pos="6400"/>
          <w:tab w:val="left" w:pos="844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581" w:right="259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 Со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3" w:after="0" w:line="240" w:lineRule="auto"/>
        <w:ind w:left="100" w:right="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after="0" w:line="274" w:lineRule="exact"/>
        <w:ind w:left="100" w:right="7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14673F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proofErr w:type="gramEnd"/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</w:p>
    <w:p w:rsidR="00E00572" w:rsidRPr="0014673F" w:rsidRDefault="0014673F">
      <w:pPr>
        <w:spacing w:before="3" w:after="0" w:line="240" w:lineRule="auto"/>
        <w:ind w:left="100" w:right="429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 и</w:t>
      </w:r>
    </w:p>
    <w:p w:rsidR="00E00572" w:rsidRPr="0014673F" w:rsidRDefault="0014673F">
      <w:pPr>
        <w:spacing w:before="7" w:after="0" w:line="274" w:lineRule="exact"/>
        <w:ind w:left="100" w:right="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6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6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6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6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4" w:after="0" w:line="274" w:lineRule="exact"/>
        <w:ind w:left="100" w:right="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етров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383" w:right="139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 Це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7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 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 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gramEnd"/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E00572" w:rsidRPr="0014673F" w:rsidRDefault="0014673F">
      <w:pPr>
        <w:spacing w:before="3" w:after="0" w:line="240" w:lineRule="auto"/>
        <w:ind w:left="100" w:right="4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29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E00572" w:rsidRPr="0014673F" w:rsidRDefault="0014673F">
      <w:pPr>
        <w:spacing w:before="7" w:after="0" w:line="274" w:lineRule="exact"/>
        <w:ind w:left="100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5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before="4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4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6" w:lineRule="exact"/>
        <w:ind w:left="100" w:right="50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</w:p>
    <w:p w:rsidR="00E00572" w:rsidRPr="0014673F" w:rsidRDefault="0014673F">
      <w:pPr>
        <w:spacing w:before="7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4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ра</w:t>
      </w:r>
    </w:p>
    <w:p w:rsidR="00E00572" w:rsidRPr="0014673F" w:rsidRDefault="0014673F">
      <w:pPr>
        <w:spacing w:before="4" w:after="0" w:line="274" w:lineRule="exact"/>
        <w:ind w:left="100" w:right="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эфф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40" w:lineRule="auto"/>
        <w:ind w:left="100" w:right="4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tabs>
          <w:tab w:val="left" w:pos="1020"/>
          <w:tab w:val="left" w:pos="2560"/>
          <w:tab w:val="left" w:pos="4920"/>
          <w:tab w:val="left" w:pos="6500"/>
          <w:tab w:val="left" w:pos="800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3" w:after="0" w:line="240" w:lineRule="auto"/>
        <w:ind w:left="100" w:right="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4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7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7" w:after="0" w:line="274" w:lineRule="exact"/>
        <w:ind w:left="100" w:right="5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after="0" w:line="276" w:lineRule="exact"/>
        <w:ind w:left="100" w:right="4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tabs>
          <w:tab w:val="left" w:pos="960"/>
          <w:tab w:val="left" w:pos="2220"/>
          <w:tab w:val="left" w:pos="3580"/>
          <w:tab w:val="left" w:pos="3960"/>
          <w:tab w:val="left" w:pos="5300"/>
          <w:tab w:val="left" w:pos="6480"/>
          <w:tab w:val="left" w:pos="7600"/>
          <w:tab w:val="left" w:pos="894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before="7" w:after="0" w:line="274" w:lineRule="exact"/>
        <w:ind w:left="100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before="10"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before="29" w:after="0" w:line="240" w:lineRule="auto"/>
        <w:ind w:left="336" w:right="34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 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 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9B5483" w:rsidRPr="009B5483" w:rsidRDefault="009B5483" w:rsidP="009B5483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1. Правила являются открытыми и общедоступными для всех заинтересованных лиц. </w:t>
      </w:r>
    </w:p>
    <w:p w:rsidR="009B5483" w:rsidRPr="009B5483" w:rsidRDefault="009B5483" w:rsidP="009B5483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2. Правила размещаются в информационно-телекоммуникационной сети «Интернет» (далее – сеть «Интернет») на официальном сайте муниципального образования «</w:t>
      </w:r>
      <w:proofErr w:type="spellStart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Увинский</w:t>
      </w:r>
      <w:proofErr w:type="spellEnd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район», на информационном стенде в здании Администрации муниципального образования «Чистостемское» и на сайте Федеральной государственной информационной системы территориального планирования (далее – сайт ФГИС ТП) в установленном порядке.</w:t>
      </w:r>
    </w:p>
    <w:p w:rsidR="00E00572" w:rsidRPr="0014673F" w:rsidRDefault="009B5483" w:rsidP="009B5483">
      <w:pPr>
        <w:spacing w:before="1" w:after="0" w:line="280" w:lineRule="exact"/>
        <w:jc w:val="both"/>
        <w:rPr>
          <w:sz w:val="28"/>
          <w:szCs w:val="28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3. Граждане имеют право участвовать в принятии решений по вопросам землепользования и застройки в соответствии с законодательством Российской Федерации, законодательством Удмуртской Республики и муниципальными правовыми актами муниципального образовани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 «Чистостемское» и Правилами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.».</w:t>
      </w:r>
      <w:proofErr w:type="gramEnd"/>
    </w:p>
    <w:p w:rsidR="009B5483" w:rsidRDefault="009B5483">
      <w:pPr>
        <w:spacing w:after="0" w:line="240" w:lineRule="auto"/>
        <w:ind w:left="3587" w:right="35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00572" w:rsidRPr="0014673F" w:rsidRDefault="0014673F">
      <w:pPr>
        <w:spacing w:after="0" w:line="240" w:lineRule="auto"/>
        <w:ind w:left="3587" w:right="359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6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after="0" w:line="242" w:lineRule="auto"/>
        <w:ind w:left="147" w:right="14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Пол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амоуп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tabs>
          <w:tab w:val="left" w:pos="480"/>
          <w:tab w:val="left" w:pos="860"/>
          <w:tab w:val="left" w:pos="2460"/>
          <w:tab w:val="left" w:pos="3480"/>
          <w:tab w:val="left" w:pos="4640"/>
          <w:tab w:val="left" w:pos="6520"/>
          <w:tab w:val="left" w:pos="844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tabs>
          <w:tab w:val="left" w:pos="400"/>
          <w:tab w:val="left" w:pos="1540"/>
          <w:tab w:val="left" w:pos="2880"/>
          <w:tab w:val="left" w:pos="3220"/>
          <w:tab w:val="left" w:pos="4300"/>
          <w:tab w:val="left" w:pos="6380"/>
          <w:tab w:val="left" w:pos="6740"/>
          <w:tab w:val="left" w:pos="8000"/>
        </w:tabs>
        <w:spacing w:before="7" w:after="0" w:line="274" w:lineRule="exact"/>
        <w:ind w:left="100" w:right="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4" w:after="0" w:line="274" w:lineRule="exact"/>
        <w:ind w:left="100" w:right="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5" w:after="0" w:line="274" w:lineRule="exact"/>
        <w:ind w:left="100" w:right="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proofErr w:type="gramEnd"/>
    </w:p>
    <w:p w:rsidR="00E00572" w:rsidRPr="0014673F" w:rsidRDefault="0014673F">
      <w:pPr>
        <w:spacing w:before="7" w:after="0" w:line="274" w:lineRule="exact"/>
        <w:ind w:left="100" w:right="5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gramStart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E00572" w:rsidRPr="0014673F" w:rsidRDefault="0014673F">
      <w:pPr>
        <w:spacing w:before="4" w:after="0" w:line="274" w:lineRule="exact"/>
        <w:ind w:left="100" w:right="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tabs>
          <w:tab w:val="left" w:pos="1700"/>
          <w:tab w:val="left" w:pos="3000"/>
          <w:tab w:val="left" w:pos="4240"/>
          <w:tab w:val="left" w:pos="5920"/>
          <w:tab w:val="left" w:pos="7220"/>
          <w:tab w:val="left" w:pos="8980"/>
        </w:tabs>
        <w:spacing w:before="4" w:after="0" w:line="274" w:lineRule="exact"/>
        <w:ind w:left="100" w:right="5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before="4" w:after="0" w:line="274" w:lineRule="exact"/>
        <w:ind w:left="100" w:right="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я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4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ям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4" w:after="0" w:line="274" w:lineRule="exact"/>
        <w:ind w:left="100" w:right="5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й;</w:t>
      </w:r>
    </w:p>
    <w:p w:rsidR="00E00572" w:rsidRPr="0014673F" w:rsidRDefault="0014673F">
      <w:pPr>
        <w:spacing w:before="4" w:after="0" w:line="274" w:lineRule="exact"/>
        <w:ind w:left="100" w:right="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:rsidR="00E00572" w:rsidRPr="0014673F" w:rsidRDefault="0014673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proofErr w:type="gramEnd"/>
    </w:p>
    <w:p w:rsidR="00E00572" w:rsidRPr="0014673F" w:rsidRDefault="0014673F">
      <w:pPr>
        <w:spacing w:before="7" w:after="0" w:line="274" w:lineRule="exact"/>
        <w:ind w:left="100" w:right="5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tabs>
          <w:tab w:val="left" w:pos="440"/>
          <w:tab w:val="left" w:pos="1520"/>
          <w:tab w:val="left" w:pos="3600"/>
          <w:tab w:val="left" w:pos="4560"/>
          <w:tab w:val="left" w:pos="6100"/>
          <w:tab w:val="left" w:pos="8340"/>
        </w:tabs>
        <w:spacing w:before="4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373" w:right="36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9B5483" w:rsidRPr="009B54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Комиссия по землепользованию и застройке  муниципального образования «Чистостемское»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9B54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Комиссия по землепользованию и застройке муниципального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образования 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Комиссия) является постоянно действующим консультативным органом при Главе муниципального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образования 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», 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формируется им для обеспечения реализации Правил. 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Комиссия осуществляет свою деятельность в соответствии с Градостроительным кодексом</w:t>
      </w:r>
      <w:r w:rsidRPr="009B54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Российской Федерации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законодательством Удмуртской Республики, Правилами, Положением о комиссии по землепользованию и застройке муниципального образования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Положение о Комиссии), иными муниципальными правовыми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актами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муниципального образования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Комиссия осуществляет (обеспечивает):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проведение публичных слушаний по проекту внесения изменений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в Правила;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опубликование оповещения о проведении публичных слушаний по проекту внесения изменений;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</w:t>
      </w:r>
      <w:r w:rsidRPr="009B548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внесения изменений в проект 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Правил с учетом результатов публичных слушаний по проекту  внесения изменений </w:t>
      </w:r>
      <w:r w:rsidRPr="009B548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Правила и предоставление его Главе муниципального </w:t>
      </w:r>
      <w:r w:rsidRPr="009B54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образования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6)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Главе муниципального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образования 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7) рассмотрение заявлений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Главе муниципального 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образования «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Чистостемское</w:t>
      </w: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»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рассмотрение предложений по внесению изменений в Правила;</w:t>
      </w:r>
    </w:p>
    <w:p w:rsidR="009B5483" w:rsidRPr="009B5483" w:rsidRDefault="009B5483" w:rsidP="009B5483">
      <w:pPr>
        <w:widowControl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иные полномочия</w:t>
      </w:r>
      <w:proofErr w:type="gramStart"/>
      <w:r w:rsidRPr="009B548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.».</w:t>
      </w:r>
      <w:proofErr w:type="gramEnd"/>
    </w:p>
    <w:p w:rsidR="00E00572" w:rsidRPr="0014673F" w:rsidRDefault="0014673F">
      <w:pPr>
        <w:spacing w:after="0" w:line="240" w:lineRule="auto"/>
        <w:ind w:left="3045" w:right="303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 Пла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883" w:right="187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9B5483" w:rsidRP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Общие положения о подготовке документации по планировке территории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границ зон планируемого размещения объектов капитального строительства</w:t>
      </w:r>
      <w:proofErr w:type="gramEnd"/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2. Видами документации по планировке территории являются: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1) проект планировки территории;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2) проект межевания территории.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3. 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hyperlink r:id="rId10" w:history="1">
        <w:r w:rsidRPr="009B5483">
          <w:rPr>
            <w:rStyle w:val="a5"/>
            <w:rFonts w:ascii="Times New Roman" w:eastAsia="Times New Roman" w:hAnsi="Times New Roman" w:cs="Times New Roman"/>
            <w:sz w:val="24"/>
            <w:szCs w:val="24"/>
            <w:lang w:val="ru-RU"/>
          </w:rPr>
          <w:t>Подготовка</w:t>
        </w:r>
      </w:hyperlink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межевания территории осуществляется </w:t>
      </w:r>
      <w:proofErr w:type="gramStart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1) определения местоположения границ образуемых и изменяемых земельных участков;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влекут за собой исключительно изменение границ территории общего пользования.</w:t>
      </w:r>
    </w:p>
    <w:p w:rsidR="009B5483" w:rsidRPr="009B5483" w:rsidRDefault="009B5483" w:rsidP="009B5483">
      <w:pPr>
        <w:spacing w:before="18" w:after="0" w:line="26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5. </w:t>
      </w:r>
      <w:proofErr w:type="gramStart"/>
      <w:r w:rsidRPr="009B548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Подготовка и утверждение документации по планировке территории осуществляется в соответствии с Градостроительным кодексом Российской Федерации, </w:t>
      </w:r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 Правительства Удмуртской Республики от 29 декабря 2014 года № 581 «Об утверждении Положения о порядке осуществления</w:t>
      </w:r>
      <w:proofErr w:type="gramEnd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B5483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 территории) в поселении, городском округе на основании 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изменений.»;</w:t>
      </w:r>
      <w:proofErr w:type="gramEnd"/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344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По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before="4" w:after="0" w:line="240" w:lineRule="auto"/>
        <w:ind w:left="168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11.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ланы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before="6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74" w:lineRule="exact"/>
        <w:ind w:left="80" w:right="7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 заи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  <w:r w:rsidR="009B548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3184" w:right="317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 Публ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ны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89" w:right="7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 По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убличных</w:t>
      </w:r>
      <w:r w:rsidRPr="0014673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2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</w:p>
    <w:p w:rsidR="00E00572" w:rsidRPr="0014673F" w:rsidRDefault="0014673F">
      <w:pPr>
        <w:spacing w:before="2" w:after="0" w:line="240" w:lineRule="auto"/>
        <w:ind w:left="100" w:right="25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8" w:after="0" w:line="274" w:lineRule="exact"/>
        <w:ind w:left="100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я)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494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</w:p>
    <w:p w:rsidR="00E00572" w:rsidRPr="0014673F" w:rsidRDefault="0014673F">
      <w:pPr>
        <w:spacing w:before="2" w:after="0" w:line="240" w:lineRule="auto"/>
        <w:ind w:left="100" w:right="65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66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ъ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proofErr w:type="gramEnd"/>
    </w:p>
    <w:p w:rsidR="00E00572" w:rsidRPr="0014673F" w:rsidRDefault="0014673F">
      <w:pPr>
        <w:spacing w:before="2" w:after="0" w:line="240" w:lineRule="auto"/>
        <w:ind w:left="100" w:right="82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б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Опо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2" w:after="0" w:line="240" w:lineRule="auto"/>
        <w:ind w:left="100" w:right="4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ъекта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нии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2" w:after="0" w:line="240" w:lineRule="auto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3" w:after="0" w:line="240" w:lineRule="auto"/>
        <w:ind w:left="100" w:right="4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от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с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E00572" w:rsidRPr="0014673F" w:rsidRDefault="0014673F" w:rsidP="009B5483">
      <w:pPr>
        <w:spacing w:after="0" w:line="274" w:lineRule="exact"/>
        <w:ind w:left="643" w:right="-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9B5483" w:rsidRPr="009B548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при подготовке проекта внесения изменений в Правила землепользования и застройки – не менее одного месяца и не более трех месяцев со дня опубликования проекта;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т,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Default="0014673F">
      <w:pPr>
        <w:spacing w:after="0" w:line="240" w:lineRule="auto"/>
        <w:ind w:left="100" w:right="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C7D87" w:rsidRPr="0014673F" w:rsidRDefault="008C7D87" w:rsidP="008C7D87">
      <w:pPr>
        <w:spacing w:after="0" w:line="240" w:lineRule="auto"/>
        <w:ind w:left="100" w:right="44" w:firstLine="4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4.1. В случаях, установленных законодательством Российской Федерации, срок проведения публичных слушаний может быть установлен иной.</w:t>
      </w:r>
    </w:p>
    <w:p w:rsidR="00E00572" w:rsidRPr="0014673F" w:rsidRDefault="0014673F">
      <w:pPr>
        <w:spacing w:before="3" w:after="0" w:line="240" w:lineRule="auto"/>
        <w:ind w:left="100" w:right="4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от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чае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ять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3" w:after="0" w:line="239" w:lineRule="auto"/>
        <w:ind w:left="100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7" w:after="0" w:line="274" w:lineRule="exact"/>
        <w:ind w:left="100" w:right="4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зици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4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tabs>
          <w:tab w:val="left" w:pos="2120"/>
          <w:tab w:val="left" w:pos="3040"/>
          <w:tab w:val="left" w:pos="4100"/>
          <w:tab w:val="left" w:pos="5240"/>
          <w:tab w:val="left" w:pos="6540"/>
          <w:tab w:val="left" w:pos="6880"/>
        </w:tabs>
        <w:spacing w:after="0" w:line="242" w:lineRule="auto"/>
        <w:ind w:left="100" w:right="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касае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7" w:after="0" w:line="274" w:lineRule="exact"/>
        <w:ind w:left="100" w:right="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5" w:after="0" w:line="274" w:lineRule="exact"/>
        <w:ind w:left="100" w:right="72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10.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7" w:after="0" w:line="274" w:lineRule="exact"/>
        <w:ind w:left="100" w:right="7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160"/>
          <w:tab w:val="left" w:pos="1660"/>
          <w:tab w:val="left" w:pos="2760"/>
          <w:tab w:val="left" w:pos="3200"/>
          <w:tab w:val="left" w:pos="5240"/>
          <w:tab w:val="left" w:pos="6400"/>
          <w:tab w:val="left" w:pos="8000"/>
          <w:tab w:val="left" w:pos="9540"/>
        </w:tabs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</w:p>
    <w:p w:rsidR="00E00572" w:rsidRPr="0014673F" w:rsidRDefault="0014673F">
      <w:pPr>
        <w:tabs>
          <w:tab w:val="left" w:pos="1620"/>
          <w:tab w:val="left" w:pos="3020"/>
          <w:tab w:val="left" w:pos="4020"/>
          <w:tab w:val="left" w:pos="4940"/>
          <w:tab w:val="left" w:pos="7260"/>
          <w:tab w:val="left" w:pos="8540"/>
        </w:tabs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spacing w:before="7" w:after="0" w:line="274" w:lineRule="exact"/>
        <w:ind w:left="100" w:right="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5600"/>
          <w:tab w:val="left" w:pos="6380"/>
        </w:tabs>
        <w:spacing w:before="4" w:after="0" w:line="274" w:lineRule="exact"/>
        <w:ind w:left="100" w:right="72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7" w:after="0" w:line="274" w:lineRule="exact"/>
        <w:ind w:left="100" w:right="7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73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12.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spellEnd"/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т: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265802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26580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26580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26580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ьи)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proofErr w:type="spell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а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7" w:after="0" w:line="274" w:lineRule="exact"/>
        <w:ind w:left="643" w:right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 Пр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ляре.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4" w:after="0" w:line="274" w:lineRule="exact"/>
        <w:ind w:left="100" w:right="7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tabs>
          <w:tab w:val="left" w:pos="1600"/>
          <w:tab w:val="left" w:pos="3360"/>
          <w:tab w:val="left" w:pos="5180"/>
          <w:tab w:val="left" w:pos="7060"/>
          <w:tab w:val="left" w:pos="8320"/>
        </w:tabs>
        <w:spacing w:before="4" w:after="0" w:line="274" w:lineRule="exact"/>
        <w:ind w:left="100" w:right="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лярах;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</w:p>
    <w:p w:rsidR="00E00572" w:rsidRPr="0014673F" w:rsidRDefault="0014673F">
      <w:pPr>
        <w:spacing w:before="4" w:after="0" w:line="274" w:lineRule="exact"/>
        <w:ind w:left="100" w:right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ляра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4" w:after="0" w:line="274" w:lineRule="exact"/>
        <w:ind w:left="100" w:right="7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65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13.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3" w:after="0" w:line="240" w:lineRule="auto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14.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3" w:after="0" w:line="239" w:lineRule="auto"/>
        <w:ind w:left="100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spell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proofErr w:type="spellEnd"/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2" w:lineRule="auto"/>
        <w:ind w:left="3328" w:right="542" w:hanging="27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after="0" w:line="274" w:lineRule="exact"/>
        <w:ind w:left="100" w:right="55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spell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2" w:after="0" w:line="240" w:lineRule="auto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н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3" w:after="0" w:line="240" w:lineRule="auto"/>
        <w:ind w:left="100" w:right="13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</w:p>
    <w:p w:rsidR="00E00572" w:rsidRPr="0014673F" w:rsidRDefault="0014673F">
      <w:pPr>
        <w:spacing w:before="2" w:after="0" w:line="240" w:lineRule="auto"/>
        <w:ind w:left="100" w:right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spacing w:before="3" w:after="0" w:line="240" w:lineRule="auto"/>
        <w:ind w:left="100" w:right="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spacing w:before="3" w:after="0" w:line="239" w:lineRule="auto"/>
        <w:ind w:left="100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лой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334" w:right="31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15. 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ли)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мак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14673F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ва,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кц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7" w:after="0" w:line="274" w:lineRule="exact"/>
        <w:ind w:left="100" w:right="5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(м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after="0" w:line="276" w:lineRule="exact"/>
        <w:ind w:left="100" w:right="49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tabs>
          <w:tab w:val="left" w:pos="940"/>
          <w:tab w:val="left" w:pos="2340"/>
          <w:tab w:val="left" w:pos="3740"/>
          <w:tab w:val="left" w:pos="4680"/>
          <w:tab w:val="left" w:pos="5280"/>
          <w:tab w:val="left" w:pos="6740"/>
          <w:tab w:val="left" w:pos="7700"/>
          <w:tab w:val="left" w:pos="870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83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</w:p>
    <w:p w:rsidR="00E00572" w:rsidRPr="0014673F" w:rsidRDefault="0014673F">
      <w:pPr>
        <w:spacing w:before="7" w:after="0" w:line="274" w:lineRule="exact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proofErr w:type="gramEnd"/>
    </w:p>
    <w:p w:rsidR="00E00572" w:rsidRPr="0014673F" w:rsidRDefault="0014673F">
      <w:pPr>
        <w:spacing w:before="2" w:after="0" w:line="240" w:lineRule="auto"/>
        <w:ind w:left="100" w:right="38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spellEnd"/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3" w:after="0" w:line="240" w:lineRule="auto"/>
        <w:ind w:left="100" w:right="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6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74" w:lineRule="exact"/>
        <w:ind w:left="682" w:right="563" w:hanging="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16. </w:t>
      </w:r>
      <w:r w:rsidR="008C7D87" w:rsidRP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E00572" w:rsidRPr="0014673F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1.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Положения настоящей статьи установлены в соответствии со статьей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39 Градостроительного кодекса </w:t>
      </w:r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Российской Федерации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Комиссию.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заявлению должны быть приложены обосновывающие материалы  (текстовые и графические), подтверждающие,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определенные законодательством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Российской Федерации для соответствующей территориальной зоны.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Форма заявления на условно разрешенный вид использования земельного участка или объекта капитального строительства устанавливается Администрацией </w:t>
      </w:r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муниципального образования «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Чистостемское</w:t>
      </w:r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»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5.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39 Градостроительного кодекса Российской Федерации.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Расходы,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8C7D8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строительства, иных физических и юридических лиц в результате применения указанного в заявлении вида разрешенного использования.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8.Заключение о результатах публичных слушаний публикуется в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средствах массовой информации и размещается на официальном сайте муниципального образования «</w:t>
      </w:r>
      <w:proofErr w:type="spell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Увинский</w:t>
      </w:r>
      <w:proofErr w:type="spell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район» в сети «Интернет» в установленном порядке.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публичных слушаний размещается на официальном сайте муниципального образования «</w:t>
      </w:r>
      <w:proofErr w:type="spellStart"/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Увинский</w:t>
      </w:r>
      <w:proofErr w:type="spellEnd"/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район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» в сети «Интернет» в установленном порядке.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муниципального образования «Чистостемское».</w:t>
      </w:r>
      <w:proofErr w:type="gramEnd"/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основании рекомендаций Комиссии о  предоставлении разрешения  на условно разрешенный вид использования земельного участка или объекта капитального строительства или об отказе в предоставлении такого разрешения  Глава муниципального образования «Чистостемское»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разрешения.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11. В случае, установленном частью 11 статьи 39 Градостроительного кодекса Российской Федерации, решение о предоставлении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.»; </w:t>
      </w:r>
      <w:proofErr w:type="gramEnd"/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425" w:right="417" w:hanging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8C7D87" w:rsidRP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1. Положения настоящей статьи установлены в соответствии со статьей 40 Градостроительного кодекса Российской Федерации.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и направить в Комиссию заявление о предоставлении такого разрешения.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В заявлении и прилагаемых к нему обосновывающих материалах заявитель должен указать, какие именно характеристики земельного участка (минимальные размеры земельных участков, конфигурация, инженерно-геологические или иные характеристики) неблагоприятны для застройки и требуют отклонения от предельных параметров разрешенного строительства, реконструкции объектов капитального строительства, а также обосновать возможность размещения на земельном участке объекта с параметрами, указанными в заявлении, возможность его обеспечения системами социального (только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объектов жилой застройки), транспортного обслуживания и инженерно-технического обеспечения, а также подтвердить, что в результате его размещения при выполнении определенных условий, изложенных в заявлении,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определенные техническими регламентами, законодательством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Российской Федерации для соответствующей территориальной зоны.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4.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Если предметом заявления является отклонение от предельных параметров высоты застройки в метрах и (или) этажности, к нему должны быть приложены обосновывающие материалы (текстовые и графические) объемно-пространственного решения, планируемого к строительству (реконструкции) здания (сооружения), выполненные в соответствии с законодательством Российской Федерации.</w:t>
      </w:r>
      <w:proofErr w:type="gramEnd"/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Если земельный участок, указанный в заявлении, расположен на территории зон с особыми условиями использования территории, то к заявлению должны быть приложены обосновывающие материалы (текстовые и графические), подтверждающие,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воздействие на окружающую среду в объемах, превышающих пределы, определенные законодательством Российской Федерации для соответствующей территориальной зоны.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7.Форма заявления на отклонение от предельных параметров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разрешенного строительства, реконструкции объектов капитального строительства устанавливается Администрацией муниципального образования «Чистостемское».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8.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общественных обсуждениях или публичных слушаниях, с учетом положений </w:t>
      </w:r>
      <w:hyperlink r:id="rId11" w:history="1">
        <w:r w:rsidRPr="008C7D87">
          <w:rPr>
            <w:rStyle w:val="a5"/>
            <w:rFonts w:ascii="Times New Roman" w:eastAsia="Times New Roman" w:hAnsi="Times New Roman" w:cs="Times New Roman"/>
            <w:sz w:val="24"/>
            <w:szCs w:val="24"/>
            <w:lang w:val="ru-RU"/>
          </w:rPr>
          <w:t>статьи 39</w:t>
        </w:r>
      </w:hyperlink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Градостроительного Кодекса, за исключением случая, указанного в п.4 настоящей статьи.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9.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представлении такого разрешения.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10. Заключение о результатах публичных слушаний и протокол публичных слушаний 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оформляется в установленном порядке.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недвижимости,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 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11. Заключение о результатах публичных слушаний публикуется в средствах массовой информации и размещается на официальном сайте муниципального образования «</w:t>
      </w:r>
      <w:proofErr w:type="spell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Увинский</w:t>
      </w:r>
      <w:proofErr w:type="spell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район» в сети «Интернет» в установленном порядке.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публичных слушаний размещается на официальном сайте муниципального образования «</w:t>
      </w:r>
      <w:proofErr w:type="spell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Увинский</w:t>
      </w:r>
      <w:proofErr w:type="spell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район».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12.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«Чистостемское».</w:t>
      </w:r>
      <w:proofErr w:type="gramEnd"/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13.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основании рекомендаций Комиссии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Глава муниципального образования «Чистостемское»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разрешения с указанием причин принятого решения.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14. Разрешение на отклонение от предельных параметров разрешенного строительства,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15. Разрешение на отклонение от предельных параметров разрешенного строительства, реконструкции объектов капитального строительства учитывается в информационной системе обеспечения градостроительной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709" w:right="70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По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before="17" w:after="0" w:line="240" w:lineRule="exact"/>
        <w:rPr>
          <w:sz w:val="24"/>
          <w:szCs w:val="24"/>
          <w:lang w:val="ru-RU"/>
        </w:rPr>
      </w:pPr>
    </w:p>
    <w:p w:rsidR="00E00572" w:rsidRPr="0014673F" w:rsidRDefault="0014673F">
      <w:pPr>
        <w:spacing w:after="0" w:line="240" w:lineRule="auto"/>
        <w:ind w:left="331" w:right="32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8C7D87" w:rsidRP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внесения изменений в Правила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1. Положения настоящей статьи установлены в соответствии со статьей 33 Градостроительного кодекса Российской Федерации.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2.  Предложения о внесении изменений в Правила направляются в Комиссию: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1) органами местного самоуправления муниципального образования «Чистостемское» в случаях, если необходимо совершенствовать порядок регулирования землепользования и застройки на территории муниципального образования «Чистостемское» (в том числе на основании документов территориального планирования и документации по планировке территории, подготовленных на территорию муниципального образования «Чистостемское»);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физическими или юридическими лицами в инициативном порядке либо в случаях, если в результате применения Правил,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</w:t>
      </w: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законные интересы граждан и их объединений;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3) иными субъектами в случаях, предусмотренных Градостроительным кодексом Российской Федерации.</w:t>
      </w:r>
    </w:p>
    <w:p w:rsidR="008C7D87" w:rsidRPr="008C7D87" w:rsidRDefault="008C7D87" w:rsidP="008C7D87">
      <w:pPr>
        <w:spacing w:before="1"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Подготовка и утверждение изменений в Правила осуществляется в соответствии с Градостроительным кодексом Российской Федерации, 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 Правительства Удмуртской Республики от 29 декабря 2014 года № 580 «Об утверждении Положения о порядке осуществления исполнительными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.»;</w:t>
      </w:r>
      <w:proofErr w:type="gramEnd"/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65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По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2415" w:right="240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азр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ввод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э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ю</w:t>
      </w:r>
      <w:r w:rsid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7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2" w:lineRule="auto"/>
        <w:ind w:left="776" w:right="7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(утратила силу)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E00572">
      <w:pPr>
        <w:spacing w:after="0"/>
        <w:jc w:val="center"/>
        <w:rPr>
          <w:lang w:val="ru-RU"/>
        </w:rPr>
        <w:sectPr w:rsidR="00E00572" w:rsidRPr="0014673F">
          <w:pgSz w:w="11920" w:h="16840"/>
          <w:pgMar w:top="960" w:right="740" w:bottom="940" w:left="168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599" w:right="60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6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791" w:right="180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3. По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100" w:right="6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</w:p>
    <w:p w:rsidR="00E00572" w:rsidRPr="0014673F" w:rsidRDefault="0014673F">
      <w:pPr>
        <w:spacing w:before="2" w:after="0" w:line="240" w:lineRule="auto"/>
        <w:ind w:left="100" w:right="25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Генер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after="0" w:line="274" w:lineRule="exact"/>
        <w:ind w:left="100" w:right="70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35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tabs>
          <w:tab w:val="left" w:pos="1340"/>
          <w:tab w:val="left" w:pos="2040"/>
          <w:tab w:val="left" w:pos="4640"/>
          <w:tab w:val="left" w:pos="5920"/>
          <w:tab w:val="left" w:pos="6840"/>
          <w:tab w:val="left" w:pos="8660"/>
        </w:tabs>
        <w:spacing w:before="7" w:after="0" w:line="274" w:lineRule="exact"/>
        <w:ind w:left="100" w:right="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tabs>
          <w:tab w:val="left" w:pos="1160"/>
          <w:tab w:val="left" w:pos="2140"/>
          <w:tab w:val="left" w:pos="3700"/>
          <w:tab w:val="left" w:pos="4480"/>
          <w:tab w:val="left" w:pos="5680"/>
          <w:tab w:val="left" w:pos="7320"/>
          <w:tab w:val="left" w:pos="898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-4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spellEnd"/>
      <w:proofErr w:type="gramEnd"/>
    </w:p>
    <w:p w:rsidR="00E00572" w:rsidRPr="0014673F" w:rsidRDefault="0014673F">
      <w:pPr>
        <w:spacing w:before="2" w:after="0" w:line="240" w:lineRule="auto"/>
        <w:ind w:left="100" w:right="63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3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7" w:after="0" w:line="274" w:lineRule="exact"/>
        <w:ind w:left="100" w:right="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2075" w:right="208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63" w:firstLine="5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 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я.  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14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2" w:after="0" w:line="240" w:lineRule="auto"/>
        <w:ind w:left="100" w:right="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68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100" w:right="28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ЗЗ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500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71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ЗЗ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37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ЗЗ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1000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70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proofErr w:type="gramEnd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25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proofErr w:type="gram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25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700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50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50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42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рта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:1000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рта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265802" w:rsidRDefault="0014673F">
      <w:pPr>
        <w:spacing w:before="2" w:after="0" w:line="240" w:lineRule="auto"/>
        <w:ind w:left="100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26580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26580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26580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26580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26580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26580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26580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26580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265802">
        <w:rPr>
          <w:rFonts w:ascii="Times New Roman" w:eastAsia="Times New Roman" w:hAnsi="Times New Roman" w:cs="Times New Roman"/>
          <w:sz w:val="24"/>
          <w:szCs w:val="24"/>
          <w:lang w:val="ru-RU"/>
        </w:rPr>
        <w:t>:10000.</w:t>
      </w:r>
    </w:p>
    <w:p w:rsidR="00E00572" w:rsidRPr="00265802" w:rsidRDefault="00E00572">
      <w:pPr>
        <w:spacing w:after="0"/>
        <w:rPr>
          <w:lang w:val="ru-RU"/>
        </w:rPr>
        <w:sectPr w:rsidR="00E00572" w:rsidRPr="00265802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E00572" w:rsidRPr="00265802" w:rsidRDefault="00E005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00572" w:rsidRPr="00265802" w:rsidRDefault="00E00572">
      <w:pPr>
        <w:spacing w:after="0"/>
        <w:rPr>
          <w:lang w:val="ru-RU"/>
        </w:rPr>
        <w:sectPr w:rsidR="00E00572" w:rsidRPr="00265802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265802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E00572" w:rsidRPr="00265802" w:rsidRDefault="00E0057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E00572" w:rsidRPr="00265802" w:rsidRDefault="00E00572">
      <w:pPr>
        <w:spacing w:after="0"/>
        <w:rPr>
          <w:lang w:val="ru-RU"/>
        </w:rPr>
        <w:sectPr w:rsidR="00E00572" w:rsidRPr="00265802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265802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2" w:lineRule="auto"/>
        <w:ind w:left="176" w:right="16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 w:rsidR="008C7D87" w:rsidRPr="008C7D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Виды территориальных зон, выделенных на карте градостроительного зонирования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8C7D87" w:rsidRPr="008C7D87" w:rsidRDefault="008C7D87" w:rsidP="008C7D8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1.Перечень территориальных зон представлен в таблице 1:</w:t>
      </w:r>
    </w:p>
    <w:p w:rsidR="008C7D87" w:rsidRPr="008C7D87" w:rsidRDefault="008C7D87" w:rsidP="008C7D87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Таблица 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6806"/>
        <w:gridCol w:w="1947"/>
      </w:tblGrid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 территориальной зоны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Жилая зона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застройки индивидуальными жилыми домами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Зона застройки </w:t>
            </w:r>
            <w:proofErr w:type="spell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среднеэтажными</w:t>
            </w:r>
            <w:proofErr w:type="spellEnd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жилыми домами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Общественно-деловая зона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делового, общественного, социального, коммерческого назначения и предпринимательской деятельности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Производственная зона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Зона размещения производственных объектов </w:t>
            </w: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инженерной инфраструктуры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объектов инженерной инфраструктуры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транспортной инфраструктуры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 объектов транспортной инфраструктуры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сельскохозяйственных угодий, устанавливаема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я(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границах населенных  пунктов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Зона, занятая объектами сельскохозяйственного назначения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рекреационного назначения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отдыха общего пользования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специального назначения</w:t>
            </w:r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Зона, занятая кладбищами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gramEnd"/>
          </w:p>
        </w:tc>
      </w:tr>
      <w:tr w:rsidR="008C7D87" w:rsidRPr="008C7D87" w:rsidTr="008C7D87">
        <w:trPr>
          <w:trHeight w:val="284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складирования и захоронения отходов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</w:p>
        </w:tc>
      </w:tr>
    </w:tbl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1796" w:right="178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36. Основ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прин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зац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405" w:right="39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E00572" w:rsidRPr="0014673F" w:rsidRDefault="0014673F">
      <w:pPr>
        <w:spacing w:after="0" w:line="274" w:lineRule="exact"/>
        <w:ind w:left="3530" w:right="351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tabs>
          <w:tab w:val="left" w:pos="1140"/>
          <w:tab w:val="left" w:pos="3040"/>
          <w:tab w:val="left" w:pos="4640"/>
          <w:tab w:val="left" w:pos="5080"/>
          <w:tab w:val="left" w:pos="6400"/>
          <w:tab w:val="left" w:pos="8440"/>
        </w:tabs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3" w:after="0" w:line="239" w:lineRule="auto"/>
        <w:ind w:left="100" w:right="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эфф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3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gram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</w:p>
    <w:p w:rsidR="00E00572" w:rsidRPr="0014673F" w:rsidRDefault="0014673F">
      <w:pPr>
        <w:spacing w:before="7" w:after="0" w:line="274" w:lineRule="exact"/>
        <w:ind w:left="100" w:right="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4" w:after="0" w:line="274" w:lineRule="exact"/>
        <w:ind w:left="100" w:right="4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40"/>
          <w:tab w:val="left" w:pos="2280"/>
          <w:tab w:val="left" w:pos="4200"/>
          <w:tab w:val="left" w:pos="5680"/>
          <w:tab w:val="left" w:pos="7680"/>
          <w:tab w:val="left" w:pos="9000"/>
        </w:tabs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after="0" w:line="274" w:lineRule="exact"/>
        <w:ind w:left="100" w:right="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3" w:after="0" w:line="239" w:lineRule="auto"/>
        <w:ind w:left="100" w:right="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8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в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том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ле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3" w:after="0" w:line="239" w:lineRule="auto"/>
        <w:ind w:left="100" w:right="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proofErr w:type="spellStart"/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-4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proofErr w:type="spellEnd"/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инци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 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</w:p>
    <w:p w:rsidR="00E00572" w:rsidRPr="0014673F" w:rsidRDefault="0014673F">
      <w:pPr>
        <w:spacing w:before="3" w:after="0" w:line="239" w:lineRule="auto"/>
        <w:ind w:left="100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2" w:lineRule="auto"/>
        <w:ind w:left="781" w:right="77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37.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зон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39" w:lineRule="auto"/>
        <w:ind w:left="100" w:right="4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8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Жи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3" w:after="0" w:line="240" w:lineRule="auto"/>
        <w:ind w:left="100" w:right="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:rsidR="00E00572" w:rsidRPr="0014673F" w:rsidRDefault="0014673F">
      <w:pPr>
        <w:spacing w:after="0" w:line="274" w:lineRule="exact"/>
        <w:ind w:left="100" w:right="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14673F">
      <w:pPr>
        <w:spacing w:before="3" w:after="0" w:line="239" w:lineRule="auto"/>
        <w:ind w:left="100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 тр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39" w:lineRule="auto"/>
        <w:ind w:left="100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 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3" w:after="0" w:line="239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3" w:after="0" w:line="239" w:lineRule="auto"/>
        <w:ind w:left="100" w:right="48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00572" w:rsidRPr="0014673F" w:rsidRDefault="0014673F">
      <w:pPr>
        <w:spacing w:before="3" w:after="0" w:line="239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нзи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7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 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 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 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 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  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</w:p>
    <w:p w:rsidR="00E00572" w:rsidRPr="0014673F" w:rsidRDefault="0014673F">
      <w:pPr>
        <w:spacing w:before="4" w:after="0" w:line="274" w:lineRule="exact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</w:p>
    <w:p w:rsidR="00E00572" w:rsidRPr="0014673F" w:rsidRDefault="0014673F">
      <w:pPr>
        <w:spacing w:before="4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4" w:after="0" w:line="274" w:lineRule="exact"/>
        <w:ind w:left="100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194" w:righ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4202" w:right="419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4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27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</w:p>
    <w:p w:rsidR="00E00572" w:rsidRPr="0014673F" w:rsidRDefault="0014673F">
      <w:pPr>
        <w:spacing w:before="2" w:after="0" w:line="240" w:lineRule="auto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75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25%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E00572" w:rsidRPr="0014673F" w:rsidRDefault="0014673F">
      <w:pPr>
        <w:spacing w:before="2" w:after="0" w:line="240" w:lineRule="auto"/>
        <w:ind w:left="100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25%</w:t>
      </w:r>
    </w:p>
    <w:p w:rsidR="00E00572" w:rsidRPr="0014673F" w:rsidRDefault="0014673F">
      <w:pPr>
        <w:spacing w:after="0" w:line="274" w:lineRule="exact"/>
        <w:ind w:left="100" w:right="2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3" w:after="0" w:line="239" w:lineRule="auto"/>
        <w:ind w:left="100" w:right="4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proofErr w:type="gramStart"/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before="2" w:after="0" w:line="240" w:lineRule="auto"/>
        <w:ind w:left="100" w:right="48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:rsidR="00E00572" w:rsidRPr="0014673F" w:rsidRDefault="0014673F">
      <w:pPr>
        <w:spacing w:before="7" w:after="0" w:line="274" w:lineRule="exact"/>
        <w:ind w:left="100" w:right="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988" w:right="9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р, 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00572" w:rsidRPr="0014673F" w:rsidRDefault="0014673F">
      <w:pPr>
        <w:tabs>
          <w:tab w:val="left" w:pos="1020"/>
          <w:tab w:val="left" w:pos="2480"/>
          <w:tab w:val="left" w:pos="2820"/>
          <w:tab w:val="left" w:pos="4220"/>
          <w:tab w:val="left" w:pos="5540"/>
          <w:tab w:val="left" w:pos="6660"/>
          <w:tab w:val="left" w:pos="878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</w:p>
    <w:p w:rsidR="00E00572" w:rsidRPr="0014673F" w:rsidRDefault="0014673F">
      <w:pPr>
        <w:tabs>
          <w:tab w:val="left" w:pos="1540"/>
          <w:tab w:val="left" w:pos="3160"/>
          <w:tab w:val="left" w:pos="3500"/>
          <w:tab w:val="left" w:pos="5080"/>
          <w:tab w:val="left" w:pos="5520"/>
          <w:tab w:val="left" w:pos="6360"/>
          <w:tab w:val="left" w:pos="7520"/>
          <w:tab w:val="left" w:pos="9060"/>
        </w:tabs>
        <w:spacing w:before="7" w:after="0" w:line="274" w:lineRule="exact"/>
        <w:ind w:left="100" w:right="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НиП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I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80*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Генер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</w:p>
    <w:p w:rsidR="00E00572" w:rsidRPr="0014673F" w:rsidRDefault="0014673F">
      <w:pPr>
        <w:spacing w:after="0" w:line="276" w:lineRule="exact"/>
        <w:ind w:left="100" w:right="46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</w:p>
    <w:p w:rsidR="00E00572" w:rsidRPr="0014673F" w:rsidRDefault="0014673F">
      <w:pPr>
        <w:spacing w:before="7" w:after="0" w:line="274" w:lineRule="exact"/>
        <w:ind w:left="100" w:right="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д.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after="0" w:line="276" w:lineRule="exact"/>
        <w:ind w:left="100" w:right="59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E00572">
      <w:pPr>
        <w:spacing w:before="10"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before="29" w:after="0" w:line="240" w:lineRule="auto"/>
        <w:ind w:left="435" w:right="419" w:hanging="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40.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зон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ых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5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40"/>
          <w:tab w:val="left" w:pos="1560"/>
          <w:tab w:val="left" w:pos="3060"/>
          <w:tab w:val="left" w:pos="3640"/>
          <w:tab w:val="left" w:pos="6260"/>
          <w:tab w:val="left" w:pos="8000"/>
          <w:tab w:val="left" w:pos="846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7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130" w:lineRule="exact"/>
        <w:rPr>
          <w:sz w:val="13"/>
          <w:szCs w:val="13"/>
          <w:lang w:val="ru-RU"/>
        </w:rPr>
      </w:pPr>
    </w:p>
    <w:p w:rsidR="00E00572" w:rsidRPr="0014673F" w:rsidRDefault="00E00572">
      <w:pPr>
        <w:spacing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after="0" w:line="274" w:lineRule="exact"/>
        <w:ind w:left="99" w:right="8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41.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 зон</w:t>
      </w:r>
    </w:p>
    <w:p w:rsidR="00E00572" w:rsidRPr="0014673F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161" w:firstLine="5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я. 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 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</w:p>
    <w:p w:rsidR="00E00572" w:rsidRPr="0014673F" w:rsidRDefault="0014673F">
      <w:pPr>
        <w:spacing w:before="7" w:after="0" w:line="274" w:lineRule="exact"/>
        <w:ind w:left="100" w:right="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5" w:after="0" w:line="274" w:lineRule="exact"/>
        <w:ind w:left="100" w:right="5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after="0" w:line="276" w:lineRule="exact"/>
        <w:ind w:left="100" w:right="18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7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781" w:right="77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42. Особ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зон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азнач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39" w:lineRule="auto"/>
        <w:ind w:left="100" w:right="4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before="2" w:after="0" w:line="240" w:lineRule="auto"/>
        <w:ind w:left="100" w:right="5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</w:p>
    <w:p w:rsidR="00E00572" w:rsidRPr="0014673F" w:rsidRDefault="0014673F">
      <w:pPr>
        <w:spacing w:before="3" w:after="0" w:line="240" w:lineRule="auto"/>
        <w:ind w:left="100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 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7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в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2" w:lineRule="auto"/>
        <w:ind w:left="1007" w:right="99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43.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бла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ву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зай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9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</w:p>
    <w:p w:rsidR="00E00572" w:rsidRPr="0014673F" w:rsidRDefault="0014673F">
      <w:pPr>
        <w:spacing w:before="8" w:after="0" w:line="274" w:lineRule="exact"/>
        <w:ind w:left="100" w:right="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4" w:after="0" w:line="274" w:lineRule="exact"/>
        <w:ind w:left="100" w:right="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</w:p>
    <w:p w:rsidR="00E00572" w:rsidRPr="0014673F" w:rsidRDefault="0014673F">
      <w:pPr>
        <w:spacing w:before="4" w:after="0" w:line="274" w:lineRule="exact"/>
        <w:ind w:left="100" w:right="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after="0" w:line="276" w:lineRule="exact"/>
        <w:ind w:left="100" w:right="4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3" w:after="0" w:line="239" w:lineRule="auto"/>
        <w:ind w:left="100" w:right="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 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зимн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39" w:lineRule="auto"/>
        <w:ind w:left="100" w:right="4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proofErr w:type="gram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 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60"/>
          <w:tab w:val="left" w:pos="2440"/>
          <w:tab w:val="left" w:pos="3240"/>
          <w:tab w:val="left" w:pos="4560"/>
          <w:tab w:val="left" w:pos="5820"/>
          <w:tab w:val="left" w:pos="7140"/>
          <w:tab w:val="left" w:pos="8100"/>
          <w:tab w:val="left" w:pos="846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7" w:after="0" w:line="274" w:lineRule="exact"/>
        <w:ind w:left="100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4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 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  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4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ртам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</w:p>
    <w:p w:rsidR="00E00572" w:rsidRPr="0014673F" w:rsidRDefault="0014673F">
      <w:pPr>
        <w:spacing w:before="4" w:after="0" w:line="274" w:lineRule="exact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proofErr w:type="gramEnd"/>
    </w:p>
    <w:p w:rsidR="00E00572" w:rsidRPr="0014673F" w:rsidRDefault="0014673F">
      <w:pPr>
        <w:spacing w:before="4" w:after="0" w:line="274" w:lineRule="exact"/>
        <w:ind w:left="100" w:right="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рта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after="0" w:line="276" w:lineRule="exact"/>
        <w:ind w:left="100" w:right="59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2" w:lineRule="auto"/>
        <w:ind w:left="100" w:right="78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2190" w:right="219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44.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</w:p>
    <w:p w:rsidR="00E00572" w:rsidRPr="0014673F" w:rsidRDefault="0014673F">
      <w:pPr>
        <w:spacing w:before="2" w:after="0" w:line="240" w:lineRule="auto"/>
        <w:ind w:left="100" w:right="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40"/>
          <w:tab w:val="left" w:pos="2820"/>
          <w:tab w:val="left" w:pos="3680"/>
          <w:tab w:val="left" w:pos="4840"/>
          <w:tab w:val="left" w:pos="6220"/>
          <w:tab w:val="left" w:pos="7200"/>
          <w:tab w:val="left" w:pos="8760"/>
          <w:tab w:val="left" w:pos="910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3" w:after="0" w:line="239" w:lineRule="auto"/>
        <w:ind w:left="100" w:right="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140"/>
          <w:tab w:val="left" w:pos="1900"/>
          <w:tab w:val="left" w:pos="3520"/>
          <w:tab w:val="left" w:pos="4880"/>
          <w:tab w:val="left" w:pos="6380"/>
          <w:tab w:val="left" w:pos="8440"/>
        </w:tabs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after="0" w:line="274" w:lineRule="exact"/>
        <w:ind w:left="100" w:right="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</w:p>
    <w:p w:rsidR="00E00572" w:rsidRPr="0014673F" w:rsidRDefault="0014673F">
      <w:pPr>
        <w:spacing w:before="2" w:after="0" w:line="240" w:lineRule="auto"/>
        <w:ind w:left="100" w:right="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60"/>
          <w:tab w:val="left" w:pos="1700"/>
          <w:tab w:val="left" w:pos="3540"/>
          <w:tab w:val="left" w:pos="4940"/>
          <w:tab w:val="left" w:pos="6020"/>
          <w:tab w:val="left" w:pos="7480"/>
          <w:tab w:val="left" w:pos="782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</w:p>
    <w:p w:rsidR="00E00572" w:rsidRPr="0014673F" w:rsidRDefault="0014673F">
      <w:pPr>
        <w:spacing w:before="2" w:after="0" w:line="240" w:lineRule="auto"/>
        <w:ind w:left="100" w:right="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2" w:after="0" w:line="240" w:lineRule="auto"/>
        <w:ind w:left="100" w:right="16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proofErr w:type="spell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</w:p>
    <w:p w:rsidR="00E00572" w:rsidRPr="0014673F" w:rsidRDefault="0014673F">
      <w:pPr>
        <w:spacing w:before="3" w:after="0" w:line="240" w:lineRule="auto"/>
        <w:ind w:left="100" w:right="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2" w:after="0" w:line="240" w:lineRule="auto"/>
        <w:ind w:left="100" w:right="83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4)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gramEnd"/>
    </w:p>
    <w:p w:rsidR="00E00572" w:rsidRPr="0014673F" w:rsidRDefault="0014673F">
      <w:pPr>
        <w:spacing w:before="7" w:after="0" w:line="274" w:lineRule="exact"/>
        <w:ind w:left="100" w:right="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7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after="0" w:line="276" w:lineRule="exact"/>
        <w:ind w:left="100" w:right="12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98" w:right="31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45.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бова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39" w:lineRule="auto"/>
        <w:ind w:left="100" w:right="5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ѐ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 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эфф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2" w:lineRule="auto"/>
        <w:ind w:left="100" w:right="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4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1311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6. По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39" w:lineRule="auto"/>
        <w:ind w:left="100" w:right="7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в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tabs>
          <w:tab w:val="left" w:pos="1140"/>
          <w:tab w:val="left" w:pos="2740"/>
          <w:tab w:val="left" w:pos="5740"/>
          <w:tab w:val="left" w:pos="6860"/>
          <w:tab w:val="left" w:pos="832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и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2" w:after="0" w:line="240" w:lineRule="auto"/>
        <w:ind w:left="100" w:right="46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</w:p>
    <w:p w:rsidR="00E00572" w:rsidRPr="0014673F" w:rsidRDefault="0014673F">
      <w:pPr>
        <w:spacing w:before="7" w:after="0" w:line="274" w:lineRule="exact"/>
        <w:ind w:left="100" w:right="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6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43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7" w:after="0" w:line="274" w:lineRule="exact"/>
        <w:ind w:left="100" w:right="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tabs>
          <w:tab w:val="left" w:pos="1140"/>
          <w:tab w:val="left" w:pos="1460"/>
          <w:tab w:val="left" w:pos="2600"/>
          <w:tab w:val="left" w:pos="4000"/>
          <w:tab w:val="left" w:pos="5420"/>
          <w:tab w:val="left" w:pos="5760"/>
          <w:tab w:val="left" w:pos="7100"/>
          <w:tab w:val="left" w:pos="8600"/>
          <w:tab w:val="left" w:pos="892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</w:p>
    <w:p w:rsidR="00E00572" w:rsidRPr="0014673F" w:rsidRDefault="0014673F">
      <w:pPr>
        <w:spacing w:before="2" w:after="0" w:line="239" w:lineRule="auto"/>
        <w:ind w:left="100" w:right="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  <w:proofErr w:type="gramEnd"/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</w:p>
    <w:p w:rsidR="00E00572" w:rsidRPr="0014673F" w:rsidRDefault="0014673F">
      <w:pPr>
        <w:spacing w:before="2" w:after="0" w:line="240" w:lineRule="auto"/>
        <w:ind w:left="100" w:right="85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00572" w:rsidRPr="0014673F" w:rsidRDefault="0014673F">
      <w:pPr>
        <w:spacing w:before="2" w:after="0" w:line="240" w:lineRule="auto"/>
        <w:ind w:left="100" w:right="6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в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39" w:lineRule="auto"/>
        <w:ind w:left="100" w:right="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7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тры   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 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 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  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  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3" w:after="0" w:line="240" w:lineRule="auto"/>
        <w:ind w:left="100" w:right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9.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чае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3" w:after="0" w:line="239" w:lineRule="auto"/>
        <w:ind w:left="100" w:right="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с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4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10.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2" w:after="0" w:line="240" w:lineRule="auto"/>
        <w:ind w:left="100" w:right="8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(мин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ры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7" w:after="0" w:line="274" w:lineRule="exact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Default="0014673F">
      <w:pPr>
        <w:spacing w:after="0" w:line="240" w:lineRule="auto"/>
        <w:ind w:left="100" w:right="4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C7D87" w:rsidRPr="008C7D87" w:rsidRDefault="008C7D87">
      <w:pPr>
        <w:spacing w:after="0" w:line="240" w:lineRule="auto"/>
        <w:ind w:left="100" w:right="4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/>
        </w:rPr>
        <w:t>11. Предельные размеры земельных участков, предоставляемых гражданам в собственность бесплатно по основаниям, указанным в пунктах 6 и 7 статьи 39.5 Земельного кодекса Российской Федерации, устанавливаются законодательством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Default="0014673F" w:rsidP="008C7D87">
      <w:pPr>
        <w:spacing w:before="2" w:after="0" w:line="240" w:lineRule="auto"/>
        <w:ind w:left="2485" w:right="2469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47. </w:t>
      </w:r>
      <w:r w:rsidR="008C7D87" w:rsidRPr="008C7D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Градостроительные регламенты жилой зоны</w:t>
      </w:r>
    </w:p>
    <w:p w:rsidR="008C7D87" w:rsidRPr="0014673F" w:rsidRDefault="008C7D87" w:rsidP="008C7D87">
      <w:pPr>
        <w:spacing w:before="2" w:after="0" w:line="240" w:lineRule="auto"/>
        <w:ind w:left="2485" w:right="2469"/>
        <w:jc w:val="center"/>
        <w:rPr>
          <w:sz w:val="26"/>
          <w:szCs w:val="26"/>
          <w:lang w:val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-20" w:hanging="1134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pacing w:val="-3"/>
          <w:w w:val="112"/>
          <w:sz w:val="26"/>
          <w:szCs w:val="26"/>
          <w:lang w:val="ru-RU" w:eastAsia="ru-RU"/>
        </w:rPr>
        <w:t xml:space="preserve">                          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лая</w:t>
      </w:r>
      <w:r w:rsidRPr="008C7D87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она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начена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ля</w:t>
      </w:r>
      <w:r w:rsidRPr="008C7D87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посто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про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ия </w:t>
      </w:r>
      <w:r w:rsidRPr="008C7D87">
        <w:rPr>
          <w:rFonts w:ascii="Times New Roman" w:eastAsia="Times New Roman" w:hAnsi="Times New Roman" w:cs="Times New Roman"/>
          <w:spacing w:val="4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ия </w:t>
      </w:r>
      <w:r w:rsidRPr="008C7D87">
        <w:rPr>
          <w:rFonts w:ascii="Times New Roman" w:eastAsia="Times New Roman" w:hAnsi="Times New Roman" w:cs="Times New Roman"/>
          <w:spacing w:val="4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8C7D87">
        <w:rPr>
          <w:rFonts w:ascii="Times New Roman" w:eastAsia="Times New Roman" w:hAnsi="Times New Roman" w:cs="Times New Roman"/>
          <w:spacing w:val="5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5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жит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4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астр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йке </w:t>
      </w:r>
      <w:r w:rsidRPr="008C7D87">
        <w:rPr>
          <w:rFonts w:ascii="Times New Roman" w:eastAsia="Times New Roman" w:hAnsi="Times New Roman" w:cs="Times New Roman"/>
          <w:spacing w:val="5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 </w:t>
      </w:r>
      <w:r w:rsidRPr="008C7D87">
        <w:rPr>
          <w:rFonts w:ascii="Times New Roman" w:eastAsia="Times New Roman" w:hAnsi="Times New Roman" w:cs="Times New Roman"/>
          <w:spacing w:val="4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ами  </w:t>
      </w:r>
      <w:r w:rsidRPr="008C7D87">
        <w:rPr>
          <w:rFonts w:ascii="Times New Roman" w:eastAsia="Times New Roman" w:hAnsi="Times New Roman" w:cs="Times New Roman"/>
          <w:spacing w:val="4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с  </w:t>
      </w:r>
      <w:r w:rsidRPr="008C7D87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садеб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 </w:t>
      </w:r>
      <w:r w:rsidRPr="008C7D87">
        <w:rPr>
          <w:rFonts w:ascii="Times New Roman" w:eastAsia="Times New Roman" w:hAnsi="Times New Roman" w:cs="Times New Roman"/>
          <w:spacing w:val="3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 </w:t>
      </w:r>
      <w:r w:rsidRPr="008C7D87">
        <w:rPr>
          <w:rFonts w:ascii="Times New Roman" w:eastAsia="Times New Roman" w:hAnsi="Times New Roman" w:cs="Times New Roman"/>
          <w:spacing w:val="4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и.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300" w:lineRule="exact"/>
        <w:ind w:left="122" w:right="203" w:firstLine="58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онах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ается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ещен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отдельно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оящ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3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</w:t>
      </w:r>
      <w:r w:rsidRPr="008C7D87">
        <w:rPr>
          <w:rFonts w:ascii="Times New Roman" w:eastAsia="Times New Roman" w:hAnsi="Times New Roman" w:cs="Times New Roman"/>
          <w:spacing w:val="4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3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5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альн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-б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я,</w:t>
      </w:r>
      <w:r w:rsidRPr="008C7D87">
        <w:rPr>
          <w:rFonts w:ascii="Times New Roman" w:eastAsia="Times New Roman" w:hAnsi="Times New Roman" w:cs="Times New Roman"/>
          <w:spacing w:val="3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ов,  </w:t>
      </w:r>
      <w:r w:rsidRPr="008C7D87">
        <w:rPr>
          <w:rFonts w:ascii="Times New Roman" w:eastAsia="Times New Roman" w:hAnsi="Times New Roman" w:cs="Times New Roman"/>
          <w:spacing w:val="2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 </w:t>
      </w:r>
      <w:r w:rsidRPr="008C7D87">
        <w:rPr>
          <w:rFonts w:ascii="Times New Roman" w:eastAsia="Times New Roman" w:hAnsi="Times New Roman" w:cs="Times New Roman"/>
          <w:spacing w:val="2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с  </w:t>
      </w:r>
      <w:r w:rsidRPr="008C7D87">
        <w:rPr>
          <w:rFonts w:ascii="Times New Roman" w:eastAsia="Times New Roman" w:hAnsi="Times New Roman" w:cs="Times New Roman"/>
          <w:spacing w:val="3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ием  </w:t>
      </w:r>
      <w:r w:rsidRPr="008C7D87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граж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ан  </w:t>
      </w:r>
      <w:r w:rsidRPr="008C7D87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не</w:t>
      </w:r>
      <w:r w:rsidRPr="008C7D87">
        <w:rPr>
          <w:rFonts w:ascii="Times New Roman" w:eastAsia="Times New Roman" w:hAnsi="Times New Roman" w:cs="Times New Roman"/>
          <w:spacing w:val="-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оказ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ю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щих</w:t>
      </w:r>
      <w:r w:rsidRPr="008C7D87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ег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тивного</w:t>
      </w:r>
      <w:r w:rsidRPr="008C7D87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дей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твия</w:t>
      </w:r>
      <w:r w:rsidRPr="008C7D87">
        <w:rPr>
          <w:rFonts w:ascii="Times New Roman" w:eastAsia="Times New Roman" w:hAnsi="Times New Roman" w:cs="Times New Roman"/>
          <w:spacing w:val="-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-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ок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ю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щ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ю</w:t>
      </w:r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сре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240" w:lineRule="auto"/>
        <w:ind w:left="122" w:right="11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3.</w:t>
      </w:r>
      <w:r w:rsidRPr="008C7D87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Зона</w:t>
      </w:r>
      <w:r w:rsidRPr="008C7D87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астро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й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Ж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деле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обес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ечения</w:t>
      </w:r>
      <w:r w:rsidRPr="008C7D8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овий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иров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варталов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относ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ью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астрой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и,  </w:t>
      </w:r>
      <w:r w:rsidRPr="008C7D87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состоящих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из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отде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но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стоящих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ше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двух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э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таж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индивидуальными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и, многоквартирных жилых домов не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ше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двух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э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таж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proofErr w:type="spell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тирн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proofErr w:type="spell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>: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240" w:lineRule="auto"/>
        <w:ind w:left="122" w:right="199"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8C7D87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ом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(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адеб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 типа)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ся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содер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до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ашн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ивотн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собл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ю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требований </w:t>
      </w:r>
      <w:proofErr w:type="spell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санитарно</w:t>
      </w:r>
      <w:proofErr w:type="spell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- эпидемиологического и ветеринарного законодательства Российской Федерации;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240" w:lineRule="auto"/>
        <w:ind w:left="122" w:right="199"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им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пр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садеб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еры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lastRenderedPageBreak/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 объ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оц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ального и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рн</w:t>
      </w:r>
      <w:r w:rsidRPr="008C7D87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-б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обс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pacing w:val="4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я,</w:t>
      </w:r>
      <w:r w:rsidRPr="008C7D87">
        <w:rPr>
          <w:rFonts w:ascii="Times New Roman" w:eastAsia="Times New Roman" w:hAnsi="Times New Roman" w:cs="Times New Roman"/>
          <w:spacing w:val="5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6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5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енер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8C7D87">
        <w:rPr>
          <w:rFonts w:ascii="Times New Roman" w:eastAsia="Times New Roman" w:hAnsi="Times New Roman" w:cs="Times New Roman"/>
          <w:spacing w:val="4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печен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pacing w:val="5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яю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я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ом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онкр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тной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террит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рии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ом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ательс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Росси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 Федерации</w:t>
      </w:r>
      <w:r w:rsidRPr="008C7D87">
        <w:rPr>
          <w:rFonts w:ascii="Times New Roman" w:eastAsia="Times New Roman" w:hAnsi="Times New Roman" w:cs="Times New Roman"/>
          <w:spacing w:val="-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законодательства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</w:t>
      </w:r>
      <w:r w:rsidRPr="008C7D87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Рес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б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и,</w:t>
      </w:r>
      <w:r w:rsidRPr="008C7D87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настоящих</w:t>
      </w:r>
      <w:r w:rsidRPr="008C7D87">
        <w:rPr>
          <w:rFonts w:ascii="Times New Roman" w:eastAsia="Times New Roman" w:hAnsi="Times New Roman" w:cs="Times New Roman"/>
          <w:spacing w:val="-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ави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300" w:lineRule="exact"/>
        <w:ind w:left="122" w:right="202"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3) 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ень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видов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разрешенного ис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объектов капитального строите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и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вспом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8C7D87">
        <w:rPr>
          <w:rFonts w:ascii="Times New Roman" w:eastAsia="Times New Roman" w:hAnsi="Times New Roman" w:cs="Times New Roman"/>
          <w:spacing w:val="-1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дов</w:t>
      </w:r>
      <w:r w:rsidRPr="008C7D8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зоны Ж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2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246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8C7D87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2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20"/>
        <w:gridCol w:w="744"/>
        <w:gridCol w:w="2297"/>
        <w:gridCol w:w="2382"/>
        <w:gridCol w:w="1556"/>
      </w:tblGrid>
      <w:tr w:rsidR="008C7D87" w:rsidRPr="008C7D87" w:rsidTr="008C7D87">
        <w:trPr>
          <w:trHeight w:val="1605"/>
          <w:tblHeader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19" w:right="98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4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97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before="69"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382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льные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6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39" w:right="14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8C7D87" w:rsidRPr="009E73E2" w:rsidTr="008C7D87">
        <w:trPr>
          <w:trHeight w:val="284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19" w:right="98" w:hang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Для 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нди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ального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ил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ого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ва</w:t>
            </w:r>
          </w:p>
        </w:tc>
        <w:tc>
          <w:tcPr>
            <w:tcW w:w="74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2.1</w:t>
            </w:r>
          </w:p>
        </w:tc>
        <w:tc>
          <w:tcPr>
            <w:tcW w:w="2297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0" w:right="20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мещение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ального </w:t>
            </w:r>
            <w:r w:rsidRPr="008C7D87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лого дома</w:t>
            </w:r>
          </w:p>
        </w:tc>
        <w:tc>
          <w:tcPr>
            <w:tcW w:w="2382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одовых,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дных, 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ощных,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ахче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 или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ных или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ьс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охо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х 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р, 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альных г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 и подсоб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й (постройки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со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кота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цы, 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аи, 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ты,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мы) (при условии соблюдения требований санитарно-эпидемиологического законодательства Российской Федерации)</w:t>
            </w:r>
          </w:p>
        </w:tc>
        <w:tc>
          <w:tcPr>
            <w:tcW w:w="1556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39" w:right="14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илой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дом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отой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двух надзе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</w:p>
        </w:tc>
      </w:tr>
      <w:tr w:rsidR="008C7D87" w:rsidRPr="009E73E2" w:rsidTr="008C7D87">
        <w:trPr>
          <w:trHeight w:val="284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2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19" w:right="98" w:hang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ного подсобн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хо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74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2.2</w:t>
            </w:r>
          </w:p>
        </w:tc>
        <w:tc>
          <w:tcPr>
            <w:tcW w:w="2297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0" w:right="23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ил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дома,</w:t>
            </w:r>
            <w:r w:rsidRPr="008C7D87">
              <w:rPr>
                <w:rFonts w:ascii="Times New Roman" w:eastAsia="Times New Roman" w:hAnsi="Times New Roman" w:cs="Times New Roman"/>
                <w:color w:val="FF0000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указанного в описании вида разрешенного использования с </w:t>
            </w:r>
            <w:hyperlink r:id="rId12" w:history="1">
              <w:r w:rsidRPr="008C7D87">
                <w:rPr>
                  <w:rFonts w:ascii="Times New Roman" w:eastAsia="Times New Roman" w:hAnsi="Times New Roman" w:cs="Times New Roman"/>
                  <w:lang w:val="ru-RU" w:eastAsia="ru-RU"/>
                </w:rPr>
                <w:t>кодом 2.1</w:t>
              </w:r>
            </w:hyperlink>
          </w:p>
        </w:tc>
        <w:tc>
          <w:tcPr>
            <w:tcW w:w="2382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сель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ой прод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и, 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ального гар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огате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ьных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й, сод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сель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 (при условии соблюдения требований санитарно-эпидемиологического законодательства Российской Федерации)</w:t>
            </w:r>
          </w:p>
        </w:tc>
        <w:tc>
          <w:tcPr>
            <w:tcW w:w="1556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39" w:right="14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илой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дом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отой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двух надзе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</w:p>
        </w:tc>
      </w:tr>
    </w:tbl>
    <w:p w:rsidR="008C7D87" w:rsidRPr="008C7D87" w:rsidRDefault="008C7D87" w:rsidP="008C7D87">
      <w:pPr>
        <w:autoSpaceDE w:val="0"/>
        <w:autoSpaceDN w:val="0"/>
        <w:adjustRightInd w:val="0"/>
        <w:spacing w:before="1" w:after="0" w:line="110" w:lineRule="exact"/>
        <w:rPr>
          <w:rFonts w:ascii="Times New Roman" w:eastAsia="Times New Roman" w:hAnsi="Times New Roman" w:cs="Times New Roman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39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4)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перече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овно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-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8C7D8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br/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тальн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и</w:t>
      </w:r>
      <w:r w:rsidRPr="008C7D87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вспом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8C7D87">
        <w:rPr>
          <w:rFonts w:ascii="Times New Roman" w:eastAsia="Times New Roman" w:hAnsi="Times New Roman" w:cs="Times New Roman"/>
          <w:spacing w:val="-1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дов</w:t>
      </w:r>
      <w:r w:rsidRPr="008C7D8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зоны Ж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табли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2.1;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239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2.1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120"/>
        <w:gridCol w:w="742"/>
        <w:gridCol w:w="2268"/>
        <w:gridCol w:w="2268"/>
        <w:gridCol w:w="1701"/>
      </w:tblGrid>
      <w:tr w:rsidR="008C7D87" w:rsidRPr="008C7D87" w:rsidTr="008C7D87">
        <w:trPr>
          <w:trHeight w:val="284"/>
          <w:tblHeader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№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39" w:lineRule="auto"/>
              <w:ind w:left="90" w:right="72" w:firstLine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42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39" w:lineRule="auto"/>
              <w:ind w:right="86" w:firstLine="1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firstLine="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8C7D87" w:rsidRPr="009E73E2" w:rsidTr="008C7D87">
        <w:trPr>
          <w:trHeight w:val="284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6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42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3.3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объектов капитального строительства предназначенных для оказания населению или организациям бытовых услуг (мастер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ких м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ремо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та, 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елье, пар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кма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х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ких)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0" w:right="24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Merge w:val="restart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1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8C7D87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щей среде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ию, 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</w:p>
        </w:tc>
      </w:tr>
      <w:tr w:rsidR="008C7D87" w:rsidRPr="008C7D87" w:rsidTr="008C7D87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ьного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ных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прод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аров, 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щадь которых соста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ляет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100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ind w:left="100" w:right="23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Merge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12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мб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латорное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етери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арное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34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3.10.1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оказан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етери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рных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г, 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0" w:right="586" w:firstLine="1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омобилей</w:t>
            </w:r>
          </w:p>
        </w:tc>
        <w:tc>
          <w:tcPr>
            <w:tcW w:w="1701" w:type="dxa"/>
            <w:vMerge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9E73E2" w:rsidTr="008C7D87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right="-142" w:hanging="81"/>
              <w:jc w:val="both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 Малоэтажная многоквартирная жилая застройка 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2.1.1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5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Размещение малоэтажного многоквартирного жилого дома, предназначенного для разделения на квартиры, каждая из которых пригодна для постоянного проживания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tabs>
                <w:tab w:val="left" w:pos="2221"/>
              </w:tabs>
              <w:suppressAutoHyphens/>
              <w:autoSpaceDE w:val="0"/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щи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одовых,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дных, 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ощных,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ахче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ых или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ко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ных или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се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ьс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охо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зя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йст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х 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р, 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ид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альных г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ей и подсоб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ых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й (постройки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ля со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кота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цы, 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са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аи, 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ал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ты,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мы) (при условии соблюдения требований санитарно-эпидемиологического законодательства Российской Федерации)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Жилой дом высотой до двух надземных этажей (включительно), разделенный на две и более квартиры</w:t>
            </w:r>
          </w:p>
        </w:tc>
      </w:tr>
      <w:tr w:rsidR="008C7D87" w:rsidRPr="008C7D87" w:rsidTr="008C7D87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-1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Охота и рыбалка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5.3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5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lastRenderedPageBreak/>
              <w:t>количества рыбы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C7D87" w:rsidRPr="008C7D87" w:rsidRDefault="008C7D87" w:rsidP="008C7D87">
            <w:pPr>
              <w:tabs>
                <w:tab w:val="left" w:pos="2221"/>
              </w:tabs>
              <w:suppressAutoHyphens/>
              <w:autoSpaceDE w:val="0"/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lastRenderedPageBreak/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омобилей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</w:p>
        </w:tc>
      </w:tr>
    </w:tbl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5) предельные размеры земельных участков, предоставляемых гражданам в собственность бесплатно по основаниям, указанным в пунктах 6 и 7 статьи 39.5 Земельного кодекса Российской Федерации, устанавливаются законодательством Удмуртской Республики;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6)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ельства, 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ц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объек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ьного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ва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оны</w:t>
      </w:r>
      <w:r w:rsidRPr="008C7D87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в таблице 2.2</w:t>
      </w:r>
      <w:r w:rsidRPr="008C7D87">
        <w:rPr>
          <w:rFonts w:ascii="Times New Roman" w:eastAsia="Times New Roman" w:hAnsi="Times New Roman" w:cs="Times New Roman"/>
          <w:color w:val="C00000"/>
          <w:sz w:val="26"/>
          <w:szCs w:val="26"/>
          <w:lang w:val="ru-RU" w:eastAsia="ru-RU"/>
        </w:rPr>
        <w:t>.</w:t>
      </w:r>
    </w:p>
    <w:p w:rsidR="008C7D87" w:rsidRPr="008C7D87" w:rsidRDefault="008C7D87" w:rsidP="008C7D87">
      <w:pPr>
        <w:widowControl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2.2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8C7D87" w:rsidRPr="008C7D87" w:rsidTr="008C7D8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Ед. </w:t>
            </w: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изм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индивидуального жилищного строительства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1200,0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1200,0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индивидуального жилищного строительства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3000,0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3000,0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30 000,0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размер земельного участка по уличному фронту: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индивидуального жилищного строительства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ведения личного подсобного хозяйства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 (за исключением инженерно-технических объектов)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вспомогательных построек, при этом скат крыши должен быть ориентирован на свой участок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построек для содержания скота и птицы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4.6 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ульев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индивидуального гаража, вспомогательных построек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7,0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индивидуального жилищного строительства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20,0</w:t>
            </w:r>
          </w:p>
        </w:tc>
      </w:tr>
      <w:tr w:rsidR="008C7D87" w:rsidRPr="008C7D87" w:rsidTr="008C7D87">
        <w:trPr>
          <w:trHeight w:val="17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8C7D87" w:rsidRPr="008C7D87" w:rsidTr="008C7D8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Максимальная высота ограждений (могут выполняться как в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10.1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Минимальная высота ограждения при содержании и разведении пчел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Максимальное размещение ульев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Максимальная площадь индивидуального гаража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36,0</w:t>
            </w:r>
          </w:p>
        </w:tc>
      </w:tr>
    </w:tbl>
    <w:p w:rsidR="008C7D87" w:rsidRPr="008C7D87" w:rsidRDefault="008C7D87" w:rsidP="008C7D87">
      <w:pPr>
        <w:widowControl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</w:t>
      </w:r>
      <w:r w:rsidRPr="008C7D87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она застройки </w:t>
      </w:r>
      <w:proofErr w:type="spell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среднеэ</w:t>
      </w:r>
      <w:r w:rsidRPr="008C7D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тажными</w:t>
      </w:r>
      <w:proofErr w:type="spellEnd"/>
      <w:r w:rsidRPr="008C7D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многоквартирными</w:t>
      </w:r>
      <w:r w:rsidRPr="008C7D8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жилыми домами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Ж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 выделена для обеспечения условий формирования жилых кварталов с размещением малоэтажных многоквартирных домов этажностью не выше 2 этажей (включительно) с минимально разрешенным набором услуг местного значения:</w:t>
      </w:r>
    </w:p>
    <w:p w:rsidR="008C7D87" w:rsidRPr="008C7D87" w:rsidRDefault="008C7D87" w:rsidP="008C7D87">
      <w:pPr>
        <w:widowControl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 конкретные размеры земельных участков малоэтажных многоквартирных жилых домов, различных объектов социального и культурно-бытового обслуживания населения, а также объемы инженерного обеспечения определяются проектом планировки конкретной территории с учетом законодательства Российской Федерации, законодательства Удмуртской Республики, Правил;</w:t>
      </w:r>
    </w:p>
    <w:p w:rsidR="008C7D87" w:rsidRPr="008C7D87" w:rsidRDefault="008C7D87" w:rsidP="008C7D87">
      <w:pPr>
        <w:widowControl/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2) перечень основных видов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разрешенного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использования объектов капитального строительства и земельных участков, а также вспомогательных видов разрешенного использования зоны Ж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представлен в таблице 3.</w:t>
      </w:r>
    </w:p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720"/>
        <w:gridCol w:w="2088"/>
        <w:gridCol w:w="2358"/>
        <w:gridCol w:w="1955"/>
      </w:tblGrid>
      <w:tr w:rsidR="008C7D87" w:rsidRPr="008C7D87" w:rsidTr="008C7D87">
        <w:trPr>
          <w:trHeight w:val="567"/>
          <w:tblHeader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 xml:space="preserve">№ 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/п</w:t>
            </w:r>
          </w:p>
        </w:tc>
        <w:tc>
          <w:tcPr>
            <w:tcW w:w="1978" w:type="dxa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Основной вид разрешенного использования земельного участка</w:t>
            </w:r>
          </w:p>
        </w:tc>
        <w:tc>
          <w:tcPr>
            <w:tcW w:w="72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Код</w:t>
            </w:r>
          </w:p>
        </w:tc>
        <w:tc>
          <w:tcPr>
            <w:tcW w:w="2088" w:type="dxa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Основные виды разрешенного использования объектов капитального строительства</w:t>
            </w:r>
          </w:p>
        </w:tc>
        <w:tc>
          <w:tcPr>
            <w:tcW w:w="2358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-108" w:right="-79" w:firstLine="14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Вспомогательные виды разрешенного использования</w:t>
            </w:r>
          </w:p>
        </w:tc>
        <w:tc>
          <w:tcPr>
            <w:tcW w:w="1955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-137" w:right="-108" w:firstLine="14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Примечания</w:t>
            </w:r>
          </w:p>
        </w:tc>
      </w:tr>
      <w:tr w:rsidR="008C7D87" w:rsidRPr="009E73E2" w:rsidTr="008C7D87">
        <w:trPr>
          <w:trHeight w:val="443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1</w:t>
            </w:r>
          </w:p>
        </w:tc>
        <w:tc>
          <w:tcPr>
            <w:tcW w:w="197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right="-142" w:hanging="81"/>
              <w:jc w:val="both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 Малоэтажная многоквартирная жилая застройка </w:t>
            </w:r>
          </w:p>
        </w:tc>
        <w:tc>
          <w:tcPr>
            <w:tcW w:w="72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2.1.1</w:t>
            </w:r>
          </w:p>
        </w:tc>
        <w:tc>
          <w:tcPr>
            <w:tcW w:w="208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5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Размещение малоэтажного многоквартирного жилого дома, предназначенного для разделения на квартиры, каждая из которых пригодна для постоянного проживания</w:t>
            </w:r>
          </w:p>
        </w:tc>
        <w:tc>
          <w:tcPr>
            <w:tcW w:w="2358" w:type="dxa"/>
            <w:vAlign w:val="center"/>
          </w:tcPr>
          <w:p w:rsidR="008C7D87" w:rsidRPr="008C7D87" w:rsidRDefault="008C7D87" w:rsidP="008C7D87">
            <w:pPr>
              <w:tabs>
                <w:tab w:val="left" w:pos="2221"/>
              </w:tabs>
              <w:suppressAutoHyphens/>
              <w:autoSpaceDE w:val="0"/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Обустройство спортивных и детских площадок, площадок отдыха.</w:t>
            </w:r>
            <w:r w:rsidRPr="008C7D87">
              <w:rPr>
                <w:rFonts w:ascii="Arial" w:eastAsia="Times New Roman" w:hAnsi="Arial" w:cs="Arial"/>
                <w:sz w:val="24"/>
                <w:szCs w:val="24"/>
                <w:lang w:val="ru-RU" w:eastAsia="ar-SA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Объектные стоянки автомобилей.</w:t>
            </w:r>
          </w:p>
          <w:p w:rsidR="008C7D87" w:rsidRPr="008C7D87" w:rsidRDefault="008C7D87" w:rsidP="008C7D87">
            <w:pPr>
              <w:tabs>
                <w:tab w:val="left" w:pos="2221"/>
              </w:tabs>
              <w:suppressAutoHyphens/>
              <w:autoSpaceDE w:val="0"/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Размещение объектов обслуживания  во встроенных, пристроенных помещениях МКД, если общая площадь таких помещений в доме не составляет более 15 процентов общей площади помещений дома</w:t>
            </w:r>
          </w:p>
        </w:tc>
        <w:tc>
          <w:tcPr>
            <w:tcW w:w="1955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Жилой дом высотой до двух надземных этажей (включительно), разделенный на две и более квартиры</w:t>
            </w:r>
          </w:p>
        </w:tc>
      </w:tr>
    </w:tbl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3) перечень условно разрешенных видов использования объектов капитального строительства и земельных участков, а также вспомогательных видов разрешенного использования  зоны Ж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представлен в    таблице 3.1.</w:t>
      </w:r>
    </w:p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Таблица 3.1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720"/>
        <w:gridCol w:w="2088"/>
        <w:gridCol w:w="2358"/>
        <w:gridCol w:w="1955"/>
      </w:tblGrid>
      <w:tr w:rsidR="008C7D87" w:rsidRPr="008C7D87" w:rsidTr="008C7D87">
        <w:trPr>
          <w:trHeight w:val="619"/>
          <w:tblHeader/>
        </w:trPr>
        <w:tc>
          <w:tcPr>
            <w:tcW w:w="540" w:type="dxa"/>
            <w:shd w:val="clear" w:color="auto" w:fill="FFFFFF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lastRenderedPageBreak/>
              <w:t xml:space="preserve">№ 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/п</w:t>
            </w: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Код</w:t>
            </w:r>
          </w:p>
        </w:tc>
        <w:tc>
          <w:tcPr>
            <w:tcW w:w="2088" w:type="dxa"/>
            <w:shd w:val="clear" w:color="auto" w:fill="FFFFFF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Условно разрешенный вид использования объектов капитального строительства</w:t>
            </w:r>
          </w:p>
        </w:tc>
        <w:tc>
          <w:tcPr>
            <w:tcW w:w="2358" w:type="dxa"/>
            <w:shd w:val="clear" w:color="auto" w:fill="FFFFFF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162" w:firstLine="14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Вспомогательные виды разрешенного использования</w:t>
            </w:r>
          </w:p>
        </w:tc>
        <w:tc>
          <w:tcPr>
            <w:tcW w:w="1955" w:type="dxa"/>
            <w:shd w:val="clear" w:color="auto" w:fill="FFFFFF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162" w:firstLine="14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bCs/>
                <w:szCs w:val="20"/>
                <w:lang w:val="ru-RU" w:eastAsia="ru-RU"/>
              </w:rPr>
              <w:t>Примечания</w:t>
            </w:r>
          </w:p>
        </w:tc>
      </w:tr>
      <w:tr w:rsidR="008C7D87" w:rsidRPr="009E73E2" w:rsidTr="008C7D87">
        <w:trPr>
          <w:trHeight w:val="1430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1</w:t>
            </w:r>
          </w:p>
        </w:tc>
        <w:tc>
          <w:tcPr>
            <w:tcW w:w="197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203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Бытовое обслуживание</w:t>
            </w:r>
          </w:p>
        </w:tc>
        <w:tc>
          <w:tcPr>
            <w:tcW w:w="72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3.3</w:t>
            </w:r>
          </w:p>
        </w:tc>
        <w:tc>
          <w:tcPr>
            <w:tcW w:w="208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5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мещени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 объектов капитального строительства предназначенных для оказания населению или организациям бытовых услуг (мастер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ких м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ar-SA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го ремо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та, 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елье, пар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ar-SA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кма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ar-SA"/>
              </w:rPr>
              <w:t>х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ar-SA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ких)</w:t>
            </w:r>
          </w:p>
        </w:tc>
        <w:tc>
          <w:tcPr>
            <w:tcW w:w="2358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Объектные стоянки автомобилей</w:t>
            </w:r>
          </w:p>
        </w:tc>
        <w:tc>
          <w:tcPr>
            <w:tcW w:w="1955" w:type="dxa"/>
            <w:vMerge w:val="restart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Размещение объектов не должно причинять вред окружающей среде и санитарному благополучию. Не причиняет существенного неудобства жителям, не требует установления санитарной зоны, а площадь земельных участков под названными объектами не превышает</w:t>
            </w: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br/>
              <w:t>20 процентов от площади территориальной зоны</w:t>
            </w:r>
          </w:p>
        </w:tc>
      </w:tr>
      <w:tr w:rsidR="008C7D87" w:rsidRPr="008C7D87" w:rsidTr="008C7D87">
        <w:trPr>
          <w:trHeight w:val="619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2</w:t>
            </w:r>
          </w:p>
        </w:tc>
        <w:tc>
          <w:tcPr>
            <w:tcW w:w="1978" w:type="dxa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Магазины</w:t>
            </w:r>
          </w:p>
        </w:tc>
        <w:tc>
          <w:tcPr>
            <w:tcW w:w="72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4.4</w:t>
            </w:r>
          </w:p>
        </w:tc>
        <w:tc>
          <w:tcPr>
            <w:tcW w:w="2088" w:type="dxa"/>
            <w:noWrap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Размещение</w:t>
            </w:r>
          </w:p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объектов капитального строительства, предназначенных для продажи товаров, торговая площадь которых составляет</w:t>
            </w: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br/>
              <w:t>до 100 кв. м</w:t>
            </w:r>
          </w:p>
        </w:tc>
        <w:tc>
          <w:tcPr>
            <w:tcW w:w="2358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Объектные стоянки автомобилей</w:t>
            </w:r>
          </w:p>
        </w:tc>
        <w:tc>
          <w:tcPr>
            <w:tcW w:w="1955" w:type="dxa"/>
            <w:vMerge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ind w:left="162" w:firstLine="14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</w:p>
        </w:tc>
      </w:tr>
      <w:tr w:rsidR="008C7D87" w:rsidRPr="008C7D87" w:rsidTr="008C7D87">
        <w:trPr>
          <w:trHeight w:val="349"/>
        </w:trPr>
        <w:tc>
          <w:tcPr>
            <w:tcW w:w="54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3</w:t>
            </w:r>
          </w:p>
        </w:tc>
        <w:tc>
          <w:tcPr>
            <w:tcW w:w="197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61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Социальное обслуживание</w:t>
            </w:r>
          </w:p>
        </w:tc>
        <w:tc>
          <w:tcPr>
            <w:tcW w:w="720" w:type="dxa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  <w:t>3.2</w:t>
            </w:r>
          </w:p>
        </w:tc>
        <w:tc>
          <w:tcPr>
            <w:tcW w:w="2088" w:type="dxa"/>
            <w:noWrap/>
            <w:vAlign w:val="center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right="-169" w:firstLine="56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 xml:space="preserve">Размещение объектов капитального строительства, предназначенных для оказания гражданам социальной помощи: службы занятости населения, </w:t>
            </w:r>
          </w:p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right="-169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ar-SA"/>
              </w:rPr>
              <w:t>Размещение отделений почты, телеграфа, общественных некоммерческих организаций, благотворительных организаций, клубов по интересам</w:t>
            </w:r>
          </w:p>
        </w:tc>
        <w:tc>
          <w:tcPr>
            <w:tcW w:w="2358" w:type="dxa"/>
          </w:tcPr>
          <w:p w:rsidR="008C7D87" w:rsidRPr="008C7D87" w:rsidRDefault="008C7D87" w:rsidP="008C7D87">
            <w:pPr>
              <w:suppressAutoHyphens/>
              <w:autoSpaceDE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val="ru-RU" w:eastAsia="ar-SA"/>
              </w:rPr>
            </w:pPr>
            <w:r w:rsidRPr="008C7D87">
              <w:rPr>
                <w:rFonts w:ascii="Times New Roman" w:eastAsia="Times New Roman" w:hAnsi="Times New Roman" w:cs="Times New Roman"/>
                <w:szCs w:val="24"/>
                <w:lang w:val="ru-RU" w:eastAsia="ar-SA"/>
              </w:rPr>
              <w:t>Объектные стоянки автомобилей</w:t>
            </w:r>
          </w:p>
        </w:tc>
        <w:tc>
          <w:tcPr>
            <w:tcW w:w="1955" w:type="dxa"/>
            <w:vMerge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 w:eastAsia="ru-RU"/>
              </w:rPr>
            </w:pPr>
          </w:p>
        </w:tc>
      </w:tr>
    </w:tbl>
    <w:p w:rsidR="008C7D87" w:rsidRPr="008C7D87" w:rsidRDefault="008C7D87" w:rsidP="008C7D87">
      <w:pPr>
        <w:widowControl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widowControl/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предельные размеры земельных участков, предельные параметры разрешенного строительства, реконструкции объектов капитального строительства зоны</w:t>
      </w:r>
      <w:proofErr w:type="gramStart"/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</w:t>
      </w:r>
      <w:proofErr w:type="gramEnd"/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представлены в таблице 3.2. </w:t>
      </w:r>
    </w:p>
    <w:p w:rsidR="008C7D87" w:rsidRPr="008C7D87" w:rsidRDefault="008C7D87" w:rsidP="008C7D87">
      <w:pPr>
        <w:widowControl/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7D87" w:rsidRPr="008C7D87" w:rsidRDefault="008C7D87" w:rsidP="008C7D87">
      <w:pPr>
        <w:widowControl/>
        <w:tabs>
          <w:tab w:val="left" w:pos="540"/>
        </w:tabs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Таблица 3.2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8C7D87" w:rsidRPr="008C7D87" w:rsidTr="008C7D8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многоквартирного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2500,0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многоквартирного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5000,0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1200,0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размер земельного участка по уличному фронту: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многоквартирного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иных объектов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10,0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жилого дома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вспомогательных построек, при этом скат крыши должен быть ориентирован на свой участок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индивидуального гаража, вспомогательных построек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7,0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многоквартирной  жилой застройки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8C7D87" w:rsidRPr="008C7D87" w:rsidTr="008C7D8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E00572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8C7D87" w:rsidRPr="0014673F" w:rsidRDefault="008C7D87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Default="008C7D87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8C7D8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Статья 47.1.</w:t>
      </w:r>
      <w:r w:rsidRPr="008C7D8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Градостроительные регламенты о</w:t>
      </w:r>
      <w:r w:rsidRPr="008C7D87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бщественно-деловой зоны</w:t>
      </w:r>
    </w:p>
    <w:p w:rsidR="008C7D87" w:rsidRPr="008C7D87" w:rsidRDefault="008C7D87" w:rsidP="008C7D87">
      <w:pPr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 w:rsidRPr="008C7D87">
        <w:rPr>
          <w:rFonts w:ascii="Times New Roman" w:eastAsia="Times New Roman" w:hAnsi="Times New Roman" w:cs="Times New Roman"/>
          <w:spacing w:val="2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Зона делового, общественного социального, коммерческого назначения</w:t>
      </w:r>
      <w:r w:rsidRPr="008C7D87">
        <w:rPr>
          <w:rFonts w:ascii="Times New Roman" w:eastAsia="Times New Roman" w:hAnsi="Times New Roman" w:cs="Times New Roman"/>
          <w:color w:val="C00000"/>
          <w:spacing w:val="2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предпринимательской деятельности</w:t>
      </w:r>
      <w:proofErr w:type="gramStart"/>
      <w:r w:rsidRPr="008C7D87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1"/>
          <w:sz w:val="26"/>
          <w:szCs w:val="26"/>
          <w:lang w:val="ru-RU" w:eastAsia="ru-RU"/>
        </w:rPr>
        <w:t>О</w:t>
      </w:r>
      <w:proofErr w:type="gramEnd"/>
      <w:r w:rsidRPr="008C7D87">
        <w:rPr>
          <w:rFonts w:ascii="Times New Roman" w:eastAsia="Times New Roman" w:hAnsi="Times New Roman" w:cs="Times New Roman"/>
          <w:spacing w:val="2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начена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8C7D87">
        <w:rPr>
          <w:rFonts w:ascii="Times New Roman" w:eastAsia="Times New Roman" w:hAnsi="Times New Roman" w:cs="Times New Roman"/>
          <w:spacing w:val="2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щ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объе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дравоохра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я, 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уль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говли,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обществен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я, соц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ального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-б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на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я,</w:t>
      </w:r>
      <w:r w:rsidRPr="008C7D87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им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 де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ти, админ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тивн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х,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товых</w:t>
      </w:r>
      <w:r w:rsidRPr="008C7D87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й,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об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ъек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8C7D87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елов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го, ф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сового на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я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 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объек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 св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яз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-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ечени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м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ятельности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дан: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23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8C7D87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8C7D87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разрешенного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8C7D87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pacing w:val="26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всп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8C7D87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ш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8C7D87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зоны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тавлен</w:t>
      </w:r>
      <w:r w:rsidRPr="008C7D87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це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4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8C7D87" w:rsidRPr="008C7D87" w:rsidRDefault="008C7D87" w:rsidP="008C7D87">
      <w:pPr>
        <w:autoSpaceDE w:val="0"/>
        <w:autoSpaceDN w:val="0"/>
        <w:adjustRightInd w:val="0"/>
        <w:spacing w:before="1" w:after="0" w:line="240" w:lineRule="auto"/>
        <w:ind w:right="107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8C7D87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4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30"/>
        <w:gridCol w:w="708"/>
        <w:gridCol w:w="2268"/>
        <w:gridCol w:w="2268"/>
        <w:gridCol w:w="1701"/>
      </w:tblGrid>
      <w:tr w:rsidR="008C7D87" w:rsidRPr="008C7D87" w:rsidTr="008C7D87">
        <w:trPr>
          <w:trHeight w:val="284"/>
          <w:tblHeader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30" w:right="113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разре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8C7D87" w:rsidRPr="009E73E2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ind w:left="102" w:right="153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альное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оказан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г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нам соц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альной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щи, 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лений 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ты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а,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 некоммер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еских орган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й,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бов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терес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не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щей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и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бл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6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Амбулаторно-поликлиническое обслуживание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3.4.1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оказан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гражданам амбулаторно-поликлинической меди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ощи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(ф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нкты)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37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рное раз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3.6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е объектов капитального строительства, предназначенных  для размещения в них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музеев,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лов, домов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ры, библиот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Устро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площа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ок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днеств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 г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ий.</w:t>
            </w:r>
          </w:p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40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ое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 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це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ью 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ганов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ления про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ом, торго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лей,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 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ленчес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ой 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стью,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св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ой с гос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ым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ли м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пальным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лением и оказан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color w:val="C00000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10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3.8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раз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органов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органов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стного само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20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спечен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трен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опор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8.3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необходи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подгото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 и подде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в гото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ности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анов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трен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их 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 и спас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7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ind w:left="102" w:right="13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3.3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 объектов капитального строительства, предназначенных для оказания населению или организацию бытовых услуг (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мастер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ких м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ремо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атель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пар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кма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х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ких)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ьного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ных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прод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аров</w:t>
            </w:r>
            <w:r w:rsidRPr="008C7D87">
              <w:rPr>
                <w:rFonts w:ascii="Times New Roman" w:eastAsia="Times New Roman" w:hAnsi="Times New Roman" w:cs="Times New Roman"/>
                <w:color w:val="7030A0"/>
                <w:lang w:val="ru-RU" w:eastAsia="ru-RU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color w:val="7030A0"/>
                <w:spacing w:val="2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щадь которых соста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ляет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300 к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 м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9E73E2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10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4.6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елях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стройс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 мест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(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есторан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ы,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е, столо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соч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ые, бары)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</w:t>
            </w:r>
            <w:r w:rsidRPr="008C7D87">
              <w:rPr>
                <w:rFonts w:ascii="Times New Roman" w:eastAsia="Times New Roman" w:hAnsi="Times New Roman" w:cs="Times New Roman"/>
                <w:spacing w:val="8"/>
                <w:position w:val="-3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position w:val="10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position w:val="10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position w:val="10"/>
                <w:lang w:val="ru-RU" w:eastAsia="ru-RU"/>
              </w:rPr>
              <w:t>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position w:val="10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position w:val="10"/>
                <w:lang w:val="ru-RU" w:eastAsia="ru-RU"/>
              </w:rPr>
              <w:t>обилей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не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щей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и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 xml:space="preserve">не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8C7D87" w:rsidRPr="008C7D87" w:rsidTr="008C7D87">
        <w:trPr>
          <w:trHeight w:val="1170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Рынки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4.3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pacing w:val="2"/>
                <w:highlight w:val="yellow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орган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ой или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ремен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</w:p>
          <w:p w:rsidR="008C7D87" w:rsidRPr="008C7D87" w:rsidRDefault="008C7D87" w:rsidP="008C7D87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(ярмарка, рынок, базар), с учетом того, что каждое из торговых мест не располагает торговой площадью более 20 </w:t>
            </w: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9E73E2" w:rsidTr="008C7D87">
        <w:trPr>
          <w:trHeight w:val="2685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11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порт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5.1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 в кач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спорт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ных к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бов, спорт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алов, 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</w:p>
          <w:p w:rsidR="008C7D87" w:rsidRPr="008C7D87" w:rsidRDefault="008C7D87" w:rsidP="008C7D87">
            <w:pPr>
              <w:autoSpaceDE w:val="0"/>
              <w:autoSpaceDN w:val="0"/>
              <w:adjustRightInd w:val="0"/>
              <w:spacing w:before="1" w:after="0" w:line="240" w:lineRule="auto"/>
              <w:ind w:left="102" w:right="247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лей.</w:t>
            </w:r>
          </w:p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Устро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щад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 для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спортом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рой (бе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дор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ки, 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ные соор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тен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ис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корты, п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для спорт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игр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lang w:val="ru-RU" w:eastAsia="ru-RU"/>
              </w:rPr>
            </w:pPr>
          </w:p>
        </w:tc>
      </w:tr>
      <w:tr w:rsidR="008C7D87" w:rsidRPr="008C7D87" w:rsidTr="008C7D87">
        <w:trPr>
          <w:trHeight w:val="1373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8" w:lineRule="exact"/>
              <w:ind w:left="102" w:righ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сторико-к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рная 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сть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9.3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охранен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льт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рного насл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дия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Российской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Федерации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8" w:lineRule="exact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rPr>
          <w:trHeight w:val="284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13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52" w:lineRule="exact"/>
              <w:ind w:left="102" w:right="11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и прос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3.5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19" w:lineRule="atLeas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осп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обр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росвещения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(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сли, 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са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ы, ш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 w:right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8C7D87" w:rsidRPr="008C7D87" w:rsidRDefault="008C7D87" w:rsidP="008C7D87">
      <w:pPr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before="26"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2) перечень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вно 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 видов 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объек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ьного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 и</w:t>
      </w:r>
      <w:r w:rsidRPr="008C7D87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22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вспо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8C7D87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 ис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ользова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зоны</w:t>
      </w:r>
      <w:proofErr w:type="gramStart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</w:t>
      </w:r>
      <w:proofErr w:type="gramEnd"/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авле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4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.1;</w:t>
      </w:r>
    </w:p>
    <w:p w:rsidR="008C7D87" w:rsidRPr="008C7D87" w:rsidRDefault="008C7D87" w:rsidP="008C7D87">
      <w:pPr>
        <w:autoSpaceDE w:val="0"/>
        <w:autoSpaceDN w:val="0"/>
        <w:adjustRightInd w:val="0"/>
        <w:spacing w:before="26" w:after="0" w:line="240" w:lineRule="auto"/>
        <w:ind w:left="122" w:right="62" w:firstLine="708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4.1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30"/>
        <w:gridCol w:w="708"/>
        <w:gridCol w:w="2268"/>
        <w:gridCol w:w="2268"/>
        <w:gridCol w:w="1701"/>
      </w:tblGrid>
      <w:tr w:rsidR="008C7D87" w:rsidRPr="008C7D87" w:rsidTr="008C7D87">
        <w:trPr>
          <w:trHeight w:val="284"/>
          <w:tblHeader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28" w:lineRule="auto"/>
              <w:ind w:right="-20" w:firstLine="1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28" w:lineRule="auto"/>
              <w:ind w:left="14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ль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8C7D87" w:rsidRPr="008C7D87" w:rsidTr="008C7D87">
        <w:trPr>
          <w:trHeight w:val="1718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129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мб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латорное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етери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арное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3.10.1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оказан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етери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рных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г, 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омобилей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9E73E2" w:rsidTr="008C7D87">
        <w:trPr>
          <w:trHeight w:val="297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153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нал</w:t>
            </w:r>
            <w:r w:rsidRPr="008C7D87">
              <w:rPr>
                <w:rFonts w:ascii="Times New Roman" w:eastAsia="Times New Roman" w:hAnsi="Times New Roman" w:cs="Times New Roman"/>
                <w:spacing w:val="3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ное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елях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спе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я нас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ления и органи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й ком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нальными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ам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ости: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оста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теп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э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а,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газа, предостав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 св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и, 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ода канали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ых стоков  (котель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одозабо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ы, 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ия,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насосн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стан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и,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тро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ач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трансф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 подстан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теле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и)</w:t>
            </w:r>
            <w:proofErr w:type="gramEnd"/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омобилей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8C7D87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окр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 среде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ию,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8C7D87" w:rsidRPr="009E73E2" w:rsidTr="008C7D87">
        <w:trPr>
          <w:trHeight w:val="4988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ind w:left="102" w:right="21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Служебные гаражи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4.9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е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или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ремен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и хранения транспортных средств общего пользования.</w:t>
            </w:r>
          </w:p>
          <w:p w:rsidR="008C7D87" w:rsidRPr="008C7D87" w:rsidRDefault="008C7D87" w:rsidP="008C7D87">
            <w:pPr>
              <w:autoSpaceDE w:val="0"/>
              <w:autoSpaceDN w:val="0"/>
              <w:adjustRightInd w:val="0"/>
              <w:spacing w:before="1"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1" w:lineRule="auto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дол</w:t>
            </w:r>
            <w:r w:rsidRPr="008C7D87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ред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окр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ей среде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8C7D87" w:rsidRPr="008C7D87" w:rsidTr="008C7D87">
        <w:trPr>
          <w:trHeight w:val="155"/>
        </w:trPr>
        <w:tc>
          <w:tcPr>
            <w:tcW w:w="564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130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31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Осуществление религиозных обрядов</w:t>
            </w:r>
          </w:p>
        </w:tc>
        <w:tc>
          <w:tcPr>
            <w:tcW w:w="70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3.7,1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зданий и сооружений, предна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ля совершения рел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гио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ных обрядов и церемоний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(в том числе 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ц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ер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и, х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амы, 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асо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, ме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ети, молель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8C7D87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а)</w:t>
            </w:r>
          </w:p>
        </w:tc>
        <w:tc>
          <w:tcPr>
            <w:tcW w:w="2268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8C7D87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8C7D87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8C7D87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701" w:type="dxa"/>
            <w:vAlign w:val="center"/>
          </w:tcPr>
          <w:p w:rsidR="008C7D87" w:rsidRPr="008C7D87" w:rsidRDefault="008C7D87" w:rsidP="008C7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8C7D87" w:rsidRPr="008C7D87" w:rsidRDefault="008C7D87" w:rsidP="008C7D87">
      <w:pPr>
        <w:autoSpaceDE w:val="0"/>
        <w:autoSpaceDN w:val="0"/>
        <w:adjustRightInd w:val="0"/>
        <w:spacing w:before="6" w:after="0" w:line="260" w:lineRule="exac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8C7D87" w:rsidRPr="008C7D87" w:rsidRDefault="008C7D87" w:rsidP="008C7D87">
      <w:pPr>
        <w:autoSpaceDE w:val="0"/>
        <w:autoSpaceDN w:val="0"/>
        <w:adjustRightInd w:val="0"/>
        <w:spacing w:before="26"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8C7D87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8C7D87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строи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ельства,</w:t>
      </w:r>
      <w:r w:rsidRPr="008C7D87">
        <w:rPr>
          <w:rFonts w:ascii="Times New Roman" w:eastAsia="Times New Roman" w:hAnsi="Times New Roman" w:cs="Times New Roman"/>
          <w:spacing w:val="57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8C7D87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ц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ии</w:t>
      </w:r>
      <w:r w:rsidRPr="008C7D87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объек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ов 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ьного</w:t>
      </w:r>
      <w:r w:rsidRPr="008C7D87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8C7D87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</w:t>
      </w:r>
      <w:r w:rsidRPr="008C7D87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8C7D87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для</w:t>
      </w:r>
      <w:r w:rsidRPr="008C7D87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оны</w:t>
      </w:r>
      <w:proofErr w:type="gramStart"/>
      <w:r w:rsidRPr="008C7D87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</w:t>
      </w:r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О</w:t>
      </w:r>
      <w:proofErr w:type="gramEnd"/>
      <w:r w:rsidRPr="008C7D87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представлены в таблице 4.2</w:t>
      </w: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8C7D87" w:rsidRPr="008C7D87" w:rsidRDefault="008C7D87" w:rsidP="008C7D87">
      <w:pPr>
        <w:widowControl/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C7D8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4.2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5926"/>
        <w:gridCol w:w="1223"/>
        <w:gridCol w:w="1612"/>
      </w:tblGrid>
      <w:tr w:rsidR="008C7D87" w:rsidRPr="008C7D87" w:rsidTr="008C7D87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8C7D87" w:rsidRPr="008C7D87" w:rsidTr="008C7D87">
        <w:trPr>
          <w:trHeight w:val="272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1.3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прочих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200,0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5000,0</w:t>
            </w:r>
          </w:p>
        </w:tc>
      </w:tr>
      <w:tr w:rsidR="008C7D87" w:rsidRPr="009E73E2" w:rsidTr="008C7D87">
        <w:trPr>
          <w:trHeight w:val="1196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здания, строений, сооружений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до инженерно-технических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8C7D87" w:rsidRPr="008C7D87" w:rsidTr="008C7D87">
        <w:trPr>
          <w:trHeight w:val="55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8C7D87" w:rsidRPr="009E73E2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6.1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90,0</w:t>
            </w:r>
          </w:p>
        </w:tc>
      </w:tr>
      <w:tr w:rsidR="008C7D87" w:rsidRPr="008C7D87" w:rsidTr="008C7D87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6.2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8C7D87" w:rsidRPr="008C7D87" w:rsidTr="008C7D87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8C7D87" w:rsidRPr="008C7D87" w:rsidTr="008C7D87">
        <w:trPr>
          <w:trHeight w:val="10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D87" w:rsidRPr="008C7D87" w:rsidRDefault="008C7D87" w:rsidP="008C7D8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7D87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8C7D87" w:rsidRDefault="008C7D87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5802">
        <w:rPr>
          <w:rFonts w:ascii="Times New Roman" w:hAnsi="Times New Roman" w:cs="Times New Roman"/>
          <w:b/>
          <w:w w:val="99"/>
          <w:sz w:val="24"/>
          <w:szCs w:val="24"/>
          <w:lang w:val="ru-RU"/>
        </w:rPr>
        <w:t xml:space="preserve">Статья 47.2. </w:t>
      </w:r>
      <w:r w:rsidRPr="00265802">
        <w:rPr>
          <w:rFonts w:ascii="Times New Roman" w:hAnsi="Times New Roman" w:cs="Times New Roman"/>
          <w:b/>
          <w:sz w:val="24"/>
          <w:szCs w:val="24"/>
          <w:lang w:val="ru-RU"/>
        </w:rPr>
        <w:t>Градостроительные регламенты  производственной зоны</w:t>
      </w: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Pr="000F5882" w:rsidRDefault="000F5882" w:rsidP="000F588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1. Зона размещения производственных объектов  </w:t>
      </w:r>
      <w:r w:rsidRPr="000F5882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класса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выделена для обеспечения условий размещения промышленных, коммунальных и складских объектов </w:t>
      </w:r>
      <w:r w:rsidRPr="000F5882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класса опасности, деятельность которых связана с низкими уровнями шума, загрязнения, при условии соблюдения санитарных требований в соответствии с установленными </w:t>
      </w:r>
      <w:proofErr w:type="spell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СанПин</w:t>
      </w:r>
      <w:proofErr w:type="spell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50 и 100 метров):</w:t>
      </w:r>
    </w:p>
    <w:p w:rsidR="000F5882" w:rsidRPr="000F5882" w:rsidRDefault="000F5882" w:rsidP="000F5882">
      <w:pPr>
        <w:autoSpaceDE w:val="0"/>
        <w:autoSpaceDN w:val="0"/>
        <w:adjustRightInd w:val="0"/>
        <w:spacing w:before="1" w:after="0" w:line="239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разрешенного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тков,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 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>П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5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98" w:lineRule="exact"/>
        <w:ind w:right="107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5</w:t>
      </w: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88"/>
        <w:gridCol w:w="2410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43"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разреш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43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39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0F5882" w:rsidTr="000706FF">
        <w:trPr>
          <w:trHeight w:val="1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59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ое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89" w:after="0" w:line="239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с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це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: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ганов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ом,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орго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кой, ст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аховой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стью,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br/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ленчес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стью,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 гос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ым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 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пальным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lastRenderedPageBreak/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лением и оказан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9E73E2" w:rsidTr="000706FF">
        <w:trPr>
          <w:trHeight w:val="38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21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Служебные гаражи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или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ремен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и хранения транспортных средств общего пользования.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1"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 среде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9E73E2" w:rsidTr="000706FF">
        <w:trPr>
          <w:trHeight w:val="38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20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Автомобильные мойки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4.9.1.3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1" w:after="0" w:line="240" w:lineRule="auto"/>
              <w:ind w:left="102" w:right="14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мо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, а также размещение магазинов сопутствующей торговли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 среде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9E73E2" w:rsidTr="000706FF">
        <w:trPr>
          <w:trHeight w:val="38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206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Ремонт автомобилей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4.9.1.4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1" w:after="0" w:line="240" w:lineRule="auto"/>
              <w:ind w:left="102" w:right="14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Размещение мастерских, предназначенных для ремонта и обслуживания автомобилей, и прочих объектов придорожного сервиса,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,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а также размещение магазинов сопутствующей торговли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 среде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ию, не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0F5882" w:rsidTr="000706FF">
        <w:trPr>
          <w:trHeight w:val="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2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тельная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го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ля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а: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мат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риалов (пиломатериалов, стол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сборных домов или их частей и тому подобная продукция)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val="48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шные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надзем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одзем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икаци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силительные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нкты на ка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растр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ру сп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и телер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дио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я, за исключением объектов связи, размещение которых предусмотрено содержанием видов разрешенного использования с </w:t>
            </w:r>
            <w:hyperlink r:id="rId13" w:history="1">
              <w:r w:rsidRPr="000F5882">
                <w:rPr>
                  <w:rFonts w:ascii="Times New Roman" w:eastAsia="Times New Roman" w:hAnsi="Times New Roman" w:cs="Times New Roman"/>
                  <w:lang w:val="ru-RU" w:eastAsia="ru-RU"/>
                </w:rPr>
                <w:t>кодами 3.1</w:t>
              </w:r>
            </w:hyperlink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.1,3.2.3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61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2) перечень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вно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 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объек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ьного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 и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в, а 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вспом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pacing w:val="-1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дов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 зоны </w:t>
      </w:r>
      <w:proofErr w:type="gramStart"/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>П</w:t>
      </w:r>
      <w:proofErr w:type="gramEnd"/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5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1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position w:val="-1"/>
          <w:sz w:val="26"/>
          <w:szCs w:val="26"/>
          <w:lang w:val="ru-RU" w:eastAsia="ru-RU"/>
        </w:rPr>
        <w:t xml:space="preserve"> 5</w:t>
      </w:r>
      <w:r w:rsidRPr="000F5882">
        <w:rPr>
          <w:rFonts w:ascii="Times New Roman" w:eastAsia="Times New Roman" w:hAnsi="Times New Roman" w:cs="Times New Roman"/>
          <w:w w:val="99"/>
          <w:position w:val="-1"/>
          <w:sz w:val="26"/>
          <w:szCs w:val="26"/>
          <w:lang w:val="ru-RU" w:eastAsia="ru-RU"/>
        </w:rPr>
        <w:t>.1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10" w:lineRule="exact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410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firstLine="1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firstLine="1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</w:p>
        </w:tc>
      </w:tr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29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елях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стройс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мест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рестораны, ка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столо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соч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ые, бары)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88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12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спечен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йствен-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мещение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аши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но-транс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и ремо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анг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техн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ки, 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одонапор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шен, трансф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ного техн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обор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дова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емого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ьс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10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стоянки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При условии 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норм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законно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 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еры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 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ельства,</w:t>
      </w:r>
      <w:r w:rsidRPr="000F5882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ии</w:t>
      </w:r>
      <w:r w:rsidRPr="000F5882">
        <w:rPr>
          <w:rFonts w:ascii="Times New Roman" w:eastAsia="Times New Roman" w:hAnsi="Times New Roman" w:cs="Times New Roman"/>
          <w:spacing w:val="-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-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ного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оите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br/>
        <w:t xml:space="preserve">для зоны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представлены в таблице 5.2.</w:t>
      </w:r>
    </w:p>
    <w:p w:rsidR="000F5882" w:rsidRPr="000F5882" w:rsidRDefault="000F5882" w:rsidP="000F5882">
      <w:pPr>
        <w:widowControl/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5.2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5926"/>
        <w:gridCol w:w="1223"/>
        <w:gridCol w:w="1612"/>
      </w:tblGrid>
      <w:tr w:rsidR="000F5882" w:rsidRPr="000F5882" w:rsidTr="000706FF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Минимальная площадь земельного участка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2 500,0</w:t>
            </w:r>
          </w:p>
        </w:tc>
      </w:tr>
      <w:tr w:rsidR="000F5882" w:rsidRPr="009E73E2" w:rsidTr="000706FF">
        <w:trPr>
          <w:trHeight w:val="1106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val="367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зданий, строений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rPr>
          <w:trHeight w:val="289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инженерно-технических сооружений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rPr>
          <w:trHeight w:val="56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сооружений связи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9E73E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Максимальный процент застройки в границах земельного участка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7.1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90,0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7.2 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процент озеленения земельного участка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9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0F588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Статья 47.3. Градостроительные регламенты  зоны объектов  инженерной инфраструктуры</w:t>
      </w: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Pr="000F5882" w:rsidRDefault="000F5882" w:rsidP="000F588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 w:rsidRPr="000F5882">
        <w:rPr>
          <w:rFonts w:ascii="Times New Roman" w:eastAsia="Times New Roman" w:hAnsi="Times New Roman" w:cs="Times New Roman"/>
          <w:spacing w:val="2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Зона объектов 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енер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фра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ы</w:t>
      </w:r>
      <w:proofErr w:type="gramStart"/>
      <w:r w:rsidRPr="000F5882">
        <w:rPr>
          <w:rFonts w:ascii="Times New Roman" w:eastAsia="Times New Roman" w:hAnsi="Times New Roman" w:cs="Times New Roman"/>
          <w:spacing w:val="1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proofErr w:type="gramEnd"/>
      <w:r w:rsidRPr="000F5882">
        <w:rPr>
          <w:rFonts w:ascii="Times New Roman" w:eastAsia="Times New Roman" w:hAnsi="Times New Roman" w:cs="Times New Roman"/>
          <w:spacing w:val="2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ена для</w:t>
      </w:r>
      <w:r w:rsidRPr="000F5882">
        <w:rPr>
          <w:rFonts w:ascii="Times New Roman" w:eastAsia="Times New Roman" w:hAnsi="Times New Roman" w:cs="Times New Roman"/>
          <w:spacing w:val="3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ечения</w:t>
      </w:r>
      <w:r w:rsidRPr="000F5882">
        <w:rPr>
          <w:rFonts w:ascii="Times New Roman" w:eastAsia="Times New Roman" w:hAnsi="Times New Roman" w:cs="Times New Roman"/>
          <w:spacing w:val="2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лов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2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енер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</w:t>
      </w:r>
      <w:r w:rsidRPr="000F5882">
        <w:rPr>
          <w:rFonts w:ascii="Times New Roman" w:eastAsia="Times New Roman" w:hAnsi="Times New Roman" w:cs="Times New Roman"/>
          <w:spacing w:val="2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соо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pacing w:val="-12"/>
          <w:sz w:val="26"/>
          <w:szCs w:val="26"/>
          <w:lang w:val="ru-RU" w:eastAsia="ru-RU"/>
        </w:rPr>
        <w:br/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класса опасности, имеющих санитарно-защитную зону  50 м, деятельность которых связана с низкими уровнями шума, загрязнения, при условии соблюдения санитарных требований в соответствии с установленными </w:t>
      </w:r>
      <w:proofErr w:type="spell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СанПин</w:t>
      </w:r>
      <w:proofErr w:type="spell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50 и 100 метров: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300" w:lineRule="exact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 разрешенного 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br/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тков,</w:t>
      </w:r>
      <w:r w:rsidRPr="000F5882">
        <w:rPr>
          <w:rFonts w:ascii="Times New Roman" w:eastAsia="Times New Roman" w:hAnsi="Times New Roman" w:cs="Times New Roman"/>
          <w:spacing w:val="3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 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И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6;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8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6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410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3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№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28" w:lineRule="auto"/>
              <w:ind w:left="137" w:right="29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36" w:lineRule="exact"/>
              <w:ind w:left="113" w:right="8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28" w:lineRule="auto"/>
              <w:ind w:left="62" w:right="8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62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5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3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44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нальное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елях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нас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и органи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 ком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нальными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ости: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оста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газа, предостав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ода канали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стоков  (котель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одозабо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ия,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насосн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и,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ач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трансф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подстан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6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щей 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ию, не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енного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тарной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31"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шные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надзем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одзем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икаци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lastRenderedPageBreak/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силительные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нкты на ка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растр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ру сп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и телер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дио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я, за исключением объектов связи, размещение которых предусмотрено содержанием видов разрешенного использования с </w:t>
            </w:r>
            <w:hyperlink r:id="rId14" w:history="1">
              <w:r w:rsidRPr="000F5882">
                <w:rPr>
                  <w:rFonts w:ascii="Times New Roman" w:eastAsia="Times New Roman" w:hAnsi="Times New Roman" w:cs="Times New Roman"/>
                  <w:lang w:val="ru-RU" w:eastAsia="ru-RU"/>
                </w:rPr>
                <w:t>кодами 3.1</w:t>
              </w:r>
            </w:hyperlink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.1,3.2.3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0" w:right="37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6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 перечень условно разрешенных видов использования объектов капитального строительства и земельных участков, а также вспомогательных видов разрешенного использования зоны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И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 в таблице 6.1;</w:t>
      </w:r>
    </w:p>
    <w:p w:rsidR="000F5882" w:rsidRPr="000F5882" w:rsidRDefault="000F5882" w:rsidP="000F5882">
      <w:pPr>
        <w:widowControl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6.1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410"/>
        <w:gridCol w:w="2268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№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45" w:after="0" w:line="240" w:lineRule="auto"/>
              <w:ind w:left="148" w:right="131" w:firstLine="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29" w:right="11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252" w:right="237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0F5882" w:rsidTr="000706FF">
        <w:trPr>
          <w:trHeight w:val="34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37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Служебные гаражи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или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ремен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3.0,4.0, а также для стоянки и хранения транспортных средств общего пользования, в том числе в депо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2" w:after="0" w:line="252" w:lineRule="exact"/>
              <w:ind w:left="102" w:right="133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0" w:right="37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тва, 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онст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зоны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И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представлены в таблице 6.2.</w:t>
      </w:r>
    </w:p>
    <w:p w:rsidR="000F5882" w:rsidRPr="000F5882" w:rsidRDefault="000F5882" w:rsidP="000F5882">
      <w:pPr>
        <w:widowControl/>
        <w:tabs>
          <w:tab w:val="left" w:pos="540"/>
        </w:tabs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6.2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0F5882" w:rsidRPr="000F5882" w:rsidTr="000706FF">
        <w:trPr>
          <w:trHeight w:val="284"/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прочих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10000,0</w:t>
            </w:r>
          </w:p>
        </w:tc>
      </w:tr>
      <w:tr w:rsidR="000F5882" w:rsidRPr="009E73E2" w:rsidTr="000706FF">
        <w:trPr>
          <w:trHeight w:val="1122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val="24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rPr>
          <w:trHeight w:val="24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rPr>
          <w:trHeight w:val="571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сооружений связи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9E73E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90,0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процент озеленения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rPr>
          <w:trHeight w:val="6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0F5882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Статья 47.4. Градостроительные регламенты  зоны объектов транспортной инфраструктуры</w:t>
      </w:r>
    </w:p>
    <w:p w:rsid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</w:p>
    <w:p w:rsidR="000F5882" w:rsidRPr="000F5882" w:rsidRDefault="000F5882" w:rsidP="000F5882">
      <w:pPr>
        <w:widowControl/>
        <w:autoSpaceDE w:val="0"/>
        <w:autoSpaceDN w:val="0"/>
        <w:adjustRightInd w:val="0"/>
        <w:spacing w:after="0" w:line="240" w:lineRule="auto"/>
        <w:ind w:left="284" w:right="26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1. Зона объектов транспортной инфраструктуры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</w:t>
      </w:r>
      <w:proofErr w:type="gramEnd"/>
      <w:r w:rsidRPr="000F588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выделена для обеспечения развития объектов трубопроводного транспорта в соответствии с их технологическими потребностями и условиями размещения  на территории поселения.</w:t>
      </w:r>
    </w:p>
    <w:p w:rsidR="000F5882" w:rsidRPr="000F5882" w:rsidRDefault="000F5882" w:rsidP="000F5882">
      <w:pPr>
        <w:widowControl/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разрешенного 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ва 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0F5882">
        <w:rPr>
          <w:rFonts w:ascii="Times New Roman" w:eastAsia="Times New Roman" w:hAnsi="Times New Roman" w:cs="Times New Roman"/>
          <w:spacing w:val="4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3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тков, </w:t>
      </w:r>
      <w:r w:rsidRPr="000F5882">
        <w:rPr>
          <w:rFonts w:ascii="Times New Roman" w:eastAsia="Times New Roman" w:hAnsi="Times New Roman" w:cs="Times New Roman"/>
          <w:spacing w:val="3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 </w:t>
      </w:r>
      <w:r w:rsidRPr="000F5882">
        <w:rPr>
          <w:rFonts w:ascii="Times New Roman" w:eastAsia="Times New Roman" w:hAnsi="Times New Roman" w:cs="Times New Roman"/>
          <w:spacing w:val="4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е </w:t>
      </w:r>
      <w:r w:rsidRPr="000F5882">
        <w:rPr>
          <w:rFonts w:ascii="Times New Roman" w:eastAsia="Times New Roman" w:hAnsi="Times New Roman" w:cs="Times New Roman"/>
          <w:spacing w:val="3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зоны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7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0F5882" w:rsidRPr="000F5882" w:rsidRDefault="000F5882" w:rsidP="000F5882">
      <w:pPr>
        <w:widowControl/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              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7</w:t>
      </w:r>
    </w:p>
    <w:tbl>
      <w:tblPr>
        <w:tblW w:w="9641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2009"/>
        <w:gridCol w:w="708"/>
        <w:gridCol w:w="2461"/>
        <w:gridCol w:w="2410"/>
        <w:gridCol w:w="1450"/>
      </w:tblGrid>
      <w:tr w:rsidR="000F5882" w:rsidRPr="000F5882" w:rsidTr="000706FF">
        <w:trPr>
          <w:trHeight w:hRule="exact" w:val="145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left="145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8" w:lineRule="auto"/>
              <w:ind w:left="28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60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36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иды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right="80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стро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8" w:lineRule="auto"/>
              <w:ind w:left="333" w:right="155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458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е-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left="527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  <w:proofErr w:type="spellEnd"/>
          </w:p>
        </w:tc>
      </w:tr>
      <w:tr w:rsidR="000F5882" w:rsidRPr="009E73E2" w:rsidTr="000706FF">
        <w:trPr>
          <w:trHeight w:hRule="exact" w:val="337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7" w:after="0" w:line="17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1" w:lineRule="auto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Трубопроводный транспорт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7" w:after="0" w:line="17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7.5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40" w:lineRule="auto"/>
              <w:ind w:left="102" w:right="9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62" w:right="-29" w:hanging="6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щей 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у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ию, 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тарной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0F5882" w:rsidTr="000706FF">
        <w:trPr>
          <w:trHeight w:hRule="exact" w:val="521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75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6.8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40" w:lineRule="auto"/>
              <w:ind w:left="102" w:right="-5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шные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надзем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одзем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икаци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силительные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нкты на ка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растр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ру сп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и телер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дио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я, за исключением объектов связи, размещение которых предусмотрено содержанием видов разрешенного использования с </w:t>
            </w:r>
            <w:hyperlink r:id="rId15" w:history="1">
              <w:r w:rsidRPr="000F5882">
                <w:rPr>
                  <w:rFonts w:ascii="Times New Roman" w:eastAsia="Times New Roman" w:hAnsi="Times New Roman" w:cs="Times New Roman"/>
                  <w:lang w:val="ru-RU" w:eastAsia="ru-RU"/>
                </w:rPr>
                <w:t>кодами 3.1</w:t>
              </w:r>
            </w:hyperlink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.1,3.2.3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0" w:right="374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F5882" w:rsidRPr="000F5882" w:rsidTr="000706FF">
        <w:trPr>
          <w:trHeight w:hRule="exact" w:val="1372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9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left="145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8" w:lineRule="auto"/>
              <w:ind w:left="282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60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од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36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иды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right="80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 стро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8" w:lineRule="auto"/>
              <w:ind w:left="333" w:right="155" w:firstLine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458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е-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ind w:left="527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я</w:t>
            </w:r>
            <w:proofErr w:type="spellEnd"/>
          </w:p>
        </w:tc>
      </w:tr>
      <w:tr w:rsidR="000F5882" w:rsidRPr="000F5882" w:rsidTr="000706FF">
        <w:trPr>
          <w:trHeight w:hRule="exact" w:val="340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кла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53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6.9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2" w:right="-6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2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0" w:right="9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0F5882" w:rsidRPr="000F5882" w:rsidTr="000706FF">
        <w:trPr>
          <w:trHeight w:hRule="exact" w:val="156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2" w:right="66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ое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6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39" w:lineRule="auto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с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це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: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ганов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4" w:lineRule="exact"/>
              <w:ind w:left="102" w:right="4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ом, 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0" w:right="9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widowControl/>
        <w:autoSpaceDE w:val="0"/>
        <w:autoSpaceDN w:val="0"/>
        <w:adjustRightInd w:val="0"/>
        <w:spacing w:before="26" w:after="0" w:line="240" w:lineRule="auto"/>
        <w:ind w:left="122" w:right="64" w:firstLine="70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0F5882" w:rsidRPr="000F5882" w:rsidRDefault="000F5882" w:rsidP="000F5882">
      <w:pPr>
        <w:widowControl/>
        <w:autoSpaceDE w:val="0"/>
        <w:autoSpaceDN w:val="0"/>
        <w:adjustRightInd w:val="0"/>
        <w:spacing w:before="26" w:after="0" w:line="240" w:lineRule="auto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перече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овно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тков,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Т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7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1.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                                                  </w:t>
      </w:r>
    </w:p>
    <w:p w:rsidR="000F5882" w:rsidRPr="000F5882" w:rsidRDefault="000F5882" w:rsidP="000F5882">
      <w:pPr>
        <w:widowControl/>
        <w:autoSpaceDE w:val="0"/>
        <w:autoSpaceDN w:val="0"/>
        <w:adjustRightInd w:val="0"/>
        <w:spacing w:before="26" w:after="0" w:line="240" w:lineRule="auto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</w:t>
      </w:r>
    </w:p>
    <w:p w:rsidR="000F5882" w:rsidRPr="000F5882" w:rsidRDefault="000F5882" w:rsidP="000F5882">
      <w:pPr>
        <w:widowControl/>
        <w:autoSpaceDE w:val="0"/>
        <w:autoSpaceDN w:val="0"/>
        <w:adjustRightInd w:val="0"/>
        <w:spacing w:before="26" w:after="0" w:line="240" w:lineRule="auto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            Таблица 7.1                        </w:t>
      </w:r>
    </w:p>
    <w:tbl>
      <w:tblPr>
        <w:tblW w:w="9641" w:type="dxa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2009"/>
        <w:gridCol w:w="708"/>
        <w:gridCol w:w="2461"/>
        <w:gridCol w:w="2410"/>
        <w:gridCol w:w="1450"/>
      </w:tblGrid>
      <w:tr w:rsidR="000F5882" w:rsidRPr="000F5882" w:rsidTr="000706FF">
        <w:trPr>
          <w:trHeight w:hRule="exact" w:val="135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40" w:lineRule="auto"/>
              <w:ind w:left="145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5" w:after="0" w:line="240" w:lineRule="auto"/>
              <w:ind w:left="-5" w:firstLine="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29" w:right="-6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252" w:right="237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0F5882" w:rsidTr="000706FF">
        <w:trPr>
          <w:trHeight w:hRule="exact" w:val="598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7" w:after="0" w:line="24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9"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Служебные гаражи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3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75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4.9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или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ремен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3.0,4.0, а также для стоянки и хранения транспортных средств общего пользования, в том числе в депо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54" w:lineRule="exact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9"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0" w:right="37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hRule="exact" w:val="1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40" w:lineRule="auto"/>
              <w:ind w:left="145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5" w:after="0" w:line="240" w:lineRule="auto"/>
              <w:ind w:left="-5" w:firstLine="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29" w:right="-6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252" w:right="237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0F5882" w:rsidTr="000706FF">
        <w:trPr>
          <w:trHeight w:hRule="exact" w:val="20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6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капи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39" w:lineRule="auto"/>
              <w:ind w:left="113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 предна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для 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аров, 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щадь которых соста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ляет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100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 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1" w:lineRule="auto"/>
              <w:ind w:left="100" w:right="9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2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hRule="exact" w:val="180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2" w:right="18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7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1" w:lineRule="auto"/>
              <w:ind w:left="102" w:right="36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86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4.6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</w:p>
          <w:p w:rsidR="000F5882" w:rsidRPr="000F5882" w:rsidRDefault="000F5882" w:rsidP="000F5882">
            <w:pPr>
              <w:widowControl/>
              <w:tabs>
                <w:tab w:val="left" w:pos="2461"/>
              </w:tabs>
              <w:autoSpaceDE w:val="0"/>
              <w:autoSpaceDN w:val="0"/>
              <w:adjustRightInd w:val="0"/>
              <w:spacing w:after="0" w:line="254" w:lineRule="exact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елях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стройс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мест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столо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соч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ные, бары)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7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1" w:lineRule="auto"/>
              <w:ind w:left="100" w:right="9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widowControl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0F5882" w:rsidRPr="000F5882" w:rsidRDefault="000F5882" w:rsidP="000F5882">
      <w:pPr>
        <w:widowControl/>
        <w:autoSpaceDE w:val="0"/>
        <w:autoSpaceDN w:val="0"/>
        <w:adjustRightInd w:val="0"/>
        <w:spacing w:before="6" w:after="0" w:line="260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0F5882" w:rsidRPr="000F5882" w:rsidRDefault="000F5882" w:rsidP="000F5882">
      <w:pPr>
        <w:widowControl/>
        <w:autoSpaceDE w:val="0"/>
        <w:autoSpaceDN w:val="0"/>
        <w:adjustRightInd w:val="0"/>
        <w:spacing w:before="26" w:after="0" w:line="239" w:lineRule="auto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  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тва,    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онст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 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  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зоны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размещены в таблице 7.2:</w:t>
      </w:r>
    </w:p>
    <w:p w:rsidR="000F5882" w:rsidRPr="000F5882" w:rsidRDefault="000F5882" w:rsidP="000F5882">
      <w:pPr>
        <w:widowControl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7.2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0F5882" w:rsidRPr="000F5882" w:rsidTr="000706FF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иных объекта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5000,0</w:t>
            </w:r>
          </w:p>
        </w:tc>
      </w:tr>
      <w:tr w:rsidR="000F5882" w:rsidRPr="009E73E2" w:rsidTr="000706FF">
        <w:trPr>
          <w:trHeight w:val="136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размещения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сооружений связи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9E73E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6.1 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объектов инженерной инфраструктуры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Pr="000F5882" w:rsidRDefault="000F5882" w:rsidP="008C7D87">
      <w:pPr>
        <w:spacing w:before="1" w:after="0" w:line="280" w:lineRule="exact"/>
        <w:jc w:val="center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                                  </w:t>
      </w:r>
    </w:p>
    <w:p w:rsidR="008C7D87" w:rsidRPr="000F5882" w:rsidRDefault="000F5882" w:rsidP="000F5882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5882">
        <w:rPr>
          <w:rFonts w:ascii="Times New Roman" w:hAnsi="Times New Roman" w:cs="Times New Roman"/>
          <w:b/>
          <w:sz w:val="24"/>
          <w:szCs w:val="24"/>
          <w:lang w:val="ru-RU"/>
        </w:rPr>
        <w:t>Статья 47.5 Градостроительные регламенты з</w:t>
      </w:r>
      <w:r w:rsidRPr="000F5882">
        <w:rPr>
          <w:rFonts w:ascii="Times New Roman" w:hAnsi="Times New Roman" w:cs="Times New Roman"/>
          <w:b/>
          <w:bCs/>
          <w:sz w:val="24"/>
          <w:szCs w:val="24"/>
          <w:lang w:val="ru-RU"/>
        </w:rPr>
        <w:t>оны сельскохозяйственного использования</w:t>
      </w:r>
    </w:p>
    <w:p w:rsidR="000F5882" w:rsidRDefault="000F5882">
      <w:pPr>
        <w:spacing w:before="1" w:after="0" w:line="280" w:lineRule="exact"/>
        <w:rPr>
          <w:sz w:val="28"/>
          <w:szCs w:val="28"/>
          <w:lang w:val="ru-RU"/>
        </w:rPr>
      </w:pPr>
    </w:p>
    <w:p w:rsidR="000F5882" w:rsidRPr="000F5882" w:rsidRDefault="000F5882" w:rsidP="000F58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 Зоны</w:t>
      </w:r>
      <w:r w:rsidRPr="000F5882">
        <w:rPr>
          <w:rFonts w:ascii="Times New Roman" w:eastAsia="Times New Roman" w:hAnsi="Times New Roman" w:cs="Times New Roman"/>
          <w:spacing w:val="4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 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ользова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начены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ля</w:t>
      </w:r>
      <w:r w:rsidRPr="000F5882">
        <w:rPr>
          <w:rFonts w:ascii="Times New Roman" w:eastAsia="Times New Roman" w:hAnsi="Times New Roman" w:cs="Times New Roman"/>
          <w:spacing w:val="4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веде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сельс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водст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ече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слов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 сохран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оди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на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я.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Регламенты не устанавливаются для земель сельскохозяйственных угодий в составе земель сельскохозяйственного назначения, а их использование определяется уполномоченными органами местного самоуправления, в соответствие с федеральными законами.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Зона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одий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границах населенного пункта</w:t>
      </w:r>
      <w:r w:rsidRPr="000F5882">
        <w:rPr>
          <w:rFonts w:ascii="Times New Roman" w:eastAsia="Times New Roman" w:hAnsi="Times New Roman" w:cs="Times New Roman"/>
          <w:color w:val="7030A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начена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0F5882">
        <w:rPr>
          <w:rFonts w:ascii="Times New Roman" w:eastAsia="Times New Roman" w:hAnsi="Times New Roman" w:cs="Times New Roman"/>
          <w:spacing w:val="1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ращива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 про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br/>
        <w:t>спосо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б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ом и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я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овий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сохран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сельс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годий,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ращен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их</w:t>
      </w:r>
      <w:r w:rsidRPr="000F5882">
        <w:rPr>
          <w:rFonts w:ascii="Times New Roman" w:eastAsia="Times New Roman" w:hAnsi="Times New Roman" w:cs="Times New Roman"/>
          <w:spacing w:val="1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де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ю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есле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ю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щих видов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пар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етров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недв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имости.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разрешенного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2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и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 а та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видов 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position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position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ол</w:t>
      </w:r>
      <w:r w:rsidRPr="000F5882">
        <w:rPr>
          <w:rFonts w:ascii="Times New Roman" w:eastAsia="Times New Roman" w:hAnsi="Times New Roman" w:cs="Times New Roman"/>
          <w:spacing w:val="2"/>
          <w:position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я зоны Сх</w:t>
      </w:r>
      <w:proofErr w:type="gramStart"/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position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position w:val="-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position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в табли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56"/>
          <w:position w:val="-1"/>
          <w:sz w:val="26"/>
          <w:szCs w:val="26"/>
          <w:lang w:val="ru-RU" w:eastAsia="ru-RU"/>
        </w:rPr>
        <w:t xml:space="preserve"> 8;</w:t>
      </w:r>
    </w:p>
    <w:p w:rsidR="000F5882" w:rsidRPr="000F5882" w:rsidRDefault="000F5882" w:rsidP="000F5882">
      <w:pPr>
        <w:autoSpaceDE w:val="0"/>
        <w:autoSpaceDN w:val="0"/>
        <w:adjustRightInd w:val="0"/>
        <w:spacing w:before="6" w:after="0" w:line="240" w:lineRule="auto"/>
        <w:ind w:right="-2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position w:val="-1"/>
          <w:sz w:val="26"/>
          <w:szCs w:val="26"/>
          <w:lang w:val="ru-RU" w:eastAsia="ru-RU"/>
        </w:rPr>
        <w:t xml:space="preserve"> 8</w:t>
      </w:r>
    </w:p>
    <w:p w:rsidR="000F5882" w:rsidRPr="000F5882" w:rsidRDefault="000F5882" w:rsidP="000F5882">
      <w:pPr>
        <w:autoSpaceDE w:val="0"/>
        <w:autoSpaceDN w:val="0"/>
        <w:adjustRightInd w:val="0"/>
        <w:spacing w:before="3" w:after="0" w:line="10" w:lineRule="exact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552"/>
        <w:gridCol w:w="1843"/>
        <w:gridCol w:w="1842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90" w:right="72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9"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254" w:right="78" w:firstLine="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льные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9E73E2" w:rsidTr="000706FF">
        <w:trPr>
          <w:trHeight w:val="4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39" w:lineRule="auto"/>
              <w:ind w:left="102" w:right="213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Овощеводство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tabs>
                <w:tab w:val="left" w:pos="1592"/>
              </w:tabs>
              <w:autoSpaceDE w:val="0"/>
              <w:autoSpaceDN w:val="0"/>
              <w:adjustRightInd w:val="0"/>
              <w:spacing w:before="14" w:after="0" w:line="240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Осуществление хозяйственной деятельности на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ствен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угодьях, связанной с производством картофеля, листовых, плодовых, луковичных и бахчевых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ствен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культур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Вспомогательные сооружения  для хранения инвентаря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й-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ствен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ной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без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рава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</w:tr>
      <w:tr w:rsidR="000F5882" w:rsidRPr="009E73E2" w:rsidTr="000706FF">
        <w:trPr>
          <w:trHeight w:val="4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Сенокошение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1.19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14" w:after="0" w:line="240" w:lineRule="auto"/>
              <w:ind w:left="100" w:right="206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Кошение трав, сбор и заготовка сена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before="6" w:after="0" w:line="260" w:lineRule="exact"/>
        <w:ind w:firstLine="709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6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перече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овно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ва и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 а т</w:t>
      </w:r>
      <w:r w:rsidRPr="000F5882">
        <w:rPr>
          <w:rFonts w:ascii="Times New Roman" w:eastAsia="Times New Roman" w:hAnsi="Times New Roman" w:cs="Times New Roman"/>
          <w:spacing w:val="-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вспом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видов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зоны 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8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1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6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6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6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62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              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8</w:t>
      </w:r>
      <w:r w:rsidRPr="000F5882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.1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127"/>
        <w:gridCol w:w="1842"/>
      </w:tblGrid>
      <w:tr w:rsidR="000F5882" w:rsidRPr="000F5882" w:rsidTr="000706FF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№ 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81" w:after="0" w:line="240" w:lineRule="auto"/>
              <w:ind w:left="90" w:right="72" w:firstLine="3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81" w:after="0" w:line="240" w:lineRule="auto"/>
              <w:ind w:left="379" w:right="201" w:firstLine="12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79" w:firstLine="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ния</w:t>
            </w:r>
          </w:p>
        </w:tc>
      </w:tr>
      <w:tr w:rsidR="000F5882" w:rsidRPr="009E73E2" w:rsidTr="000706FF">
        <w:trPr>
          <w:trHeight w:val="16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Питомники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14" w:after="0" w:line="240" w:lineRule="auto"/>
              <w:ind w:left="100" w:right="206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Выращивание и реализация подроста деревьев и кустарников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Вспомогательные сооружения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сельскохозяйственной 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без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рава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</w:tr>
      <w:tr w:rsidR="000F5882" w:rsidRPr="009E73E2" w:rsidTr="000706FF">
        <w:trPr>
          <w:trHeight w:val="16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2" w:right="49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нальное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8" w:lineRule="exact"/>
              <w:ind w:left="100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елях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нас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и органи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 ком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нальными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ости: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оста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газа, предостав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ода канали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стоков  (котель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одозабо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ия,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насосн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и,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ач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трансф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подстан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1" w:right="-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щей 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 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ию,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 xml:space="preserve"> не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енного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тарной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0F5882" w:rsidTr="000706FF">
        <w:trPr>
          <w:trHeight w:val="16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75" w:right="-2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1" w:after="0" w:line="240" w:lineRule="auto"/>
              <w:ind w:left="102" w:right="-59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шные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надзем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одзем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икаци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силительные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нкты на ка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растр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ру сп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и телер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дио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я, за исключением объектов связи, размещение которых предусмотрено содержанием видов разрешенного использования с </w:t>
            </w:r>
            <w:hyperlink r:id="rId16" w:history="1">
              <w:r w:rsidRPr="000F5882">
                <w:rPr>
                  <w:rFonts w:ascii="Times New Roman" w:eastAsia="Times New Roman" w:hAnsi="Times New Roman" w:cs="Times New Roman"/>
                  <w:lang w:val="ru-RU" w:eastAsia="ru-RU"/>
                </w:rPr>
                <w:t>кодами 3.1</w:t>
              </w:r>
            </w:hyperlink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.1,3.2.3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before="9"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autoSpaceDE w:val="0"/>
              <w:autoSpaceDN w:val="0"/>
              <w:adjustRightInd w:val="0"/>
              <w:spacing w:after="0" w:line="252" w:lineRule="exact"/>
              <w:ind w:left="100" w:right="374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1" w:right="-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39" w:lineRule="auto"/>
        <w:ind w:right="-23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тва, 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онст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для зоны 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представлены в таблице 8.2.</w:t>
      </w:r>
    </w:p>
    <w:p w:rsidR="000F5882" w:rsidRPr="000F5882" w:rsidRDefault="000F5882" w:rsidP="000F5882">
      <w:pPr>
        <w:widowControl/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8.2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6155"/>
        <w:gridCol w:w="1021"/>
        <w:gridCol w:w="1612"/>
      </w:tblGrid>
      <w:tr w:rsidR="000F5882" w:rsidRPr="000F5882" w:rsidTr="000706FF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прочих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600,0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10 000,0 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9E73E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4.1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объектов инженерной инфраструктуры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80,0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4.2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0F5882" w:rsidRPr="000F5882" w:rsidTr="000706FF">
        <w:trPr>
          <w:trHeight w:val="1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3.</w:t>
      </w:r>
      <w:r w:rsidRPr="000F5882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Зона, занятая</w:t>
      </w:r>
      <w:r w:rsidRPr="000F5882">
        <w:rPr>
          <w:rFonts w:ascii="Times New Roman" w:eastAsia="Times New Roman" w:hAnsi="Times New Roman" w:cs="Times New Roman"/>
          <w:spacing w:val="2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тами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сельс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на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начена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ещ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й,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й, соо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й,</w:t>
      </w:r>
      <w:r w:rsidRPr="000F5882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тов</w:t>
      </w:r>
      <w:r w:rsidRPr="000F5882">
        <w:rPr>
          <w:rFonts w:ascii="Times New Roman" w:eastAsia="Times New Roman" w:hAnsi="Times New Roman" w:cs="Times New Roman"/>
          <w:spacing w:val="2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соо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й </w:t>
      </w:r>
      <w:r w:rsidRPr="000F5882">
        <w:rPr>
          <w:rFonts w:ascii="Times New Roman" w:eastAsia="Times New Roman" w:hAnsi="Times New Roman" w:cs="Times New Roman"/>
          <w:sz w:val="26"/>
          <w:szCs w:val="26"/>
          <w:lang w:eastAsia="ru-RU"/>
        </w:rPr>
        <w:t>IV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- </w:t>
      </w:r>
      <w:r w:rsidRPr="000F5882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класса опасности, в соответствии с санитарно-эпидемиологическими правилами и нормативами (</w:t>
      </w:r>
      <w:proofErr w:type="spell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СанПин</w:t>
      </w:r>
      <w:proofErr w:type="spell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2.2.1/2.1.1.1200-03), имеющих санитарно-защитную зону  50-100 м, 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про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ства,</w:t>
      </w:r>
      <w:r w:rsidRPr="000F5882">
        <w:rPr>
          <w:rFonts w:ascii="Times New Roman" w:eastAsia="Times New Roman" w:hAnsi="Times New Roman" w:cs="Times New Roman"/>
          <w:spacing w:val="5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хране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6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п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рвичной</w:t>
      </w:r>
      <w:r w:rsidRPr="000F5882">
        <w:rPr>
          <w:rFonts w:ascii="Times New Roman" w:eastAsia="Times New Roman" w:hAnsi="Times New Roman" w:cs="Times New Roman"/>
          <w:spacing w:val="6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або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сельс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охо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ствен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 про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и.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ны,</w:t>
      </w:r>
      <w:r w:rsidRPr="000F5882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видов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 Сх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9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106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9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410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разреш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 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сти, 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том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исле на 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годьях,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 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рогат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кота,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ец, 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ло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)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; сенок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е,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ыпас 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ых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ых,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кормо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соор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емых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и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прои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племе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ла)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норм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онода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це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 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сти,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 домашних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род пт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ц, в том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исле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одоплава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щих;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соор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емых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и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 хра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 перер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ботки пр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еводст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а;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прои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племе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норм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о-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 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онода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ии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36" w:after="0" w:line="240" w:lineRule="auto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ление 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ой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сти,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ей;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соор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емых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и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 хра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 перер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ботки пр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раз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еменных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ых, прои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племе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(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норм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онода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5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Х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и перер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ботка </w:t>
            </w: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4" w:after="0" w:line="240" w:lineRule="auto"/>
              <w:ind w:left="102" w:right="103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мещение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й, соор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й,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емых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 хра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пер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гл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перер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ботки </w:t>
            </w: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4"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норм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иче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онода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5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спечен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proofErr w:type="spellStart"/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изв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2" w:after="0" w:line="240" w:lineRule="auto"/>
              <w:ind w:left="102" w:right="25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мещение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аши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о-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транс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и ремо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ых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анг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ей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для 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сель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кохо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техн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ки, 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одонапор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шен, трансф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ного техн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обор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дова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емого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се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ьс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хо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норм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тарно-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proofErr w:type="spell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онода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-</w:t>
            </w: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proofErr w:type="spellEnd"/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Росси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Фе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ерац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297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нальное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елях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нас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и органи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 ком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нальными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ости: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lastRenderedPageBreak/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оста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а,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газа, предостав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ода канали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ац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стоков  (котель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одозабо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ы,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ия,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насосн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и,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ач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трансф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рма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подстан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ц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не дол</w:t>
            </w:r>
            <w:r w:rsidRPr="000F5882">
              <w:rPr>
                <w:rFonts w:ascii="Times New Roman" w:eastAsia="Times New Roman" w:hAnsi="Times New Roman" w:cs="Times New Roman"/>
                <w:spacing w:val="2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ть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ред 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щей среде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тарно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бл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ию, не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 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ого не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 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еля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не треб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ет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стано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ления сан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тарной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оны</w:t>
            </w:r>
          </w:p>
        </w:tc>
      </w:tr>
      <w:tr w:rsidR="000F5882" w:rsidRPr="009E73E2" w:rsidTr="000706FF">
        <w:trPr>
          <w:trHeight w:val="29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Пчеловодство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tabs>
                <w:tab w:val="left" w:pos="2574"/>
              </w:tabs>
              <w:autoSpaceDE w:val="0"/>
              <w:autoSpaceDN w:val="0"/>
              <w:adjustRightInd w:val="0"/>
              <w:spacing w:before="50" w:after="0" w:line="239" w:lineRule="auto"/>
              <w:ind w:left="10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Осуществление деятельности по разведению, содержанию и использованию пчел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азмещение ульев, иных сооружений для хранения и первичной переработки продукции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2) перечень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вно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 видов и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объек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ьного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 и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 та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вспом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видов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0F5882">
        <w:rPr>
          <w:rFonts w:ascii="Times New Roman" w:eastAsia="Times New Roman" w:hAnsi="Times New Roman" w:cs="Times New Roman"/>
          <w:spacing w:val="6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зоны 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9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.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-8"/>
          <w:position w:val="-1"/>
          <w:sz w:val="26"/>
          <w:szCs w:val="26"/>
          <w:lang w:val="ru-RU" w:eastAsia="ru-RU"/>
        </w:rPr>
        <w:t xml:space="preserve"> 9</w:t>
      </w:r>
      <w:r w:rsidRPr="000F5882">
        <w:rPr>
          <w:rFonts w:ascii="Times New Roman" w:eastAsia="Times New Roman" w:hAnsi="Times New Roman" w:cs="Times New Roman"/>
          <w:w w:val="99"/>
          <w:position w:val="-1"/>
          <w:sz w:val="26"/>
          <w:szCs w:val="26"/>
          <w:lang w:val="ru-RU" w:eastAsia="ru-RU"/>
        </w:rPr>
        <w:t>.1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10" w:lineRule="exact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694"/>
        <w:gridCol w:w="2126"/>
        <w:gridCol w:w="1417"/>
      </w:tblGrid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63" w:after="0" w:line="228" w:lineRule="auto"/>
              <w:ind w:left="213" w:right="193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28" w:lineRule="auto"/>
              <w:ind w:left="251" w:right="74" w:firstLine="1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28" w:lineRule="auto"/>
              <w:ind w:left="302" w:right="11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Связь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6.8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2" w:right="5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тов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телев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кл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ая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шные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иор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е, надзем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ые и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одзем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 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л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ра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икаци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силительные п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нкты на ка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св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и, 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ф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растр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ру сп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ой 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вяз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и телер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дио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я, за исключением объектов связи, размещение которых предусмотрено содержанием видов разрешенного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использования с </w:t>
            </w:r>
            <w:hyperlink r:id="rId17" w:history="1">
              <w:r w:rsidRPr="000F5882">
                <w:rPr>
                  <w:rFonts w:ascii="Times New Roman" w:eastAsia="Times New Roman" w:hAnsi="Times New Roman" w:cs="Times New Roman"/>
                  <w:lang w:val="ru-RU" w:eastAsia="ru-RU"/>
                </w:rPr>
                <w:t>кодами 3.1</w:t>
              </w:r>
            </w:hyperlink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.1,3.2.3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before="6" w:after="0" w:line="260" w:lineRule="exac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39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тва, 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онст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для зоны Сх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представлены в таблице 9.2.</w:t>
      </w:r>
    </w:p>
    <w:p w:rsidR="000F5882" w:rsidRPr="000F5882" w:rsidRDefault="000F5882" w:rsidP="000F5882">
      <w:pPr>
        <w:widowControl/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9.2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0F5882" w:rsidRPr="000F5882" w:rsidTr="000706FF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прочих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10 000,0</w:t>
            </w:r>
          </w:p>
        </w:tc>
      </w:tr>
      <w:tr w:rsidR="000F5882" w:rsidRPr="009E73E2" w:rsidTr="000706FF">
        <w:trPr>
          <w:trHeight w:val="108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инженерно-технических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прочих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rPr>
          <w:trHeight w:val="645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Минимальное расстояние от красных линий магистральных улиц, проездов до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сооружений связи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9E73E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7.1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объектов инженерной инфраструктуры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7.2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для иных объектов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right="-16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 w:firstLine="26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15,0</w:t>
            </w:r>
          </w:p>
        </w:tc>
      </w:tr>
      <w:tr w:rsidR="000F5882" w:rsidRPr="000F5882" w:rsidTr="000706FF">
        <w:trPr>
          <w:trHeight w:val="685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ind w:left="-26" w:right="-19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Default="000F5882">
      <w:pPr>
        <w:spacing w:before="1" w:after="0" w:line="280" w:lineRule="exact"/>
        <w:rPr>
          <w:rFonts w:ascii="Times New Roman" w:eastAsia="Times New Roman" w:hAnsi="Times New Roman" w:cs="Times New Roman"/>
          <w:lang w:val="ru-RU" w:eastAsia="ru-RU"/>
        </w:rPr>
      </w:pPr>
      <w:r w:rsidRPr="000F5882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</w:t>
      </w:r>
    </w:p>
    <w:p w:rsidR="000F5882" w:rsidRDefault="000F5882" w:rsidP="000F5882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5882">
        <w:rPr>
          <w:rFonts w:ascii="Times New Roman" w:hAnsi="Times New Roman" w:cs="Times New Roman"/>
          <w:b/>
          <w:sz w:val="24"/>
          <w:szCs w:val="24"/>
          <w:lang w:val="ru-RU"/>
        </w:rPr>
        <w:t>Статья 47.6 Градостроительные регламенты з</w:t>
      </w:r>
      <w:r w:rsidRPr="000F5882">
        <w:rPr>
          <w:rFonts w:ascii="Times New Roman" w:hAnsi="Times New Roman" w:cs="Times New Roman"/>
          <w:b/>
          <w:bCs/>
          <w:sz w:val="24"/>
          <w:szCs w:val="24"/>
          <w:lang w:val="ru-RU"/>
        </w:rPr>
        <w:t>оны</w:t>
      </w:r>
      <w:r w:rsidRPr="000F58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рекреационного назначения</w:t>
      </w:r>
    </w:p>
    <w:p w:rsidR="000F5882" w:rsidRDefault="000F5882" w:rsidP="000F5882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39" w:lineRule="auto"/>
        <w:ind w:left="122" w:right="210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Зоны</w:t>
      </w:r>
      <w:r w:rsidRPr="000F5882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еац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 на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выделены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сохран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пр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дного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ф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ях провед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ля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обес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ечения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лов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сохран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с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щ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тв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ю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пр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ла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дшафта</w:t>
      </w:r>
      <w:r w:rsidRPr="000F5882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э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олог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ю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щей</w:t>
      </w:r>
      <w:r w:rsidRPr="000F5882">
        <w:rPr>
          <w:rFonts w:ascii="Times New Roman" w:eastAsia="Times New Roman" w:hAnsi="Times New Roman" w:cs="Times New Roman"/>
          <w:spacing w:val="-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реды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ресах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ья нас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я.</w:t>
      </w:r>
    </w:p>
    <w:p w:rsidR="000F5882" w:rsidRPr="000F5882" w:rsidRDefault="000F5882" w:rsidP="000F5882">
      <w:pPr>
        <w:autoSpaceDE w:val="0"/>
        <w:autoSpaceDN w:val="0"/>
        <w:adjustRightInd w:val="0"/>
        <w:spacing w:before="1" w:after="0" w:line="300" w:lineRule="exact"/>
        <w:ind w:left="122" w:right="202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pacing w:val="16"/>
          <w:sz w:val="26"/>
          <w:szCs w:val="26"/>
          <w:lang w:val="ru-RU" w:eastAsia="ru-RU"/>
        </w:rPr>
        <w:t>2. Зона отдыха общего пользования</w:t>
      </w:r>
      <w:r w:rsidRPr="000F5882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Pr="000F588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b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начена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д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ля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ещен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территорий,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 для</w:t>
      </w:r>
      <w:r w:rsidRPr="000F5882">
        <w:rPr>
          <w:rFonts w:ascii="Times New Roman" w:eastAsia="Times New Roman" w:hAnsi="Times New Roman" w:cs="Times New Roman"/>
          <w:spacing w:val="1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отдых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а,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 фи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ичес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ой</w:t>
      </w:r>
      <w:r w:rsidRPr="000F5882">
        <w:rPr>
          <w:rFonts w:ascii="Times New Roman" w:eastAsia="Times New Roman" w:hAnsi="Times New Roman" w:cs="Times New Roman"/>
          <w:spacing w:val="-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й</w:t>
      </w:r>
      <w:r w:rsidRPr="000F5882">
        <w:rPr>
          <w:rFonts w:ascii="Times New Roman" w:eastAsia="Times New Roman" w:hAnsi="Times New Roman" w:cs="Times New Roman"/>
          <w:spacing w:val="-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спорт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:</w:t>
      </w:r>
    </w:p>
    <w:p w:rsidR="000F5882" w:rsidRPr="000F5882" w:rsidRDefault="000F5882" w:rsidP="000F5882">
      <w:pPr>
        <w:autoSpaceDE w:val="0"/>
        <w:autoSpaceDN w:val="0"/>
        <w:adjustRightInd w:val="0"/>
        <w:spacing w:before="1" w:after="0" w:line="239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1)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разрешенного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тков,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я зоны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10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56"/>
          <w:sz w:val="26"/>
          <w:szCs w:val="26"/>
          <w:lang w:val="ru-RU" w:eastAsia="ru-RU"/>
        </w:rPr>
        <w:t xml:space="preserve"> 10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552"/>
        <w:gridCol w:w="2126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142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ные 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327" w:right="149" w:firstLine="14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храна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род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терри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9.1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42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охранен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естест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ы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х ка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еств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щей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одной: создан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 и 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ход за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апрет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ыми пол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сам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ащи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ны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 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сам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со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л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юд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родных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ес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рсов в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ика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х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 сох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сво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й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емель,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ляющихся 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обо це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ны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42" w:right="37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риродн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о-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ательный 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5" w:after="0" w:line="252" w:lineRule="exact"/>
              <w:ind w:left="102" w:right="39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палато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ных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ерей для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3" w:after="0" w:line="252" w:lineRule="exact"/>
              <w:ind w:left="102" w:right="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походов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и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э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рсий по 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накомлен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proofErr w:type="gramEnd"/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2" w:after="0" w:line="252" w:lineRule="exact"/>
              <w:ind w:left="102" w:right="472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родой, п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ших и кон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пр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стройс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троп и дор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,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щ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 щитов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 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ательными сведени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об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окр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ю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щей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родной с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52" w:lineRule="exact"/>
              <w:ind w:left="142" w:right="12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ые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нки ав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омоб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овно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ы 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</w:t>
      </w:r>
      <w:r w:rsidRPr="000F5882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тков, а также вспомогательные виды разрешенного использования 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для</w:t>
      </w:r>
      <w:r w:rsidRPr="000F5882">
        <w:rPr>
          <w:rFonts w:ascii="Times New Roman" w:eastAsia="Times New Roman" w:hAnsi="Times New Roman" w:cs="Times New Roman"/>
          <w:color w:val="C00000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не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тановл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ельства,</w:t>
      </w:r>
      <w:r w:rsidRPr="000F5882">
        <w:rPr>
          <w:rFonts w:ascii="Times New Roman" w:eastAsia="Times New Roman" w:hAnsi="Times New Roman" w:cs="Times New Roman"/>
          <w:spacing w:val="-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ии</w:t>
      </w:r>
      <w:r w:rsidRPr="000F5882">
        <w:rPr>
          <w:rFonts w:ascii="Times New Roman" w:eastAsia="Times New Roman" w:hAnsi="Times New Roman" w:cs="Times New Roman"/>
          <w:spacing w:val="-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</w:t>
      </w:r>
      <w:r w:rsidRPr="000F5882">
        <w:rPr>
          <w:rFonts w:ascii="Times New Roman" w:eastAsia="Times New Roman" w:hAnsi="Times New Roman" w:cs="Times New Roman"/>
          <w:spacing w:val="-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ного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оите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ва для зоны 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представлены в таблице 10.1.</w:t>
      </w:r>
    </w:p>
    <w:p w:rsidR="000F5882" w:rsidRPr="000F5882" w:rsidRDefault="000F5882" w:rsidP="000F5882">
      <w:pPr>
        <w:widowControl/>
        <w:tabs>
          <w:tab w:val="left" w:pos="540"/>
        </w:tabs>
        <w:spacing w:after="0" w:line="235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Таблица10.1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6297"/>
        <w:gridCol w:w="1021"/>
        <w:gridCol w:w="1612"/>
      </w:tblGrid>
      <w:tr w:rsidR="000F5882" w:rsidRPr="000F5882" w:rsidTr="000706FF">
        <w:trPr>
          <w:trHeight w:val="62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5 000,0</w:t>
            </w:r>
          </w:p>
        </w:tc>
      </w:tr>
      <w:tr w:rsidR="000F5882" w:rsidRPr="000F5882" w:rsidTr="000706FF">
        <w:trPr>
          <w:trHeight w:val="9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отступ от границ земельных участков в целях определения мест допустимого размещения зданий, строений, 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сооружений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пределами которых запрещено строительство зданий, строений, сооружений.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Default="000F5882" w:rsidP="000F5882">
      <w:pPr>
        <w:spacing w:before="1"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</w:t>
      </w:r>
    </w:p>
    <w:p w:rsidR="000F5882" w:rsidRDefault="000F5882" w:rsidP="000F5882">
      <w:pPr>
        <w:spacing w:before="1"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Статья 47.7 Градостроительные регламенты з</w:t>
      </w:r>
      <w:r w:rsidRPr="000F58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оны</w:t>
      </w:r>
      <w:r w:rsidRPr="000F58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специального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назначения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</w:t>
      </w:r>
    </w:p>
    <w:p w:rsidR="000F5882" w:rsidRDefault="000F5882" w:rsidP="000F5882">
      <w:pPr>
        <w:spacing w:before="1"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 w:rsidRPr="000F5882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Зона, занятая кладбищами,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Сп</w:t>
      </w:r>
      <w:proofErr w:type="gramStart"/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начена для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щ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ладб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щ.</w:t>
      </w:r>
    </w:p>
    <w:p w:rsidR="000F5882" w:rsidRPr="000F5882" w:rsidRDefault="000F5882" w:rsidP="000F5882">
      <w:pPr>
        <w:autoSpaceDE w:val="0"/>
        <w:autoSpaceDN w:val="0"/>
        <w:adjustRightInd w:val="0"/>
        <w:spacing w:before="26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1) 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 разрешенного 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3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3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вспомо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дов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 Сп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11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11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410"/>
        <w:gridCol w:w="1559"/>
      </w:tblGrid>
      <w:tr w:rsidR="000F5882" w:rsidRPr="000F5882" w:rsidTr="000706FF">
        <w:trPr>
          <w:trHeight w:val="28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142" w:right="107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альная д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тельн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12.1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8" w:lineRule="exact"/>
              <w:ind w:left="142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мещение кла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д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бищ, крематориев, и мест раз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ещен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ия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соот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етст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ющих к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льто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ых соор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ж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2) перече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слов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2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видов</w:t>
      </w:r>
      <w:r w:rsidRPr="000F5882">
        <w:rPr>
          <w:rFonts w:ascii="Times New Roman" w:eastAsia="Times New Roman" w:hAnsi="Times New Roman" w:cs="Times New Roman"/>
          <w:spacing w:val="3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ольз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2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объе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ьного</w:t>
      </w:r>
      <w:r w:rsidRPr="000F5882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троит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льства</w:t>
      </w:r>
      <w:r w:rsidRPr="000F5882">
        <w:rPr>
          <w:rFonts w:ascii="Times New Roman" w:eastAsia="Times New Roman" w:hAnsi="Times New Roman" w:cs="Times New Roman"/>
          <w:spacing w:val="-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вспо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ых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видов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я зоны Сп</w:t>
      </w:r>
      <w:proofErr w:type="gramStart"/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представлен в таблице 11.1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w w:val="99"/>
          <w:position w:val="-1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position w:val="-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position w:val="-1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-2"/>
          <w:position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w w:val="99"/>
          <w:position w:val="-1"/>
          <w:sz w:val="26"/>
          <w:szCs w:val="26"/>
          <w:lang w:val="ru-RU" w:eastAsia="ru-RU"/>
        </w:rPr>
        <w:t>11.1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10" w:lineRule="exact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2268"/>
        <w:gridCol w:w="2410"/>
        <w:gridCol w:w="1559"/>
      </w:tblGrid>
      <w:tr w:rsidR="000F5882" w:rsidRPr="000F588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 разреш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24"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Усло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разрешен</w:t>
            </w:r>
            <w:r w:rsidRPr="000F5882">
              <w:rPr>
                <w:rFonts w:ascii="Times New Roman" w:eastAsia="Times New Roman" w:hAnsi="Times New Roman" w:cs="Times New Roman"/>
                <w:spacing w:val="-4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ый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6" w:lineRule="exact"/>
              <w:ind w:left="100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Осуществление религиозных обрядов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Размещение зданий и сооружений, предназначенных для совершения религиозных обрядов (часовни)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тва, 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онст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для зоны Сп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proofErr w:type="gramEnd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представлены в таблице 11.2.</w:t>
      </w:r>
    </w:p>
    <w:p w:rsidR="000F5882" w:rsidRPr="000F5882" w:rsidRDefault="000F5882" w:rsidP="000F5882">
      <w:pPr>
        <w:widowControl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11.2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0F5882" w:rsidRPr="000F5882" w:rsidTr="000706FF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50 000,0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Предельное количество этажей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этаж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Максимальный процент застройки в границах земельного участка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F5882" w:rsidRPr="000F5882" w:rsidRDefault="000F5882" w:rsidP="000F5882">
      <w:pPr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 Зона   складирования и захоронения отходов СП</w:t>
      </w:r>
      <w:proofErr w:type="gramStart"/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proofErr w:type="gramEnd"/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left="102" w:right="42" w:firstLine="4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1) пере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ень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дов</w:t>
      </w:r>
      <w:r w:rsidRPr="000F5882">
        <w:rPr>
          <w:rFonts w:ascii="Times New Roman" w:eastAsia="Times New Roman" w:hAnsi="Times New Roman" w:cs="Times New Roman"/>
          <w:spacing w:val="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разрешенного ис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льзова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ия объ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lastRenderedPageBreak/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 строите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</w:t>
      </w:r>
      <w:r w:rsidRPr="000F5882">
        <w:rPr>
          <w:rFonts w:ascii="Times New Roman" w:eastAsia="Times New Roman" w:hAnsi="Times New Roman" w:cs="Times New Roman"/>
          <w:spacing w:val="1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3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2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2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pacing w:val="3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ж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2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вспомо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а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1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дов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ис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</w:t>
      </w:r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зоны Сп</w:t>
      </w:r>
      <w:proofErr w:type="gramStart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pacing w:val="-16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редставле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-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№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12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ца</w:t>
      </w:r>
      <w:r w:rsidRPr="000F5882">
        <w:rPr>
          <w:rFonts w:ascii="Times New Roman" w:eastAsia="Times New Roman" w:hAnsi="Times New Roman" w:cs="Times New Roman"/>
          <w:spacing w:val="-9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№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w w:val="99"/>
          <w:sz w:val="26"/>
          <w:szCs w:val="26"/>
          <w:lang w:val="ru-RU" w:eastAsia="ru-RU"/>
        </w:rPr>
        <w:t>12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2031"/>
        <w:gridCol w:w="737"/>
        <w:gridCol w:w="2245"/>
        <w:gridCol w:w="2160"/>
        <w:gridCol w:w="1664"/>
      </w:tblGrid>
      <w:tr w:rsidR="000F5882" w:rsidRPr="000F5882" w:rsidTr="000706FF">
        <w:trPr>
          <w:trHeight w:hRule="exact" w:val="168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5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121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" w:after="0" w:line="15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198" w:right="182" w:hanging="1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ной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 xml:space="preserve"> 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 разре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ш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я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з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емельно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г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у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ч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астка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77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К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од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436" w:right="24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сно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 об</w:t>
            </w:r>
            <w:r w:rsidRPr="000F5882">
              <w:rPr>
                <w:rFonts w:ascii="Times New Roman" w:eastAsia="Times New Roman" w:hAnsi="Times New Roman" w:cs="Times New Roman"/>
                <w:spacing w:val="1"/>
                <w:lang w:val="ru-RU" w:eastAsia="ru-RU"/>
              </w:rPr>
              <w:t>ъ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ктов кап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тальн</w:t>
            </w:r>
            <w:r w:rsidRPr="000F5882">
              <w:rPr>
                <w:rFonts w:ascii="Times New Roman" w:eastAsia="Times New Roman" w:hAnsi="Times New Roman" w:cs="Times New Roman"/>
                <w:spacing w:val="-3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строи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т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ел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ь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ст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7" w:after="0" w:line="15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exact"/>
              <w:ind w:left="305" w:right="107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спо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огат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е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льные 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иды разрешен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н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о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го ис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ользо</w:t>
            </w:r>
            <w:r w:rsidRPr="000F5882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П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ри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м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ечан</w:t>
            </w:r>
            <w:r w:rsidRPr="000F5882">
              <w:rPr>
                <w:rFonts w:ascii="Times New Roman" w:eastAsia="Times New Roman" w:hAnsi="Times New Roman" w:cs="Times New Roman"/>
                <w:spacing w:val="-1"/>
                <w:lang w:val="ru-RU" w:eastAsia="ru-RU"/>
              </w:rPr>
              <w:t>и</w:t>
            </w: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я</w:t>
            </w:r>
          </w:p>
        </w:tc>
      </w:tr>
      <w:tr w:rsidR="000F5882" w:rsidRPr="009E73E2" w:rsidTr="000706FF">
        <w:trPr>
          <w:trHeight w:hRule="exact" w:val="286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1" w:lineRule="auto"/>
              <w:ind w:left="100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Специальная деятельность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ind w:left="169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12.2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8" w:lineRule="exact"/>
              <w:ind w:left="100" w:right="-2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Размещение, хранение, утилизация, накопление, обработка, обезвреживание отходов производства и потребления, медицинских отходов, биологических отходов, (скотомогильников)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882" w:rsidRPr="000F5882" w:rsidRDefault="000F5882" w:rsidP="000F5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before="1" w:after="0" w:line="110" w:lineRule="exact"/>
        <w:rPr>
          <w:rFonts w:ascii="Times New Roman" w:eastAsia="Times New Roman" w:hAnsi="Times New Roman" w:cs="Times New Roman"/>
          <w:lang w:val="ru-RU" w:eastAsia="ru-RU"/>
        </w:rPr>
      </w:pPr>
      <w:r w:rsidRPr="000F5882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240" w:lineRule="auto"/>
        <w:ind w:left="142" w:right="-2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2) 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вно 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ные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виды </w:t>
      </w:r>
      <w:r w:rsidRPr="000F5882">
        <w:rPr>
          <w:rFonts w:ascii="Times New Roman" w:eastAsia="Times New Roman" w:hAnsi="Times New Roman" w:cs="Times New Roman"/>
          <w:spacing w:val="10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ьзо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  объек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ьного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тельс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в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   </w:t>
      </w:r>
      <w:r w:rsidRPr="000F5882">
        <w:rPr>
          <w:rFonts w:ascii="Times New Roman" w:eastAsia="Times New Roman" w:hAnsi="Times New Roman" w:cs="Times New Roman"/>
          <w:spacing w:val="15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х </w:t>
      </w:r>
      <w:r w:rsidRPr="000F5882">
        <w:rPr>
          <w:rFonts w:ascii="Times New Roman" w:eastAsia="Times New Roman" w:hAnsi="Times New Roman" w:cs="Times New Roman"/>
          <w:spacing w:val="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ов, а также вспомогательные виды разрешенного использования для </w:t>
      </w:r>
      <w:r w:rsidRPr="000F5882">
        <w:rPr>
          <w:rFonts w:ascii="Times New Roman" w:eastAsia="Times New Roman" w:hAnsi="Times New Roman" w:cs="Times New Roman"/>
          <w:spacing w:val="12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зоны Сп</w:t>
      </w:r>
      <w:proofErr w:type="gramStart"/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не установлены;</w:t>
      </w:r>
    </w:p>
    <w:p w:rsidR="000F5882" w:rsidRPr="000F5882" w:rsidRDefault="000F5882" w:rsidP="000F5882">
      <w:pPr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3)</w:t>
      </w:r>
      <w:r w:rsidRPr="000F5882">
        <w:rPr>
          <w:rFonts w:ascii="Times New Roman" w:eastAsia="Times New Roman" w:hAnsi="Times New Roman" w:cs="Times New Roman"/>
          <w:spacing w:val="1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п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редельн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ра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м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еры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емел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ь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2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ч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ов,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ль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ы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 параметры ра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решен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н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г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</w:t>
      </w:r>
      <w:r w:rsidRPr="000F5882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строи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ельства,</w:t>
      </w:r>
      <w:r w:rsidRPr="000F5882">
        <w:rPr>
          <w:rFonts w:ascii="Times New Roman" w:eastAsia="Times New Roman" w:hAnsi="Times New Roman" w:cs="Times New Roman"/>
          <w:spacing w:val="57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pacing w:val="4"/>
          <w:sz w:val="26"/>
          <w:szCs w:val="26"/>
          <w:lang w:val="ru-RU" w:eastAsia="ru-RU"/>
        </w:rPr>
        <w:t>р</w:t>
      </w:r>
      <w:r w:rsidRPr="000F5882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ru-RU"/>
        </w:rPr>
        <w:t>у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ц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ии</w:t>
      </w:r>
      <w:r w:rsidRPr="000F5882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</w:t>
      </w:r>
      <w:r w:rsidRPr="000F5882">
        <w:rPr>
          <w:rFonts w:ascii="Times New Roman" w:eastAsia="Times New Roman" w:hAnsi="Times New Roman" w:cs="Times New Roman"/>
          <w:spacing w:val="5"/>
          <w:sz w:val="26"/>
          <w:szCs w:val="26"/>
          <w:lang w:val="ru-RU" w:eastAsia="ru-RU"/>
        </w:rPr>
        <w:t>ъ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е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тов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к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ап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и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ьного</w:t>
      </w:r>
      <w:r w:rsidRPr="000F5882">
        <w:rPr>
          <w:rFonts w:ascii="Times New Roman" w:eastAsia="Times New Roman" w:hAnsi="Times New Roman" w:cs="Times New Roman"/>
          <w:spacing w:val="58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</w:t>
      </w:r>
      <w:r w:rsidRPr="000F5882">
        <w:rPr>
          <w:rFonts w:ascii="Times New Roman" w:eastAsia="Times New Roman" w:hAnsi="Times New Roman" w:cs="Times New Roman"/>
          <w:spacing w:val="2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роите</w:t>
      </w:r>
      <w:r w:rsidRPr="000F5882">
        <w:rPr>
          <w:rFonts w:ascii="Times New Roman" w:eastAsia="Times New Roman" w:hAnsi="Times New Roman" w:cs="Times New Roman"/>
          <w:spacing w:val="3"/>
          <w:sz w:val="26"/>
          <w:szCs w:val="26"/>
          <w:lang w:val="ru-RU" w:eastAsia="ru-RU"/>
        </w:rPr>
        <w:t>л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ьс</w:t>
      </w:r>
      <w:r w:rsidRPr="000F5882">
        <w:rPr>
          <w:rFonts w:ascii="Times New Roman" w:eastAsia="Times New Roman" w:hAnsi="Times New Roman" w:cs="Times New Roman"/>
          <w:spacing w:val="-1"/>
          <w:sz w:val="26"/>
          <w:szCs w:val="26"/>
          <w:lang w:val="ru-RU" w:eastAsia="ru-RU"/>
        </w:rPr>
        <w:t>т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 для</w:t>
      </w:r>
      <w:r w:rsidRPr="000F5882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pacing w:val="1"/>
          <w:sz w:val="26"/>
          <w:szCs w:val="26"/>
          <w:lang w:val="ru-RU" w:eastAsia="ru-RU"/>
        </w:rPr>
        <w:t>з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оны</w:t>
      </w:r>
      <w:r w:rsidRPr="000F5882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Сп</w:t>
      </w:r>
      <w:proofErr w:type="gramStart"/>
      <w:r w:rsidRPr="000F5882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>2</w:t>
      </w:r>
      <w:proofErr w:type="gramEnd"/>
      <w:r w:rsidRPr="000F5882">
        <w:rPr>
          <w:rFonts w:ascii="Times New Roman" w:eastAsia="Times New Roman" w:hAnsi="Times New Roman" w:cs="Times New Roman"/>
          <w:spacing w:val="-4"/>
          <w:sz w:val="26"/>
          <w:szCs w:val="26"/>
          <w:lang w:val="ru-RU" w:eastAsia="ru-RU"/>
        </w:rPr>
        <w:t xml:space="preserve"> 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/>
        </w:rPr>
        <w:t>представлены в таблице 12.1</w:t>
      </w:r>
    </w:p>
    <w:p w:rsidR="000F5882" w:rsidRPr="000F5882" w:rsidRDefault="000F5882" w:rsidP="000F5882">
      <w:pPr>
        <w:widowControl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Таблица 12.1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"/>
        <w:gridCol w:w="6128"/>
        <w:gridCol w:w="1021"/>
        <w:gridCol w:w="1612"/>
      </w:tblGrid>
      <w:tr w:rsidR="000F5882" w:rsidRPr="000F5882" w:rsidTr="000706FF">
        <w:trPr>
          <w:tblHeader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/п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Наименование параметра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Ед. изм.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Показатель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Минимальная площадь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площадь земельного участка: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кв</w:t>
            </w:r>
            <w:proofErr w:type="gramStart"/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.м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10 000,0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3,0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Предельная высота сооружений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Максимальный процент застройки в границах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50,0</w:t>
            </w:r>
          </w:p>
        </w:tc>
      </w:tr>
      <w:tr w:rsidR="000F5882" w:rsidRPr="000F5882" w:rsidTr="000706FF">
        <w:trPr>
          <w:trHeight w:val="18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Минимальный процент озеленения земельного участка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процент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25,0</w:t>
            </w:r>
          </w:p>
        </w:tc>
      </w:tr>
      <w:tr w:rsidR="000F5882" w:rsidRPr="000F5882" w:rsidTr="000706F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5882" w:rsidRPr="000F5882" w:rsidRDefault="000F5882" w:rsidP="000F588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Максимальная высота ограждений  (могут выполняться как в «прозрачном» исполнении, так и «глухом»)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м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882" w:rsidRPr="000F5882" w:rsidRDefault="000F5882" w:rsidP="000F588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F5882">
              <w:rPr>
                <w:rFonts w:ascii="Times New Roman" w:eastAsia="Times New Roman" w:hAnsi="Times New Roman" w:cs="Times New Roman"/>
                <w:lang w:val="ru-RU" w:eastAsia="ru-RU"/>
              </w:rPr>
              <w:t>2,0</w:t>
            </w:r>
          </w:p>
        </w:tc>
      </w:tr>
    </w:tbl>
    <w:p w:rsidR="000F5882" w:rsidRPr="000F5882" w:rsidRDefault="000F5882" w:rsidP="000F5882">
      <w:pPr>
        <w:autoSpaceDE w:val="0"/>
        <w:autoSpaceDN w:val="0"/>
        <w:adjustRightInd w:val="0"/>
        <w:spacing w:after="0" w:line="300" w:lineRule="exact"/>
        <w:ind w:left="122" w:right="64" w:firstLine="70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0F5882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                                                »;</w:t>
      </w:r>
    </w:p>
    <w:p w:rsidR="000F5882" w:rsidRPr="000F5882" w:rsidRDefault="000F5882" w:rsidP="000F5882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5882">
        <w:rPr>
          <w:rFonts w:ascii="Times New Roman" w:eastAsia="Times New Roman" w:hAnsi="Times New Roman" w:cs="Times New Roman"/>
          <w:lang w:val="ru-RU" w:eastAsia="ru-RU"/>
        </w:rPr>
        <w:t>_______________________________________________</w:t>
      </w:r>
      <w:r w:rsidRPr="000F588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                        </w:t>
      </w:r>
    </w:p>
    <w:p w:rsidR="000F5882" w:rsidRPr="008C7D87" w:rsidRDefault="000F588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85" w:right="8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7.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ловия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911" w:right="190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74" w:lineRule="exact"/>
        <w:ind w:left="100" w:right="4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рте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4" w:after="0" w:line="274" w:lineRule="exact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4" w:after="0" w:line="274" w:lineRule="exact"/>
        <w:ind w:left="100" w:right="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40" w:lineRule="auto"/>
        <w:ind w:left="100" w:right="55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3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before="3" w:after="0" w:line="239" w:lineRule="auto"/>
        <w:ind w:left="100" w:right="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5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0" w:after="0" w:line="200" w:lineRule="exact"/>
        <w:rPr>
          <w:sz w:val="20"/>
          <w:szCs w:val="20"/>
          <w:lang w:val="ru-RU"/>
        </w:rPr>
      </w:pPr>
    </w:p>
    <w:p w:rsidR="00E00572" w:rsidRPr="0014673F" w:rsidRDefault="0014673F">
      <w:pPr>
        <w:spacing w:before="34" w:after="0" w:line="274" w:lineRule="exact"/>
        <w:ind w:left="344" w:right="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49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обыми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ловиями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азован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Чи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E00572">
      <w:pPr>
        <w:spacing w:before="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100" w:right="60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2" w:after="0" w:line="240" w:lineRule="auto"/>
        <w:ind w:left="100" w:right="84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 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105" w:right="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-э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миоло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ловиям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7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в 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 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47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proofErr w:type="gramEnd"/>
    </w:p>
    <w:p w:rsidR="00E00572" w:rsidRPr="0014673F" w:rsidRDefault="0014673F">
      <w:pPr>
        <w:spacing w:before="7" w:after="0" w:line="274" w:lineRule="exact"/>
        <w:ind w:left="100" w:right="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6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4" w:after="0" w:line="274" w:lineRule="exact"/>
        <w:ind w:left="100" w:right="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spell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40" w:lineRule="auto"/>
        <w:ind w:left="100" w:right="6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в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3.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азм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лле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E00572" w:rsidRPr="0014673F" w:rsidRDefault="0014673F">
      <w:pPr>
        <w:spacing w:before="2" w:after="0" w:line="240" w:lineRule="auto"/>
        <w:ind w:left="100" w:right="74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4.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азм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E00572" w:rsidRPr="0014673F" w:rsidRDefault="0014673F">
      <w:pPr>
        <w:spacing w:before="7" w:after="0" w:line="274" w:lineRule="exact"/>
        <w:ind w:left="100" w:right="7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before="4" w:after="0" w:line="274" w:lineRule="exact"/>
        <w:ind w:left="100" w:right="7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рта;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ла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79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нций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-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before="2" w:after="0" w:line="240" w:lineRule="auto"/>
        <w:ind w:left="100" w:right="80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зоне</w:t>
      </w:r>
      <w:r w:rsidRPr="0014673F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</w:p>
    <w:p w:rsidR="00E00572" w:rsidRPr="0014673F" w:rsidRDefault="0014673F">
      <w:pPr>
        <w:spacing w:before="2" w:after="0" w:line="240" w:lineRule="auto"/>
        <w:ind w:left="100" w:right="179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  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</w:p>
    <w:p w:rsidR="00E00572" w:rsidRPr="0014673F" w:rsidRDefault="0014673F">
      <w:pPr>
        <w:spacing w:after="0" w:line="274" w:lineRule="exact"/>
        <w:ind w:left="100" w:right="71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3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6.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я:</w:t>
      </w:r>
    </w:p>
    <w:p w:rsidR="00E00572" w:rsidRPr="0014673F" w:rsidRDefault="0014673F">
      <w:pPr>
        <w:spacing w:before="3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7" w:after="0" w:line="274" w:lineRule="exact"/>
        <w:ind w:left="100" w:right="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тв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spacing w:before="7" w:after="0" w:line="274" w:lineRule="exact"/>
        <w:ind w:left="100" w:right="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ющ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6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6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proofErr w:type="spellStart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proofErr w:type="spellEnd"/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 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hyperlink r:id="rId18">
        <w:r w:rsidRPr="0014673F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з</w:t>
        </w:r>
        <w:r w:rsidRPr="0014673F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ак</w:t>
        </w:r>
        <w:r w:rsidRPr="0014673F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о</w:t>
        </w:r>
        <w:r w:rsidRPr="0014673F">
          <w:rPr>
            <w:rFonts w:ascii="Times New Roman" w:eastAsia="Times New Roman" w:hAnsi="Times New Roman" w:cs="Times New Roman"/>
            <w:spacing w:val="-4"/>
            <w:sz w:val="24"/>
            <w:szCs w:val="24"/>
            <w:lang w:val="ru-RU"/>
          </w:rPr>
          <w:t>н</w:t>
        </w:r>
        <w:r w:rsidRPr="0014673F">
          <w:rPr>
            <w:rFonts w:ascii="Times New Roman" w:eastAsia="Times New Roman" w:hAnsi="Times New Roman" w:cs="Times New Roman"/>
            <w:spacing w:val="5"/>
            <w:sz w:val="24"/>
            <w:szCs w:val="24"/>
            <w:lang w:val="ru-RU"/>
          </w:rPr>
          <w:t>о</w:t>
        </w:r>
        <w:r w:rsidRPr="0014673F">
          <w:rPr>
            <w:rFonts w:ascii="Times New Roman" w:eastAsia="Times New Roman" w:hAnsi="Times New Roman" w:cs="Times New Roman"/>
            <w:spacing w:val="-2"/>
            <w:sz w:val="24"/>
            <w:szCs w:val="24"/>
            <w:lang w:val="ru-RU"/>
          </w:rPr>
          <w:t>д</w:t>
        </w:r>
        <w:r w:rsidRPr="0014673F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а</w:t>
        </w:r>
        <w:r w:rsidRPr="0014673F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т</w:t>
        </w:r>
        <w:r w:rsidRPr="0014673F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е</w:t>
        </w:r>
        <w:r w:rsidRPr="0014673F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л</w:t>
        </w:r>
        <w:r w:rsidRPr="0014673F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>ь</w:t>
        </w:r>
        <w:r w:rsidRPr="0014673F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>с</w:t>
        </w:r>
        <w:r w:rsidRPr="0014673F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т</w:t>
        </w:r>
        <w:r w:rsidRPr="0014673F">
          <w:rPr>
            <w:rFonts w:ascii="Times New Roman" w:eastAsia="Times New Roman" w:hAnsi="Times New Roman" w:cs="Times New Roman"/>
            <w:spacing w:val="-3"/>
            <w:sz w:val="24"/>
            <w:szCs w:val="24"/>
            <w:lang w:val="ru-RU"/>
          </w:rPr>
          <w:t>в</w:t>
        </w:r>
        <w:r w:rsidRPr="0014673F">
          <w:rPr>
            <w:rFonts w:ascii="Times New Roman" w:eastAsia="Times New Roman" w:hAnsi="Times New Roman" w:cs="Times New Roman"/>
            <w:spacing w:val="5"/>
            <w:sz w:val="24"/>
            <w:szCs w:val="24"/>
            <w:lang w:val="ru-RU"/>
          </w:rPr>
          <w:t>о</w:t>
        </w:r>
        <w:r w:rsidRPr="0014673F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м</w:t>
        </w:r>
        <w:r w:rsidRPr="0014673F">
          <w:rPr>
            <w:rFonts w:ascii="Times New Roman" w:eastAsia="Times New Roman" w:hAnsi="Times New Roman" w:cs="Times New Roman"/>
            <w:spacing w:val="1"/>
            <w:sz w:val="24"/>
            <w:szCs w:val="24"/>
            <w:lang w:val="ru-RU"/>
          </w:rPr>
          <w:t xml:space="preserve"> </w:t>
        </w:r>
      </w:hyperlink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ах </w:t>
      </w:r>
      <w:r w:rsidRPr="0014673F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зон </w:t>
      </w:r>
      <w:r w:rsidRPr="0014673F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аб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14673F">
      <w:pPr>
        <w:spacing w:before="7" w:after="0" w:line="240" w:lineRule="auto"/>
        <w:ind w:left="100" w:right="82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я:</w:t>
      </w:r>
    </w:p>
    <w:p w:rsidR="00E00572" w:rsidRPr="0014673F" w:rsidRDefault="0014673F">
      <w:pPr>
        <w:spacing w:after="0" w:line="269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вому</w:t>
      </w:r>
      <w:r w:rsidRPr="0014673F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2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proofErr w:type="gramStart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 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ть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т;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ому</w:t>
      </w:r>
      <w:r w:rsidRPr="0014673F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</w:t>
      </w:r>
      <w:r w:rsidRPr="0014673F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акачк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16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7" w:after="0" w:line="274" w:lineRule="exact"/>
        <w:ind w:left="100" w:right="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proofErr w:type="spellEnd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4" w:after="0" w:line="274" w:lineRule="exact"/>
        <w:ind w:left="100" w:right="47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after="0" w:line="276" w:lineRule="exact"/>
        <w:ind w:left="100" w:right="6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288" w:right="228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51.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6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рри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:rsidR="00E00572" w:rsidRPr="0014673F" w:rsidRDefault="0014673F">
      <w:pPr>
        <w:spacing w:after="0" w:line="269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</w:p>
    <w:p w:rsidR="00E00572" w:rsidRPr="0014673F" w:rsidRDefault="0014673F">
      <w:pPr>
        <w:spacing w:before="3" w:after="0" w:line="239" w:lineRule="auto"/>
        <w:ind w:left="100" w:right="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before="2" w:after="0" w:line="240" w:lineRule="auto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40" w:lineRule="auto"/>
        <w:ind w:left="100" w:right="39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tabs>
          <w:tab w:val="left" w:pos="1020"/>
          <w:tab w:val="left" w:pos="1840"/>
          <w:tab w:val="left" w:pos="3360"/>
          <w:tab w:val="left" w:pos="4380"/>
          <w:tab w:val="left" w:pos="5200"/>
          <w:tab w:val="left" w:pos="6680"/>
          <w:tab w:val="left" w:pos="8060"/>
          <w:tab w:val="left" w:pos="9480"/>
        </w:tabs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proofErr w:type="gramEnd"/>
    </w:p>
    <w:p w:rsidR="00E00572" w:rsidRPr="0014673F" w:rsidRDefault="0014673F">
      <w:pPr>
        <w:spacing w:before="7" w:after="0" w:line="274" w:lineRule="exact"/>
        <w:ind w:left="100" w:right="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к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66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ьт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14673F">
      <w:pPr>
        <w:spacing w:before="2" w:after="0" w:line="274" w:lineRule="exact"/>
        <w:ind w:left="100" w:right="5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4" w:after="0" w:line="274" w:lineRule="exact"/>
        <w:ind w:left="100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</w:p>
    <w:p w:rsidR="00E00572" w:rsidRPr="0014673F" w:rsidRDefault="0014673F">
      <w:pPr>
        <w:spacing w:before="4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39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E00572" w:rsidRPr="0014673F" w:rsidRDefault="0014673F">
      <w:pPr>
        <w:spacing w:before="4" w:after="0" w:line="274" w:lineRule="exact"/>
        <w:ind w:left="100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ом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before="4" w:after="0" w:line="274" w:lineRule="exact"/>
        <w:ind w:left="100" w:right="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2002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4" w:after="0" w:line="274" w:lineRule="exact"/>
        <w:ind w:left="100" w:right="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after="0" w:line="276" w:lineRule="exact"/>
        <w:ind w:left="100" w:right="84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6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</w:p>
    <w:p w:rsidR="00E00572" w:rsidRPr="0014673F" w:rsidRDefault="0014673F">
      <w:pPr>
        <w:spacing w:before="2" w:after="0" w:line="240" w:lineRule="auto"/>
        <w:ind w:left="100" w:right="52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ъ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к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100" w:right="39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«</w:t>
      </w:r>
      <w:proofErr w:type="spellStart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 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рте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1088" w:right="107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2. 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рно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-т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оммун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2483" w:right="247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ая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омобил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4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рог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ѐ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spellEnd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2007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 от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ѐ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spell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чѐ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spellEnd"/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348" w:right="233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азорасп</w:t>
      </w:r>
      <w:r w:rsidRPr="0014673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еде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</w:p>
    <w:p w:rsidR="00E00572" w:rsidRPr="0014673F" w:rsidRDefault="00E00572">
      <w:pPr>
        <w:spacing w:before="12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5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2000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878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ль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</w:p>
    <w:p w:rsidR="00E00572" w:rsidRPr="0014673F" w:rsidRDefault="0014673F">
      <w:pPr>
        <w:spacing w:before="2" w:after="0" w:line="240" w:lineRule="auto"/>
        <w:ind w:left="100" w:right="27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ль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 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</w:p>
    <w:p w:rsidR="00E00572" w:rsidRPr="0014673F" w:rsidRDefault="0014673F">
      <w:pPr>
        <w:spacing w:before="7" w:after="0" w:line="274" w:lineRule="exact"/>
        <w:ind w:left="100" w:right="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6" w:lineRule="exact"/>
        <w:ind w:left="66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я:</w:t>
      </w:r>
    </w:p>
    <w:p w:rsidR="00E00572" w:rsidRPr="0014673F" w:rsidRDefault="0014673F">
      <w:pPr>
        <w:spacing w:after="0" w:line="274" w:lineRule="exact"/>
        <w:ind w:left="66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1993" w:right="198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объ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оз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</w:t>
      </w:r>
    </w:p>
    <w:p w:rsidR="00E00572" w:rsidRPr="0014673F" w:rsidRDefault="0014673F">
      <w:pPr>
        <w:spacing w:before="2" w:after="0" w:line="274" w:lineRule="exact"/>
        <w:ind w:left="100" w:right="5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 24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2009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160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after="0" w:line="276" w:lineRule="exact"/>
        <w:ind w:left="100" w:right="18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6" w:after="0" w:line="150" w:lineRule="exact"/>
        <w:rPr>
          <w:sz w:val="15"/>
          <w:szCs w:val="15"/>
          <w:lang w:val="ru-RU"/>
        </w:rPr>
      </w:pPr>
    </w:p>
    <w:p w:rsidR="00E00572" w:rsidRPr="0014673F" w:rsidRDefault="0014673F">
      <w:pPr>
        <w:spacing w:after="0" w:line="240" w:lineRule="auto"/>
        <w:ind w:left="100" w:right="43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   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   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 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 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ллель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proofErr w:type="spellEnd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3" w:after="0" w:line="240" w:lineRule="auto"/>
        <w:ind w:left="100" w:right="37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End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110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220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spellStart"/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spellEnd"/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3299" w:right="32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зоны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вя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</w:p>
    <w:p w:rsidR="00E00572" w:rsidRPr="0014673F" w:rsidRDefault="0014673F">
      <w:pPr>
        <w:tabs>
          <w:tab w:val="left" w:pos="1800"/>
          <w:tab w:val="left" w:pos="2760"/>
          <w:tab w:val="left" w:pos="3720"/>
          <w:tab w:val="left" w:pos="4560"/>
          <w:tab w:val="left" w:pos="4900"/>
          <w:tab w:val="left" w:pos="6340"/>
          <w:tab w:val="left" w:pos="7100"/>
          <w:tab w:val="left" w:pos="8520"/>
        </w:tabs>
        <w:spacing w:after="0" w:line="269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1995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E00572" w:rsidRPr="0014673F" w:rsidRDefault="0014673F">
      <w:pPr>
        <w:spacing w:after="0" w:line="274" w:lineRule="exact"/>
        <w:ind w:left="100" w:right="629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578;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ПиН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8/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138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03:</w:t>
      </w:r>
    </w:p>
    <w:p w:rsidR="00E00572" w:rsidRPr="0014673F" w:rsidRDefault="0014673F">
      <w:pPr>
        <w:spacing w:before="7" w:after="0" w:line="274" w:lineRule="exact"/>
        <w:ind w:left="100" w:right="5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00572" w:rsidRPr="0014673F" w:rsidRDefault="0014673F">
      <w:pPr>
        <w:spacing w:before="4" w:after="0" w:line="274" w:lineRule="exact"/>
        <w:ind w:left="100" w:right="4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</w:p>
    <w:p w:rsidR="00E00572" w:rsidRPr="0014673F" w:rsidRDefault="0014673F">
      <w:pPr>
        <w:spacing w:before="4" w:after="0" w:line="274" w:lineRule="exact"/>
        <w:ind w:left="100" w:right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ллель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 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</w:p>
    <w:p w:rsidR="00E00572" w:rsidRPr="0014673F" w:rsidRDefault="0014673F">
      <w:pPr>
        <w:spacing w:after="0" w:line="276" w:lineRule="exact"/>
        <w:ind w:left="100" w:right="36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3" w:after="0" w:line="239" w:lineRule="auto"/>
        <w:ind w:left="100" w:right="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00572" w:rsidRPr="0014673F" w:rsidRDefault="0014673F">
      <w:pPr>
        <w:spacing w:before="2" w:after="0" w:line="240" w:lineRule="auto"/>
        <w:ind w:left="100" w:right="4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ний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</w:p>
    <w:p w:rsidR="00E00572" w:rsidRPr="0014673F" w:rsidRDefault="0014673F">
      <w:pPr>
        <w:spacing w:before="2" w:after="0" w:line="240" w:lineRule="auto"/>
        <w:ind w:left="100" w:right="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ПиН</w:t>
      </w:r>
      <w:r w:rsidRPr="0014673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/2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138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3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</w:p>
    <w:p w:rsidR="00E00572" w:rsidRPr="0014673F" w:rsidRDefault="0014673F">
      <w:pPr>
        <w:spacing w:after="0" w:line="274" w:lineRule="exact"/>
        <w:ind w:left="100" w:right="20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1859" w:right="184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зных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мых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100" w:right="4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02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199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2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№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239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5-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1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E00572" w:rsidRPr="0014673F" w:rsidRDefault="0014673F">
      <w:pPr>
        <w:spacing w:before="2" w:after="0" w:line="240" w:lineRule="auto"/>
        <w:ind w:left="100" w:right="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3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</w:p>
    <w:p w:rsidR="00E00572" w:rsidRPr="0014673F" w:rsidRDefault="0014673F">
      <w:pPr>
        <w:spacing w:before="2" w:after="0" w:line="240" w:lineRule="auto"/>
        <w:ind w:left="100" w:right="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т,</w:t>
      </w:r>
      <w:r w:rsidRPr="0014673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proofErr w:type="spellStart"/>
      <w:proofErr w:type="gramStart"/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spellEnd"/>
      <w:r w:rsidRPr="0014673F">
        <w:rPr>
          <w:rFonts w:ascii="Times New Roman" w:eastAsia="Times New Roman" w:hAnsi="Times New Roman" w:cs="Times New Roman"/>
          <w:spacing w:val="-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 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proofErr w:type="gramEnd"/>
    </w:p>
    <w:p w:rsidR="00E00572" w:rsidRPr="0014673F" w:rsidRDefault="0014673F">
      <w:pPr>
        <w:spacing w:before="7" w:after="0" w:line="274" w:lineRule="exact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after="0"/>
        <w:jc w:val="both"/>
        <w:rPr>
          <w:lang w:val="ru-RU"/>
        </w:rPr>
        <w:sectPr w:rsidR="00E00572" w:rsidRPr="0014673F">
          <w:pgSz w:w="11920" w:h="16840"/>
          <w:pgMar w:top="960" w:right="740" w:bottom="940" w:left="1340" w:header="729" w:footer="757" w:gutter="0"/>
          <w:cols w:space="720"/>
        </w:sectPr>
      </w:pPr>
    </w:p>
    <w:p w:rsidR="00E00572" w:rsidRPr="0014673F" w:rsidRDefault="00E00572">
      <w:pPr>
        <w:spacing w:before="1" w:after="0" w:line="160" w:lineRule="exact"/>
        <w:rPr>
          <w:sz w:val="16"/>
          <w:szCs w:val="16"/>
          <w:lang w:val="ru-RU"/>
        </w:rPr>
      </w:pPr>
    </w:p>
    <w:p w:rsidR="00E00572" w:rsidRPr="0014673F" w:rsidRDefault="0014673F">
      <w:pPr>
        <w:spacing w:after="0" w:line="240" w:lineRule="auto"/>
        <w:ind w:left="807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54.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прир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есс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2" w:lineRule="auto"/>
        <w:ind w:left="100" w:right="57" w:firstLine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1" w:lineRule="exact"/>
        <w:ind w:left="460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вы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proofErr w:type="gramEnd"/>
    </w:p>
    <w:p w:rsidR="00E00572" w:rsidRPr="0014673F" w:rsidRDefault="0014673F">
      <w:pPr>
        <w:spacing w:before="3" w:after="0" w:line="240" w:lineRule="auto"/>
        <w:ind w:left="100" w:right="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 в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 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2" w:after="0" w:line="240" w:lineRule="auto"/>
        <w:ind w:left="2171" w:right="21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убличных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</w:t>
      </w:r>
    </w:p>
    <w:p w:rsidR="00E00572" w:rsidRPr="0014673F" w:rsidRDefault="00E00572">
      <w:pPr>
        <w:spacing w:before="11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00" w:right="42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-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proofErr w:type="gramStart"/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gramEnd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)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14673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ческ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7" w:after="0" w:line="274" w:lineRule="exact"/>
        <w:ind w:left="100" w:right="51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утов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те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before="4" w:after="0" w:line="274" w:lineRule="exact"/>
        <w:ind w:left="100" w:right="56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Гран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тро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14673F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 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673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4673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</w:p>
    <w:p w:rsidR="00E00572" w:rsidRPr="0014673F" w:rsidRDefault="0014673F">
      <w:pPr>
        <w:spacing w:after="0" w:line="276" w:lineRule="exact"/>
        <w:ind w:left="100" w:right="8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14673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ты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00572" w:rsidRPr="0014673F" w:rsidRDefault="0014673F">
      <w:pPr>
        <w:spacing w:before="2" w:after="0" w:line="240" w:lineRule="auto"/>
        <w:ind w:left="100" w:right="5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gramEnd"/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proofErr w:type="gramEnd"/>
    </w:p>
    <w:p w:rsidR="00E00572" w:rsidRPr="0014673F" w:rsidRDefault="0014673F">
      <w:pPr>
        <w:spacing w:before="3" w:after="0" w:line="240" w:lineRule="auto"/>
        <w:ind w:left="100" w:right="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 Гла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ницип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14673F">
      <w:pPr>
        <w:spacing w:after="0" w:line="274" w:lineRule="exact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14673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ты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ц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14673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proofErr w:type="gramStart"/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</w:p>
    <w:p w:rsidR="00E00572" w:rsidRPr="0014673F" w:rsidRDefault="0014673F">
      <w:pPr>
        <w:spacing w:before="7" w:after="0" w:line="274" w:lineRule="exact"/>
        <w:ind w:left="100" w:right="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ьн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ы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«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8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2843" w:right="283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лава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8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юч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оло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ж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40" w:lineRule="auto"/>
        <w:ind w:left="1481" w:right="147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6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 О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E00572" w:rsidRPr="0014673F" w:rsidRDefault="00E00572">
      <w:pPr>
        <w:spacing w:before="7" w:after="0" w:line="240" w:lineRule="exact"/>
        <w:rPr>
          <w:sz w:val="24"/>
          <w:szCs w:val="24"/>
          <w:lang w:val="ru-RU"/>
        </w:rPr>
      </w:pPr>
    </w:p>
    <w:p w:rsidR="00E00572" w:rsidRPr="0014673F" w:rsidRDefault="0014673F">
      <w:pPr>
        <w:spacing w:after="0" w:line="240" w:lineRule="auto"/>
        <w:ind w:left="643" w:right="-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ш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</w:p>
    <w:p w:rsidR="00E00572" w:rsidRPr="0014673F" w:rsidRDefault="0014673F">
      <w:pPr>
        <w:spacing w:before="2" w:after="0" w:line="240" w:lineRule="auto"/>
        <w:ind w:left="100" w:right="4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рт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00572" w:rsidRPr="0014673F" w:rsidRDefault="00E00572">
      <w:pPr>
        <w:spacing w:before="1" w:after="0" w:line="280" w:lineRule="exact"/>
        <w:rPr>
          <w:sz w:val="28"/>
          <w:szCs w:val="28"/>
          <w:lang w:val="ru-RU"/>
        </w:rPr>
      </w:pPr>
    </w:p>
    <w:p w:rsidR="00E00572" w:rsidRPr="0014673F" w:rsidRDefault="0014673F">
      <w:pPr>
        <w:spacing w:after="0" w:line="240" w:lineRule="auto"/>
        <w:ind w:left="2180" w:right="217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ть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7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14673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лу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оя</w:t>
      </w:r>
      <w:r w:rsidRPr="0014673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</w:t>
      </w:r>
      <w:r w:rsidRPr="0014673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ав</w:t>
      </w:r>
      <w:r w:rsidRPr="001467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</w:p>
    <w:p w:rsidR="00E00572" w:rsidRPr="0014673F" w:rsidRDefault="00E00572">
      <w:pPr>
        <w:spacing w:before="16" w:after="0" w:line="260" w:lineRule="exact"/>
        <w:rPr>
          <w:sz w:val="26"/>
          <w:szCs w:val="26"/>
          <w:lang w:val="ru-RU"/>
        </w:rPr>
      </w:pPr>
    </w:p>
    <w:p w:rsidR="00E00572" w:rsidRPr="0014673F" w:rsidRDefault="0014673F">
      <w:pPr>
        <w:spacing w:after="0" w:line="274" w:lineRule="exact"/>
        <w:ind w:left="100" w:right="44" w:firstLine="5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щ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Пр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ече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яти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14673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14673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ици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ь</w:t>
      </w:r>
      <w:r w:rsidRPr="0014673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14673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>у</w:t>
      </w:r>
      <w:r w:rsidRPr="0014673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673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о</w:t>
      </w:r>
      <w:r w:rsidRPr="0014673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</w:t>
      </w:r>
      <w:r w:rsidRPr="0014673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4673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14673F">
        <w:rPr>
          <w:rFonts w:ascii="Times New Roman" w:eastAsia="Times New Roman" w:hAnsi="Times New Roman" w:cs="Times New Roman"/>
          <w:sz w:val="24"/>
          <w:szCs w:val="24"/>
          <w:lang w:val="ru-RU"/>
        </w:rPr>
        <w:t>я.</w:t>
      </w:r>
    </w:p>
    <w:sectPr w:rsidR="00E00572" w:rsidRPr="0014673F">
      <w:pgSz w:w="11920" w:h="16840"/>
      <w:pgMar w:top="960" w:right="740" w:bottom="940" w:left="1340" w:header="729" w:footer="7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18" w:rsidRDefault="00382318">
      <w:pPr>
        <w:spacing w:after="0" w:line="240" w:lineRule="auto"/>
      </w:pPr>
      <w:r>
        <w:separator/>
      </w:r>
    </w:p>
  </w:endnote>
  <w:endnote w:type="continuationSeparator" w:id="0">
    <w:p w:rsidR="00382318" w:rsidRDefault="00382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type B">
    <w:charset w:val="CC"/>
    <w:family w:val="swiss"/>
    <w:pitch w:val="variable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87" w:rsidRDefault="008C7D87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4095" behindDoc="1" locked="0" layoutInCell="1" allowOverlap="1">
              <wp:simplePos x="0" y="0"/>
              <wp:positionH relativeFrom="page">
                <wp:posOffset>2887345</wp:posOffset>
              </wp:positionH>
              <wp:positionV relativeFrom="page">
                <wp:posOffset>10072370</wp:posOffset>
              </wp:positionV>
              <wp:extent cx="1934210" cy="177800"/>
              <wp:effectExtent l="127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42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D87" w:rsidRDefault="008C7D87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 xml:space="preserve">ООО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«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Н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</w:rPr>
                            <w:t>И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 xml:space="preserve">И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-2"/>
                              <w:sz w:val="24"/>
                              <w:szCs w:val="24"/>
                              <w:u w:val="single" w:color="000000"/>
                            </w:rPr>
                            <w:t>Г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ра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</w:rPr>
                            <w:t>д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з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</w:rPr>
                            <w:t>е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мпрое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-2"/>
                              <w:sz w:val="24"/>
                              <w:szCs w:val="24"/>
                              <w:u w:val="single" w:color="000000"/>
                            </w:rPr>
                            <w:t>к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</w:rPr>
                            <w:t>»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i/>
                              <w:spacing w:val="6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27.35pt;margin-top:793.1pt;width:152.3pt;height:14pt;z-index:-23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XdsgIAALA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" filled="f" stroked="f">
              <v:textbox inset="0,0,0,0">
                <w:txbxContent>
                  <w:p w:rsidR="008C7D87" w:rsidRDefault="008C7D87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proofErr w:type="gramStart"/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 xml:space="preserve">ООО 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«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Н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</w:rPr>
                      <w:t>И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 xml:space="preserve">И 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i/>
                        <w:spacing w:val="-2"/>
                        <w:sz w:val="24"/>
                        <w:szCs w:val="24"/>
                        <w:u w:val="single" w:color="000000"/>
                      </w:rPr>
                      <w:t>Г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ра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</w:rPr>
                      <w:t>д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з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</w:rPr>
                      <w:t>е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мпрое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-2"/>
                        <w:sz w:val="24"/>
                        <w:szCs w:val="24"/>
                        <w:u w:val="single" w:color="000000"/>
                      </w:rPr>
                      <w:t>к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т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</w:rPr>
                      <w:t>»</w:t>
                    </w:r>
                    <w:r>
                      <w:rPr>
                        <w:rFonts w:ascii="Times New Roman" w:eastAsia="Times New Roman" w:hAnsi="Times New Roman" w:cs="Times New Roman"/>
                        <w:i/>
                        <w:spacing w:val="6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4096" behindDoc="1" locked="0" layoutInCell="1" allowOverlap="1">
              <wp:simplePos x="0" y="0"/>
              <wp:positionH relativeFrom="page">
                <wp:posOffset>6844665</wp:posOffset>
              </wp:positionH>
              <wp:positionV relativeFrom="page">
                <wp:posOffset>10072370</wp:posOffset>
              </wp:positionV>
              <wp:extent cx="203200" cy="177800"/>
              <wp:effectExtent l="0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D87" w:rsidRDefault="008C7D87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73E2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8.95pt;margin-top:793.1pt;width:16pt;height:14pt;z-index:-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ASCrgIAAK8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" filled="f" stroked="f">
              <v:textbox inset="0,0,0,0">
                <w:txbxContent>
                  <w:p w:rsidR="008C7D87" w:rsidRDefault="008C7D87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73E2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73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18" w:rsidRDefault="00382318">
      <w:pPr>
        <w:spacing w:after="0" w:line="240" w:lineRule="auto"/>
      </w:pPr>
      <w:r>
        <w:separator/>
      </w:r>
    </w:p>
  </w:footnote>
  <w:footnote w:type="continuationSeparator" w:id="0">
    <w:p w:rsidR="00382318" w:rsidRDefault="00382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87" w:rsidRDefault="008C7D87">
    <w:pPr>
      <w:spacing w:after="0"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4094" behindDoc="1" locked="0" layoutInCell="1" allowOverlap="1">
              <wp:simplePos x="0" y="0"/>
              <wp:positionH relativeFrom="page">
                <wp:posOffset>1475105</wp:posOffset>
              </wp:positionH>
              <wp:positionV relativeFrom="page">
                <wp:posOffset>450215</wp:posOffset>
              </wp:positionV>
              <wp:extent cx="4983480" cy="177800"/>
              <wp:effectExtent l="0" t="254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34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D87" w:rsidRPr="0014673F" w:rsidRDefault="008C7D87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ru-RU"/>
                            </w:rPr>
                          </w:pP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Прав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ил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а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з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е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4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м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л</w:t>
                          </w:r>
                          <w:proofErr w:type="spellEnd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е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пол</w:t>
                          </w:r>
                          <w:proofErr w:type="spellEnd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ь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gram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з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5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о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в</w:t>
                          </w:r>
                          <w:proofErr w:type="spellEnd"/>
                          <w:proofErr w:type="gramEnd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ан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ия</w:t>
                          </w:r>
                          <w:proofErr w:type="spellEnd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57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з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а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с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трой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к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</w:t>
                          </w:r>
                          <w:proofErr w:type="spellEnd"/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7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т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е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рр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5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тории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М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О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«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Ч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и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с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то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с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т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е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мс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к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о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-1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е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>»</w:t>
                          </w:r>
                          <w:r w:rsidRPr="0014673F">
                            <w:rPr>
                              <w:rFonts w:ascii="Times New Roman" w:eastAsia="Times New Roman" w:hAnsi="Times New Roman" w:cs="Times New Roman"/>
                              <w:i/>
                              <w:spacing w:val="2"/>
                              <w:sz w:val="24"/>
                              <w:szCs w:val="24"/>
                              <w:u w:val="single" w:color="000000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6.15pt;margin-top:35.45pt;width:392.4pt;height:14pt;z-index:-23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" filled="f" stroked="f">
              <v:textbox inset="0,0,0,0">
                <w:txbxContent>
                  <w:p w:rsidR="008C7D87" w:rsidRPr="0014673F" w:rsidRDefault="008C7D87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ru-RU"/>
                      </w:rPr>
                    </w:pP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Прав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ил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а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з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spell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е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4"/>
                        <w:sz w:val="24"/>
                        <w:szCs w:val="24"/>
                        <w:u w:val="single" w:color="000000"/>
                        <w:lang w:val="ru-RU"/>
                      </w:rPr>
                      <w:t>м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л</w:t>
                    </w:r>
                    <w:proofErr w:type="spellEnd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spell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е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пол</w:t>
                    </w:r>
                    <w:proofErr w:type="spellEnd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ь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gram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з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spell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5"/>
                        <w:sz w:val="24"/>
                        <w:szCs w:val="24"/>
                        <w:u w:val="single" w:color="000000"/>
                        <w:lang w:val="ru-RU"/>
                      </w:rPr>
                      <w:t>о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в</w:t>
                    </w:r>
                    <w:proofErr w:type="spellEnd"/>
                    <w:proofErr w:type="gramEnd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ан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spell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ия</w:t>
                    </w:r>
                    <w:proofErr w:type="spellEnd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и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57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з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proofErr w:type="spellStart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а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с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трой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2"/>
                        <w:sz w:val="24"/>
                        <w:szCs w:val="24"/>
                        <w:u w:val="single" w:color="000000"/>
                        <w:lang w:val="ru-RU"/>
                      </w:rPr>
                      <w:t>к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и</w:t>
                    </w:r>
                    <w:proofErr w:type="spellEnd"/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7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т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е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рр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5"/>
                        <w:sz w:val="24"/>
                        <w:szCs w:val="24"/>
                        <w:u w:val="single" w:color="000000"/>
                        <w:lang w:val="ru-RU"/>
                      </w:rPr>
                      <w:t>и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тории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М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1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О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«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2"/>
                        <w:sz w:val="24"/>
                        <w:szCs w:val="24"/>
                        <w:u w:val="single" w:color="000000"/>
                        <w:lang w:val="ru-RU"/>
                      </w:rPr>
                      <w:t>Ч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и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с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то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с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т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е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мс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2"/>
                        <w:sz w:val="24"/>
                        <w:szCs w:val="24"/>
                        <w:u w:val="single" w:color="000000"/>
                        <w:lang w:val="ru-RU"/>
                      </w:rPr>
                      <w:t>к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о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-1"/>
                        <w:sz w:val="24"/>
                        <w:szCs w:val="24"/>
                        <w:u w:val="single" w:color="000000"/>
                        <w:lang w:val="ru-RU"/>
                      </w:rPr>
                      <w:t>е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z w:val="24"/>
                        <w:szCs w:val="24"/>
                        <w:u w:val="single" w:color="000000"/>
                        <w:lang w:val="ru-RU"/>
                      </w:rPr>
                      <w:t>»</w:t>
                    </w:r>
                    <w:r w:rsidRPr="0014673F">
                      <w:rPr>
                        <w:rFonts w:ascii="Times New Roman" w:eastAsia="Times New Roman" w:hAnsi="Times New Roman" w:cs="Times New Roman"/>
                        <w:i/>
                        <w:spacing w:val="2"/>
                        <w:sz w:val="24"/>
                        <w:szCs w:val="24"/>
                        <w:u w:val="single" w:color="000000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0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11"/>
      <w:lvlText w:val=""/>
      <w:lvlJc w:val="left"/>
      <w:pPr>
        <w:tabs>
          <w:tab w:val="num" w:pos="0"/>
        </w:tabs>
        <w:ind w:left="1494" w:hanging="414"/>
      </w:pPr>
      <w:rPr>
        <w:rFonts w:ascii="Symbol" w:hAnsi="Symbol"/>
      </w:rPr>
    </w:lvl>
  </w:abstractNum>
  <w:abstractNum w:abstractNumId="3">
    <w:nsid w:val="059C5E08"/>
    <w:multiLevelType w:val="hybridMultilevel"/>
    <w:tmpl w:val="47F283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3D2B49"/>
    <w:multiLevelType w:val="hybridMultilevel"/>
    <w:tmpl w:val="00BC9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E24D57"/>
    <w:multiLevelType w:val="multilevel"/>
    <w:tmpl w:val="992A5FC2"/>
    <w:lvl w:ilvl="0">
      <w:start w:val="5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EF5DF5"/>
    <w:multiLevelType w:val="hybridMultilevel"/>
    <w:tmpl w:val="BCC68B8C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0DB57FDC"/>
    <w:multiLevelType w:val="multilevel"/>
    <w:tmpl w:val="FE72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9C26EE"/>
    <w:multiLevelType w:val="hybridMultilevel"/>
    <w:tmpl w:val="5A1E9B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FB25EA2"/>
    <w:multiLevelType w:val="hybridMultilevel"/>
    <w:tmpl w:val="848A21E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2767F20"/>
    <w:multiLevelType w:val="hybridMultilevel"/>
    <w:tmpl w:val="C07E46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CC7A0F"/>
    <w:multiLevelType w:val="multilevel"/>
    <w:tmpl w:val="A5FE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B8D24EC"/>
    <w:multiLevelType w:val="hybridMultilevel"/>
    <w:tmpl w:val="30BA9C52"/>
    <w:lvl w:ilvl="0" w:tplc="1312FD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010C6"/>
    <w:multiLevelType w:val="hybridMultilevel"/>
    <w:tmpl w:val="F0347BE8"/>
    <w:lvl w:ilvl="0" w:tplc="0A70BC76">
      <w:start w:val="1"/>
      <w:numFmt w:val="decimal"/>
      <w:lvlText w:val="%1)"/>
      <w:lvlJc w:val="left"/>
      <w:pPr>
        <w:ind w:left="1790" w:hanging="108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10D1C93"/>
    <w:multiLevelType w:val="hybridMultilevel"/>
    <w:tmpl w:val="812605A0"/>
    <w:lvl w:ilvl="0" w:tplc="FFFFFFFF">
      <w:start w:val="1"/>
      <w:numFmt w:val="decimal"/>
      <w:lvlText w:val="Приложение 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1672953"/>
    <w:multiLevelType w:val="hybridMultilevel"/>
    <w:tmpl w:val="6780F85E"/>
    <w:lvl w:ilvl="0" w:tplc="F2A437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EE57E1"/>
    <w:multiLevelType w:val="hybridMultilevel"/>
    <w:tmpl w:val="1C44C984"/>
    <w:lvl w:ilvl="0" w:tplc="041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1A3044"/>
    <w:multiLevelType w:val="hybridMultilevel"/>
    <w:tmpl w:val="2ABA82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26263981"/>
    <w:multiLevelType w:val="multilevel"/>
    <w:tmpl w:val="731A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66228AD"/>
    <w:multiLevelType w:val="hybridMultilevel"/>
    <w:tmpl w:val="F1F60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F30EA6"/>
    <w:multiLevelType w:val="multilevel"/>
    <w:tmpl w:val="2E6C3B8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0B03C4"/>
    <w:multiLevelType w:val="hybridMultilevel"/>
    <w:tmpl w:val="F1F6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9D469C"/>
    <w:multiLevelType w:val="hybridMultilevel"/>
    <w:tmpl w:val="642C7CCC"/>
    <w:lvl w:ilvl="0" w:tplc="04190001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2370CD"/>
    <w:multiLevelType w:val="hybridMultilevel"/>
    <w:tmpl w:val="70DE6B5A"/>
    <w:lvl w:ilvl="0" w:tplc="04190001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1B6D14"/>
    <w:multiLevelType w:val="hybridMultilevel"/>
    <w:tmpl w:val="3C666DD6"/>
    <w:lvl w:ilvl="0" w:tplc="FFFFFFFF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D7E4C9F"/>
    <w:multiLevelType w:val="multilevel"/>
    <w:tmpl w:val="8E14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A22370"/>
    <w:multiLevelType w:val="hybridMultilevel"/>
    <w:tmpl w:val="072C624C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8791C4E"/>
    <w:multiLevelType w:val="hybridMultilevel"/>
    <w:tmpl w:val="2A9891F8"/>
    <w:lvl w:ilvl="0" w:tplc="0419000F">
      <w:numFmt w:val="bullet"/>
      <w:lvlText w:val="-"/>
      <w:lvlJc w:val="left"/>
      <w:pPr>
        <w:tabs>
          <w:tab w:val="num" w:pos="2188"/>
        </w:tabs>
        <w:ind w:left="2188" w:hanging="360"/>
      </w:pPr>
      <w:rPr>
        <w:rFonts w:ascii="Times New Roman" w:hAnsi="Times New Roman" w:cs="Times New Roman" w:hint="default"/>
      </w:rPr>
    </w:lvl>
    <w:lvl w:ilvl="1" w:tplc="0419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8">
    <w:nsid w:val="49370E1B"/>
    <w:multiLevelType w:val="hybridMultilevel"/>
    <w:tmpl w:val="8E46B26C"/>
    <w:lvl w:ilvl="0" w:tplc="DE2E3B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B71889"/>
    <w:multiLevelType w:val="hybridMultilevel"/>
    <w:tmpl w:val="06DEE4B6"/>
    <w:lvl w:ilvl="0" w:tplc="8EB8A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040297"/>
    <w:multiLevelType w:val="multilevel"/>
    <w:tmpl w:val="EEDA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11600B"/>
    <w:multiLevelType w:val="hybridMultilevel"/>
    <w:tmpl w:val="7EC82A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AD3D70"/>
    <w:multiLevelType w:val="hybridMultilevel"/>
    <w:tmpl w:val="9B00F5BE"/>
    <w:lvl w:ilvl="0" w:tplc="21BC6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24D62"/>
    <w:multiLevelType w:val="hybridMultilevel"/>
    <w:tmpl w:val="A2E6D9CA"/>
    <w:lvl w:ilvl="0" w:tplc="933AA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33AA75E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74225D"/>
    <w:multiLevelType w:val="multilevel"/>
    <w:tmpl w:val="1ECE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EE50A1"/>
    <w:multiLevelType w:val="hybridMultilevel"/>
    <w:tmpl w:val="D9B0DCA4"/>
    <w:lvl w:ilvl="0" w:tplc="0419000F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>
    <w:nsid w:val="6AAB67C4"/>
    <w:multiLevelType w:val="hybridMultilevel"/>
    <w:tmpl w:val="4AC60C48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190C85"/>
    <w:multiLevelType w:val="hybridMultilevel"/>
    <w:tmpl w:val="8C8C5FD4"/>
    <w:lvl w:ilvl="0" w:tplc="04190001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  <w:u w:val="none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09837C8"/>
    <w:multiLevelType w:val="hybridMultilevel"/>
    <w:tmpl w:val="27ECF780"/>
    <w:lvl w:ilvl="0" w:tplc="0419000F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43B3BB7"/>
    <w:multiLevelType w:val="hybridMultilevel"/>
    <w:tmpl w:val="B390203E"/>
    <w:lvl w:ilvl="0" w:tplc="ACEA0B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271F56"/>
    <w:multiLevelType w:val="hybridMultilevel"/>
    <w:tmpl w:val="A0E646D2"/>
    <w:lvl w:ilvl="0" w:tplc="FFFFFFFF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AFC6B10"/>
    <w:multiLevelType w:val="multilevel"/>
    <w:tmpl w:val="45FAE3F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8707B5"/>
    <w:multiLevelType w:val="hybridMultilevel"/>
    <w:tmpl w:val="F2764320"/>
    <w:lvl w:ilvl="0" w:tplc="F078D1CE">
      <w:start w:val="19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17"/>
  </w:num>
  <w:num w:numId="6">
    <w:abstractNumId w:val="31"/>
  </w:num>
  <w:num w:numId="7">
    <w:abstractNumId w:val="4"/>
  </w:num>
  <w:num w:numId="8">
    <w:abstractNumId w:val="16"/>
  </w:num>
  <w:num w:numId="9">
    <w:abstractNumId w:val="10"/>
  </w:num>
  <w:num w:numId="10">
    <w:abstractNumId w:val="3"/>
  </w:num>
  <w:num w:numId="11">
    <w:abstractNumId w:val="29"/>
  </w:num>
  <w:num w:numId="12">
    <w:abstractNumId w:val="39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2"/>
  </w:num>
  <w:num w:numId="16">
    <w:abstractNumId w:val="35"/>
  </w:num>
  <w:num w:numId="17">
    <w:abstractNumId w:val="8"/>
  </w:num>
  <w:num w:numId="18">
    <w:abstractNumId w:val="23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34"/>
  </w:num>
  <w:num w:numId="22">
    <w:abstractNumId w:val="30"/>
  </w:num>
  <w:num w:numId="23">
    <w:abstractNumId w:val="25"/>
  </w:num>
  <w:num w:numId="2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8"/>
  </w:num>
  <w:num w:numId="27">
    <w:abstractNumId w:val="7"/>
  </w:num>
  <w:num w:numId="28">
    <w:abstractNumId w:val="28"/>
  </w:num>
  <w:num w:numId="29">
    <w:abstractNumId w:val="37"/>
  </w:num>
  <w:num w:numId="30">
    <w:abstractNumId w:val="26"/>
  </w:num>
  <w:num w:numId="31">
    <w:abstractNumId w:val="40"/>
  </w:num>
  <w:num w:numId="32">
    <w:abstractNumId w:val="38"/>
  </w:num>
  <w:num w:numId="33">
    <w:abstractNumId w:val="33"/>
  </w:num>
  <w:num w:numId="34">
    <w:abstractNumId w:val="36"/>
  </w:num>
  <w:num w:numId="35">
    <w:abstractNumId w:val="19"/>
  </w:num>
  <w:num w:numId="36">
    <w:abstractNumId w:val="32"/>
  </w:num>
  <w:num w:numId="37">
    <w:abstractNumId w:val="12"/>
  </w:num>
  <w:num w:numId="38">
    <w:abstractNumId w:val="5"/>
  </w:num>
  <w:num w:numId="39">
    <w:abstractNumId w:val="20"/>
  </w:num>
  <w:num w:numId="40">
    <w:abstractNumId w:val="41"/>
  </w:num>
  <w:num w:numId="41">
    <w:abstractNumId w:val="21"/>
  </w:num>
  <w:num w:numId="42">
    <w:abstractNumId w:val="27"/>
  </w:num>
  <w:num w:numId="43">
    <w:abstractNumId w:val="15"/>
  </w:num>
  <w:num w:numId="44">
    <w:abstractNumId w:val="14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72"/>
    <w:rsid w:val="000F5882"/>
    <w:rsid w:val="00115477"/>
    <w:rsid w:val="0014673F"/>
    <w:rsid w:val="00265802"/>
    <w:rsid w:val="00382318"/>
    <w:rsid w:val="004C6F0C"/>
    <w:rsid w:val="006B7CDE"/>
    <w:rsid w:val="00881687"/>
    <w:rsid w:val="008C7D87"/>
    <w:rsid w:val="009B5483"/>
    <w:rsid w:val="009E73E2"/>
    <w:rsid w:val="00A664C3"/>
    <w:rsid w:val="00E00572"/>
    <w:rsid w:val="00E2499D"/>
    <w:rsid w:val="00E8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paragraph" w:styleId="1">
    <w:name w:val="heading 1"/>
    <w:basedOn w:val="a0"/>
    <w:next w:val="a1"/>
    <w:link w:val="12"/>
    <w:qFormat/>
    <w:rsid w:val="008C7D87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C7D8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9"/>
    <w:qFormat/>
    <w:rsid w:val="008C7D87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8C7D87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paragraph" w:styleId="5">
    <w:name w:val="heading 5"/>
    <w:basedOn w:val="a0"/>
    <w:next w:val="a1"/>
    <w:link w:val="50"/>
    <w:qFormat/>
    <w:rsid w:val="008C7D87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link w:val="60"/>
    <w:qFormat/>
    <w:rsid w:val="008C7D87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link w:val="70"/>
    <w:qFormat/>
    <w:rsid w:val="008C7D87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qFormat/>
    <w:rsid w:val="008C7D87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8C7D87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9B548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unhideWhenUsed/>
    <w:rsid w:val="008C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rsid w:val="008C7D87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"/>
    <w:rsid w:val="008C7D87"/>
    <w:rPr>
      <w:rFonts w:ascii="Arial" w:eastAsia="Lucida Sans Unicode" w:hAnsi="Arial" w:cs="Tahoma"/>
      <w:b/>
      <w:bCs/>
      <w:kern w:val="1"/>
      <w:sz w:val="32"/>
      <w:szCs w:val="32"/>
      <w:lang w:val="ru-RU" w:eastAsia="ru-RU"/>
    </w:rPr>
  </w:style>
  <w:style w:type="character" w:customStyle="1" w:styleId="20">
    <w:name w:val="Заголовок 2 Знак"/>
    <w:basedOn w:val="a2"/>
    <w:link w:val="2"/>
    <w:rsid w:val="008C7D87"/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character" w:customStyle="1" w:styleId="30">
    <w:name w:val="Заголовок 3 Знак"/>
    <w:basedOn w:val="a2"/>
    <w:link w:val="3"/>
    <w:uiPriority w:val="9"/>
    <w:rsid w:val="008C7D87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2"/>
    <w:link w:val="4"/>
    <w:rsid w:val="008C7D87"/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character" w:customStyle="1" w:styleId="50">
    <w:name w:val="Заголовок 5 Знак"/>
    <w:basedOn w:val="a2"/>
    <w:link w:val="5"/>
    <w:rsid w:val="008C7D87"/>
    <w:rPr>
      <w:rFonts w:ascii="Arial" w:eastAsia="Lucida Sans Unicode" w:hAnsi="Arial" w:cs="Tahoma"/>
      <w:b/>
      <w:bCs/>
      <w:kern w:val="1"/>
      <w:sz w:val="24"/>
      <w:szCs w:val="24"/>
      <w:lang w:val="ru-RU" w:eastAsia="ru-RU"/>
    </w:rPr>
  </w:style>
  <w:style w:type="character" w:customStyle="1" w:styleId="60">
    <w:name w:val="Заголовок 6 Знак"/>
    <w:basedOn w:val="a2"/>
    <w:link w:val="6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70">
    <w:name w:val="Заголовок 7 Знак"/>
    <w:basedOn w:val="a2"/>
    <w:link w:val="7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80">
    <w:name w:val="Заголовок 8 Знак"/>
    <w:basedOn w:val="a2"/>
    <w:link w:val="8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90">
    <w:name w:val="Заголовок 9 Знак"/>
    <w:basedOn w:val="a2"/>
    <w:link w:val="9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numbering" w:customStyle="1" w:styleId="13">
    <w:name w:val="Нет списка1"/>
    <w:next w:val="a4"/>
    <w:uiPriority w:val="99"/>
    <w:semiHidden/>
    <w:unhideWhenUsed/>
    <w:rsid w:val="008C7D87"/>
  </w:style>
  <w:style w:type="table" w:styleId="a8">
    <w:name w:val="Table Grid"/>
    <w:basedOn w:val="a3"/>
    <w:uiPriority w:val="59"/>
    <w:rsid w:val="008C7D87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8C7D87"/>
    <w:pPr>
      <w:widowControl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2"/>
    <w:link w:val="31"/>
    <w:uiPriority w:val="99"/>
    <w:rsid w:val="008C7D8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9">
    <w:name w:val="footnote text"/>
    <w:basedOn w:val="a"/>
    <w:link w:val="aa"/>
    <w:uiPriority w:val="99"/>
    <w:semiHidden/>
    <w:rsid w:val="008C7D87"/>
    <w:pPr>
      <w:widowControl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2"/>
    <w:link w:val="a9"/>
    <w:uiPriority w:val="99"/>
    <w:semiHidden/>
    <w:rsid w:val="008C7D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8C7D8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val="ru-RU" w:eastAsia="ar-SA"/>
    </w:rPr>
  </w:style>
  <w:style w:type="character" w:styleId="ab">
    <w:name w:val="footnote reference"/>
    <w:uiPriority w:val="99"/>
    <w:semiHidden/>
    <w:rsid w:val="008C7D87"/>
    <w:rPr>
      <w:rFonts w:cs="Times New Roman"/>
      <w:vertAlign w:val="superscript"/>
    </w:rPr>
  </w:style>
  <w:style w:type="paragraph" w:customStyle="1" w:styleId="14">
    <w:name w:val="Без интервала1"/>
    <w:next w:val="ac"/>
    <w:link w:val="ad"/>
    <w:uiPriority w:val="1"/>
    <w:qFormat/>
    <w:rsid w:val="008C7D87"/>
    <w:pPr>
      <w:widowControl/>
      <w:spacing w:after="0" w:line="240" w:lineRule="auto"/>
    </w:pPr>
    <w:rPr>
      <w:rFonts w:eastAsia="Times New Roman" w:cs="Times New Roman"/>
      <w:lang w:val="ru-RU" w:eastAsia="ru-RU"/>
    </w:rPr>
  </w:style>
  <w:style w:type="character" w:customStyle="1" w:styleId="WW8Num3z0">
    <w:name w:val="WW8Num3z0"/>
    <w:rsid w:val="008C7D87"/>
    <w:rPr>
      <w:rFonts w:ascii="Symbol" w:hAnsi="Symbol"/>
    </w:rPr>
  </w:style>
  <w:style w:type="character" w:customStyle="1" w:styleId="WW8Num4z0">
    <w:name w:val="WW8Num4z0"/>
    <w:rsid w:val="008C7D87"/>
    <w:rPr>
      <w:rFonts w:ascii="Symbol" w:hAnsi="Symbol" w:cs="OpenSymbol"/>
    </w:rPr>
  </w:style>
  <w:style w:type="character" w:customStyle="1" w:styleId="WW8Num4z1">
    <w:name w:val="WW8Num4z1"/>
    <w:rsid w:val="008C7D87"/>
    <w:rPr>
      <w:b w:val="0"/>
      <w:bCs w:val="0"/>
    </w:rPr>
  </w:style>
  <w:style w:type="character" w:customStyle="1" w:styleId="WW8Num5z1">
    <w:name w:val="WW8Num5z1"/>
    <w:rsid w:val="008C7D87"/>
    <w:rPr>
      <w:b w:val="0"/>
      <w:bCs w:val="0"/>
    </w:rPr>
  </w:style>
  <w:style w:type="character" w:customStyle="1" w:styleId="WW8Num6z1">
    <w:name w:val="WW8Num6z1"/>
    <w:rsid w:val="008C7D87"/>
    <w:rPr>
      <w:b w:val="0"/>
      <w:bCs w:val="0"/>
    </w:rPr>
  </w:style>
  <w:style w:type="character" w:customStyle="1" w:styleId="WW8Num7z1">
    <w:name w:val="WW8Num7z1"/>
    <w:rsid w:val="008C7D87"/>
    <w:rPr>
      <w:b w:val="0"/>
      <w:bCs w:val="0"/>
    </w:rPr>
  </w:style>
  <w:style w:type="character" w:customStyle="1" w:styleId="WW8Num8z2">
    <w:name w:val="WW8Num8z2"/>
    <w:rsid w:val="008C7D87"/>
    <w:rPr>
      <w:b w:val="0"/>
      <w:bCs w:val="0"/>
    </w:rPr>
  </w:style>
  <w:style w:type="character" w:customStyle="1" w:styleId="WW8Num9z2">
    <w:name w:val="WW8Num9z2"/>
    <w:rsid w:val="008C7D87"/>
    <w:rPr>
      <w:b w:val="0"/>
      <w:bCs w:val="0"/>
    </w:rPr>
  </w:style>
  <w:style w:type="character" w:customStyle="1" w:styleId="WW8Num10z2">
    <w:name w:val="WW8Num10z2"/>
    <w:rsid w:val="008C7D87"/>
    <w:rPr>
      <w:b w:val="0"/>
      <w:bCs w:val="0"/>
    </w:rPr>
  </w:style>
  <w:style w:type="character" w:customStyle="1" w:styleId="WW8Num11z2">
    <w:name w:val="WW8Num11z2"/>
    <w:rsid w:val="008C7D87"/>
    <w:rPr>
      <w:b w:val="0"/>
      <w:bCs w:val="0"/>
    </w:rPr>
  </w:style>
  <w:style w:type="character" w:customStyle="1" w:styleId="WW8Num12z0">
    <w:name w:val="WW8Num12z0"/>
    <w:rsid w:val="008C7D87"/>
    <w:rPr>
      <w:rFonts w:ascii="Symbol" w:hAnsi="Symbol" w:cs="OpenSymbol"/>
    </w:rPr>
  </w:style>
  <w:style w:type="character" w:customStyle="1" w:styleId="WW8Num13z0">
    <w:name w:val="WW8Num13z0"/>
    <w:rsid w:val="008C7D87"/>
    <w:rPr>
      <w:rFonts w:ascii="Symbol" w:hAnsi="Symbol" w:cs="OpenSymbol"/>
    </w:rPr>
  </w:style>
  <w:style w:type="character" w:customStyle="1" w:styleId="WW8Num14z0">
    <w:name w:val="WW8Num14z0"/>
    <w:rsid w:val="008C7D87"/>
    <w:rPr>
      <w:rFonts w:ascii="Symbol" w:hAnsi="Symbol" w:cs="OpenSymbol"/>
    </w:rPr>
  </w:style>
  <w:style w:type="character" w:customStyle="1" w:styleId="WW8Num15z0">
    <w:name w:val="WW8Num15z0"/>
    <w:rsid w:val="008C7D87"/>
    <w:rPr>
      <w:rFonts w:ascii="Symbol" w:hAnsi="Symbol" w:cs="OpenSymbol"/>
    </w:rPr>
  </w:style>
  <w:style w:type="character" w:customStyle="1" w:styleId="WW8Num16z0">
    <w:name w:val="WW8Num16z0"/>
    <w:rsid w:val="008C7D87"/>
    <w:rPr>
      <w:rFonts w:ascii="Symbol" w:hAnsi="Symbol" w:cs="OpenSymbol"/>
    </w:rPr>
  </w:style>
  <w:style w:type="character" w:customStyle="1" w:styleId="WW8Num17z0">
    <w:name w:val="WW8Num17z0"/>
    <w:rsid w:val="008C7D87"/>
    <w:rPr>
      <w:rFonts w:ascii="Symbol" w:hAnsi="Symbol" w:cs="OpenSymbol"/>
    </w:rPr>
  </w:style>
  <w:style w:type="character" w:customStyle="1" w:styleId="WW8Num18z0">
    <w:name w:val="WW8Num18z0"/>
    <w:rsid w:val="008C7D87"/>
    <w:rPr>
      <w:rFonts w:ascii="Symbol" w:hAnsi="Symbol" w:cs="OpenSymbol"/>
    </w:rPr>
  </w:style>
  <w:style w:type="character" w:customStyle="1" w:styleId="WW8Num19z0">
    <w:name w:val="WW8Num19z0"/>
    <w:rsid w:val="008C7D87"/>
    <w:rPr>
      <w:rFonts w:ascii="Symbol" w:hAnsi="Symbol" w:cs="OpenSymbol"/>
    </w:rPr>
  </w:style>
  <w:style w:type="character" w:customStyle="1" w:styleId="WW8Num20z0">
    <w:name w:val="WW8Num20z0"/>
    <w:rsid w:val="008C7D87"/>
    <w:rPr>
      <w:rFonts w:ascii="Symbol" w:hAnsi="Symbol" w:cs="OpenSymbol"/>
    </w:rPr>
  </w:style>
  <w:style w:type="character" w:customStyle="1" w:styleId="WW8Num21z0">
    <w:name w:val="WW8Num21z0"/>
    <w:rsid w:val="008C7D87"/>
    <w:rPr>
      <w:rFonts w:ascii="Symbol" w:hAnsi="Symbol" w:cs="OpenSymbol"/>
    </w:rPr>
  </w:style>
  <w:style w:type="character" w:customStyle="1" w:styleId="WW8Num22z0">
    <w:name w:val="WW8Num22z0"/>
    <w:rsid w:val="008C7D87"/>
    <w:rPr>
      <w:rFonts w:ascii="Symbol" w:hAnsi="Symbol" w:cs="OpenSymbol"/>
    </w:rPr>
  </w:style>
  <w:style w:type="character" w:customStyle="1" w:styleId="WW8Num23z0">
    <w:name w:val="WW8Num23z0"/>
    <w:rsid w:val="008C7D87"/>
    <w:rPr>
      <w:rFonts w:ascii="Symbol" w:hAnsi="Symbol" w:cs="OpenSymbol"/>
    </w:rPr>
  </w:style>
  <w:style w:type="character" w:customStyle="1" w:styleId="WW8Num24z0">
    <w:name w:val="WW8Num24z0"/>
    <w:rsid w:val="008C7D87"/>
    <w:rPr>
      <w:rFonts w:ascii="Symbol" w:hAnsi="Symbol" w:cs="OpenSymbol"/>
    </w:rPr>
  </w:style>
  <w:style w:type="character" w:customStyle="1" w:styleId="WW8Num25z0">
    <w:name w:val="WW8Num25z0"/>
    <w:rsid w:val="008C7D87"/>
    <w:rPr>
      <w:rFonts w:ascii="Symbol" w:hAnsi="Symbol" w:cs="OpenSymbol"/>
    </w:rPr>
  </w:style>
  <w:style w:type="character" w:customStyle="1" w:styleId="WW8Num26z0">
    <w:name w:val="WW8Num26z0"/>
    <w:rsid w:val="008C7D87"/>
    <w:rPr>
      <w:rFonts w:ascii="Symbol" w:hAnsi="Symbol" w:cs="OpenSymbol"/>
    </w:rPr>
  </w:style>
  <w:style w:type="character" w:customStyle="1" w:styleId="WW8Num27z0">
    <w:name w:val="WW8Num27z0"/>
    <w:rsid w:val="008C7D87"/>
    <w:rPr>
      <w:rFonts w:ascii="Symbol" w:hAnsi="Symbol" w:cs="OpenSymbol"/>
    </w:rPr>
  </w:style>
  <w:style w:type="character" w:customStyle="1" w:styleId="WW8Num28z0">
    <w:name w:val="WW8Num28z0"/>
    <w:rsid w:val="008C7D87"/>
    <w:rPr>
      <w:rFonts w:ascii="Symbol" w:hAnsi="Symbol" w:cs="OpenSymbol"/>
    </w:rPr>
  </w:style>
  <w:style w:type="character" w:customStyle="1" w:styleId="WW8Num29z0">
    <w:name w:val="WW8Num29z0"/>
    <w:rsid w:val="008C7D87"/>
    <w:rPr>
      <w:rFonts w:ascii="Symbol" w:hAnsi="Symbol" w:cs="OpenSymbol"/>
    </w:rPr>
  </w:style>
  <w:style w:type="character" w:customStyle="1" w:styleId="WW8Num30z0">
    <w:name w:val="WW8Num30z0"/>
    <w:rsid w:val="008C7D87"/>
    <w:rPr>
      <w:rFonts w:ascii="Symbol" w:hAnsi="Symbol" w:cs="OpenSymbol"/>
    </w:rPr>
  </w:style>
  <w:style w:type="character" w:customStyle="1" w:styleId="WW8Num30z2">
    <w:name w:val="WW8Num30z2"/>
    <w:rsid w:val="008C7D87"/>
    <w:rPr>
      <w:b w:val="0"/>
      <w:bCs w:val="0"/>
    </w:rPr>
  </w:style>
  <w:style w:type="character" w:customStyle="1" w:styleId="WW8Num31z0">
    <w:name w:val="WW8Num31z0"/>
    <w:rsid w:val="008C7D87"/>
    <w:rPr>
      <w:rFonts w:ascii="Symbol" w:hAnsi="Symbol" w:cs="OpenSymbol"/>
    </w:rPr>
  </w:style>
  <w:style w:type="character" w:customStyle="1" w:styleId="WW8Num32z0">
    <w:name w:val="WW8Num32z0"/>
    <w:rsid w:val="008C7D87"/>
    <w:rPr>
      <w:rFonts w:ascii="Symbol" w:hAnsi="Symbol" w:cs="OpenSymbol"/>
    </w:rPr>
  </w:style>
  <w:style w:type="character" w:customStyle="1" w:styleId="WW8Num32z2">
    <w:name w:val="WW8Num32z2"/>
    <w:rsid w:val="008C7D87"/>
    <w:rPr>
      <w:b w:val="0"/>
      <w:bCs w:val="0"/>
    </w:rPr>
  </w:style>
  <w:style w:type="character" w:customStyle="1" w:styleId="WW8Num33z0">
    <w:name w:val="WW8Num33z0"/>
    <w:rsid w:val="008C7D87"/>
    <w:rPr>
      <w:rFonts w:ascii="Symbol" w:hAnsi="Symbol" w:cs="OpenSymbol"/>
    </w:rPr>
  </w:style>
  <w:style w:type="character" w:customStyle="1" w:styleId="WW8Num33z1">
    <w:name w:val="WW8Num33z1"/>
    <w:rsid w:val="008C7D87"/>
    <w:rPr>
      <w:b w:val="0"/>
      <w:bCs w:val="0"/>
    </w:rPr>
  </w:style>
  <w:style w:type="character" w:customStyle="1" w:styleId="WW8Num34z0">
    <w:name w:val="WW8Num34z0"/>
    <w:rsid w:val="008C7D87"/>
    <w:rPr>
      <w:rFonts w:ascii="Symbol" w:hAnsi="Symbol" w:cs="OpenSymbol"/>
    </w:rPr>
  </w:style>
  <w:style w:type="character" w:customStyle="1" w:styleId="WW8Num34z1">
    <w:name w:val="WW8Num34z1"/>
    <w:rsid w:val="008C7D87"/>
    <w:rPr>
      <w:b w:val="0"/>
      <w:bCs w:val="0"/>
    </w:rPr>
  </w:style>
  <w:style w:type="character" w:customStyle="1" w:styleId="WW8Num35z0">
    <w:name w:val="WW8Num35z0"/>
    <w:rsid w:val="008C7D87"/>
    <w:rPr>
      <w:rFonts w:ascii="Symbol" w:hAnsi="Symbol" w:cs="OpenSymbol"/>
    </w:rPr>
  </w:style>
  <w:style w:type="character" w:customStyle="1" w:styleId="WW8Num35z1">
    <w:name w:val="WW8Num35z1"/>
    <w:rsid w:val="008C7D87"/>
    <w:rPr>
      <w:b w:val="0"/>
      <w:bCs w:val="0"/>
    </w:rPr>
  </w:style>
  <w:style w:type="character" w:customStyle="1" w:styleId="WW8Num36z0">
    <w:name w:val="WW8Num36z0"/>
    <w:rsid w:val="008C7D87"/>
    <w:rPr>
      <w:rFonts w:ascii="Symbol" w:hAnsi="Symbol" w:cs="OpenSymbol"/>
    </w:rPr>
  </w:style>
  <w:style w:type="character" w:customStyle="1" w:styleId="WW8Num36z1">
    <w:name w:val="WW8Num36z1"/>
    <w:rsid w:val="008C7D87"/>
    <w:rPr>
      <w:b w:val="0"/>
      <w:bCs w:val="0"/>
    </w:rPr>
  </w:style>
  <w:style w:type="character" w:customStyle="1" w:styleId="WW8Num37z2">
    <w:name w:val="WW8Num37z2"/>
    <w:rsid w:val="008C7D87"/>
    <w:rPr>
      <w:b w:val="0"/>
      <w:bCs w:val="0"/>
    </w:rPr>
  </w:style>
  <w:style w:type="character" w:customStyle="1" w:styleId="WW8Num38z0">
    <w:name w:val="WW8Num38z0"/>
    <w:rsid w:val="008C7D87"/>
    <w:rPr>
      <w:rFonts w:ascii="Symbol" w:hAnsi="Symbol" w:cs="OpenSymbol"/>
    </w:rPr>
  </w:style>
  <w:style w:type="character" w:customStyle="1" w:styleId="WW8Num38z2">
    <w:name w:val="WW8Num38z2"/>
    <w:rsid w:val="008C7D87"/>
    <w:rPr>
      <w:b w:val="0"/>
      <w:bCs w:val="0"/>
    </w:rPr>
  </w:style>
  <w:style w:type="character" w:customStyle="1" w:styleId="WW8Num39z0">
    <w:name w:val="WW8Num39z0"/>
    <w:rsid w:val="008C7D87"/>
    <w:rPr>
      <w:rFonts w:ascii="Symbol" w:hAnsi="Symbol" w:cs="OpenSymbol"/>
    </w:rPr>
  </w:style>
  <w:style w:type="character" w:customStyle="1" w:styleId="WW8Num39z2">
    <w:name w:val="WW8Num39z2"/>
    <w:rsid w:val="008C7D87"/>
    <w:rPr>
      <w:b w:val="0"/>
      <w:bCs w:val="0"/>
    </w:rPr>
  </w:style>
  <w:style w:type="character" w:customStyle="1" w:styleId="WW8Num40z0">
    <w:name w:val="WW8Num40z0"/>
    <w:rsid w:val="008C7D87"/>
    <w:rPr>
      <w:rFonts w:ascii="Symbol" w:hAnsi="Symbol" w:cs="OpenSymbol"/>
    </w:rPr>
  </w:style>
  <w:style w:type="character" w:customStyle="1" w:styleId="WW8Num40z2">
    <w:name w:val="WW8Num40z2"/>
    <w:rsid w:val="008C7D87"/>
    <w:rPr>
      <w:b w:val="0"/>
      <w:bCs w:val="0"/>
    </w:rPr>
  </w:style>
  <w:style w:type="character" w:customStyle="1" w:styleId="WW8Num41z0">
    <w:name w:val="WW8Num41z0"/>
    <w:rsid w:val="008C7D87"/>
    <w:rPr>
      <w:rFonts w:ascii="Symbol" w:hAnsi="Symbol" w:cs="OpenSymbol"/>
    </w:rPr>
  </w:style>
  <w:style w:type="character" w:customStyle="1" w:styleId="WW8Num41z2">
    <w:name w:val="WW8Num41z2"/>
    <w:rsid w:val="008C7D87"/>
    <w:rPr>
      <w:b w:val="0"/>
      <w:bCs w:val="0"/>
    </w:rPr>
  </w:style>
  <w:style w:type="character" w:customStyle="1" w:styleId="WW8Num42z2">
    <w:name w:val="WW8Num42z2"/>
    <w:rsid w:val="008C7D87"/>
    <w:rPr>
      <w:b w:val="0"/>
      <w:bCs w:val="0"/>
    </w:rPr>
  </w:style>
  <w:style w:type="character" w:customStyle="1" w:styleId="WW8Num43z2">
    <w:name w:val="WW8Num43z2"/>
    <w:rsid w:val="008C7D87"/>
    <w:rPr>
      <w:b w:val="0"/>
      <w:bCs w:val="0"/>
    </w:rPr>
  </w:style>
  <w:style w:type="character" w:customStyle="1" w:styleId="WW8Num44z2">
    <w:name w:val="WW8Num44z2"/>
    <w:rsid w:val="008C7D87"/>
    <w:rPr>
      <w:b w:val="0"/>
      <w:bCs w:val="0"/>
    </w:rPr>
  </w:style>
  <w:style w:type="character" w:customStyle="1" w:styleId="WW8Num45z2">
    <w:name w:val="WW8Num45z2"/>
    <w:rsid w:val="008C7D87"/>
    <w:rPr>
      <w:b w:val="0"/>
      <w:bCs w:val="0"/>
    </w:rPr>
  </w:style>
  <w:style w:type="character" w:customStyle="1" w:styleId="WW8Num46z0">
    <w:name w:val="WW8Num46z0"/>
    <w:rsid w:val="008C7D87"/>
    <w:rPr>
      <w:rFonts w:ascii="Symbol" w:hAnsi="Symbol" w:cs="OpenSymbol"/>
    </w:rPr>
  </w:style>
  <w:style w:type="character" w:customStyle="1" w:styleId="WW8Num46z2">
    <w:name w:val="WW8Num46z2"/>
    <w:rsid w:val="008C7D87"/>
    <w:rPr>
      <w:b w:val="0"/>
      <w:bCs w:val="0"/>
    </w:rPr>
  </w:style>
  <w:style w:type="character" w:customStyle="1" w:styleId="WW8Num47z0">
    <w:name w:val="WW8Num47z0"/>
    <w:rsid w:val="008C7D87"/>
    <w:rPr>
      <w:rFonts w:ascii="Symbol" w:hAnsi="Symbol" w:cs="OpenSymbol"/>
    </w:rPr>
  </w:style>
  <w:style w:type="character" w:customStyle="1" w:styleId="WW8Num47z2">
    <w:name w:val="WW8Num47z2"/>
    <w:rsid w:val="008C7D87"/>
    <w:rPr>
      <w:b w:val="0"/>
      <w:bCs w:val="0"/>
    </w:rPr>
  </w:style>
  <w:style w:type="character" w:customStyle="1" w:styleId="WW8Num48z0">
    <w:name w:val="WW8Num48z0"/>
    <w:rsid w:val="008C7D87"/>
    <w:rPr>
      <w:rFonts w:ascii="Symbol" w:hAnsi="Symbol" w:cs="OpenSymbol"/>
    </w:rPr>
  </w:style>
  <w:style w:type="character" w:customStyle="1" w:styleId="WW8Num48z2">
    <w:name w:val="WW8Num48z2"/>
    <w:rsid w:val="008C7D87"/>
    <w:rPr>
      <w:b w:val="0"/>
      <w:bCs w:val="0"/>
    </w:rPr>
  </w:style>
  <w:style w:type="character" w:customStyle="1" w:styleId="WW8Num49z2">
    <w:name w:val="WW8Num49z2"/>
    <w:rsid w:val="008C7D87"/>
    <w:rPr>
      <w:b w:val="0"/>
      <w:bCs w:val="0"/>
    </w:rPr>
  </w:style>
  <w:style w:type="character" w:customStyle="1" w:styleId="WW8Num50z0">
    <w:name w:val="WW8Num50z0"/>
    <w:rsid w:val="008C7D87"/>
    <w:rPr>
      <w:rFonts w:ascii="Symbol" w:hAnsi="Symbol" w:cs="OpenSymbol"/>
    </w:rPr>
  </w:style>
  <w:style w:type="character" w:customStyle="1" w:styleId="WW8Num50z1">
    <w:name w:val="WW8Num50z1"/>
    <w:rsid w:val="008C7D87"/>
    <w:rPr>
      <w:rFonts w:ascii="Symbol" w:hAnsi="Symbol" w:cs="OpenSymbol"/>
    </w:rPr>
  </w:style>
  <w:style w:type="character" w:customStyle="1" w:styleId="WW8Num51z0">
    <w:name w:val="WW8Num51z0"/>
    <w:rsid w:val="008C7D87"/>
    <w:rPr>
      <w:rFonts w:ascii="Symbol" w:hAnsi="Symbol" w:cs="OpenSymbol"/>
    </w:rPr>
  </w:style>
  <w:style w:type="character" w:customStyle="1" w:styleId="WW8Num51z1">
    <w:name w:val="WW8Num51z1"/>
    <w:rsid w:val="008C7D87"/>
    <w:rPr>
      <w:b w:val="0"/>
      <w:bCs w:val="0"/>
    </w:rPr>
  </w:style>
  <w:style w:type="character" w:customStyle="1" w:styleId="Absatz-Standardschriftart">
    <w:name w:val="Absatz-Standardschriftart"/>
    <w:rsid w:val="008C7D87"/>
  </w:style>
  <w:style w:type="character" w:customStyle="1" w:styleId="WW-Absatz-Standardschriftart">
    <w:name w:val="WW-Absatz-Standardschriftart"/>
    <w:rsid w:val="008C7D87"/>
  </w:style>
  <w:style w:type="character" w:customStyle="1" w:styleId="WW-Absatz-Standardschriftart1">
    <w:name w:val="WW-Absatz-Standardschriftart1"/>
    <w:rsid w:val="008C7D87"/>
  </w:style>
  <w:style w:type="character" w:customStyle="1" w:styleId="WW-Absatz-Standardschriftart11">
    <w:name w:val="WW-Absatz-Standardschriftart11"/>
    <w:rsid w:val="008C7D87"/>
  </w:style>
  <w:style w:type="character" w:customStyle="1" w:styleId="WW-Absatz-Standardschriftart111">
    <w:name w:val="WW-Absatz-Standardschriftart111"/>
    <w:rsid w:val="008C7D87"/>
  </w:style>
  <w:style w:type="character" w:customStyle="1" w:styleId="WW-Absatz-Standardschriftart1111">
    <w:name w:val="WW-Absatz-Standardschriftart1111"/>
    <w:rsid w:val="008C7D87"/>
  </w:style>
  <w:style w:type="character" w:customStyle="1" w:styleId="WW-Absatz-Standardschriftart11111">
    <w:name w:val="WW-Absatz-Standardschriftart11111"/>
    <w:rsid w:val="008C7D87"/>
  </w:style>
  <w:style w:type="character" w:customStyle="1" w:styleId="WW-Absatz-Standardschriftart111111">
    <w:name w:val="WW-Absatz-Standardschriftart111111"/>
    <w:rsid w:val="008C7D87"/>
  </w:style>
  <w:style w:type="character" w:customStyle="1" w:styleId="WW-Absatz-Standardschriftart1111111">
    <w:name w:val="WW-Absatz-Standardschriftart1111111"/>
    <w:rsid w:val="008C7D87"/>
  </w:style>
  <w:style w:type="character" w:customStyle="1" w:styleId="WW-Absatz-Standardschriftart11111111">
    <w:name w:val="WW-Absatz-Standardschriftart11111111"/>
    <w:rsid w:val="008C7D87"/>
  </w:style>
  <w:style w:type="character" w:customStyle="1" w:styleId="51">
    <w:name w:val="Основной шрифт абзаца5"/>
    <w:rsid w:val="008C7D87"/>
  </w:style>
  <w:style w:type="character" w:customStyle="1" w:styleId="WW-Absatz-Standardschriftart111111111">
    <w:name w:val="WW-Absatz-Standardschriftart111111111"/>
    <w:rsid w:val="008C7D87"/>
  </w:style>
  <w:style w:type="character" w:customStyle="1" w:styleId="WW-Absatz-Standardschriftart1111111111">
    <w:name w:val="WW-Absatz-Standardschriftart1111111111"/>
    <w:rsid w:val="008C7D87"/>
  </w:style>
  <w:style w:type="character" w:customStyle="1" w:styleId="WW-Absatz-Standardschriftart11111111111">
    <w:name w:val="WW-Absatz-Standardschriftart11111111111"/>
    <w:rsid w:val="008C7D87"/>
  </w:style>
  <w:style w:type="character" w:customStyle="1" w:styleId="WW-Absatz-Standardschriftart111111111111">
    <w:name w:val="WW-Absatz-Standardschriftart111111111111"/>
    <w:rsid w:val="008C7D87"/>
  </w:style>
  <w:style w:type="character" w:customStyle="1" w:styleId="WW8Num21z1">
    <w:name w:val="WW8Num21z1"/>
    <w:rsid w:val="008C7D87"/>
    <w:rPr>
      <w:b w:val="0"/>
      <w:bCs w:val="0"/>
    </w:rPr>
  </w:style>
  <w:style w:type="character" w:customStyle="1" w:styleId="WW8Num36z2">
    <w:name w:val="WW8Num36z2"/>
    <w:rsid w:val="008C7D87"/>
    <w:rPr>
      <w:b w:val="0"/>
      <w:bCs w:val="0"/>
    </w:rPr>
  </w:style>
  <w:style w:type="character" w:customStyle="1" w:styleId="WW8Num37z0">
    <w:name w:val="WW8Num37z0"/>
    <w:rsid w:val="008C7D87"/>
    <w:rPr>
      <w:rFonts w:ascii="Symbol" w:hAnsi="Symbol" w:cs="OpenSymbol"/>
    </w:rPr>
  </w:style>
  <w:style w:type="character" w:customStyle="1" w:styleId="WW8Num39z1">
    <w:name w:val="WW8Num39z1"/>
    <w:rsid w:val="008C7D87"/>
    <w:rPr>
      <w:b w:val="0"/>
      <w:bCs w:val="0"/>
    </w:rPr>
  </w:style>
  <w:style w:type="character" w:customStyle="1" w:styleId="WW8Num40z1">
    <w:name w:val="WW8Num40z1"/>
    <w:rsid w:val="008C7D87"/>
    <w:rPr>
      <w:b w:val="0"/>
      <w:bCs w:val="0"/>
    </w:rPr>
  </w:style>
  <w:style w:type="character" w:customStyle="1" w:styleId="WW8Num41z1">
    <w:name w:val="WW8Num41z1"/>
    <w:rsid w:val="008C7D87"/>
    <w:rPr>
      <w:b w:val="0"/>
      <w:bCs w:val="0"/>
    </w:rPr>
  </w:style>
  <w:style w:type="character" w:customStyle="1" w:styleId="WW8Num42z1">
    <w:name w:val="WW8Num42z1"/>
    <w:rsid w:val="008C7D87"/>
    <w:rPr>
      <w:b w:val="0"/>
      <w:bCs w:val="0"/>
    </w:rPr>
  </w:style>
  <w:style w:type="character" w:customStyle="1" w:styleId="WW8Num50z2">
    <w:name w:val="WW8Num50z2"/>
    <w:rsid w:val="008C7D87"/>
    <w:rPr>
      <w:b w:val="0"/>
      <w:bCs w:val="0"/>
    </w:rPr>
  </w:style>
  <w:style w:type="character" w:customStyle="1" w:styleId="WW8Num51z2">
    <w:name w:val="WW8Num51z2"/>
    <w:rsid w:val="008C7D87"/>
    <w:rPr>
      <w:b w:val="0"/>
      <w:bCs w:val="0"/>
    </w:rPr>
  </w:style>
  <w:style w:type="character" w:customStyle="1" w:styleId="WW8Num52z2">
    <w:name w:val="WW8Num52z2"/>
    <w:rsid w:val="008C7D87"/>
    <w:rPr>
      <w:b w:val="0"/>
      <w:bCs w:val="0"/>
    </w:rPr>
  </w:style>
  <w:style w:type="character" w:customStyle="1" w:styleId="WW8Num53z2">
    <w:name w:val="WW8Num53z2"/>
    <w:rsid w:val="008C7D87"/>
    <w:rPr>
      <w:b w:val="0"/>
      <w:bCs w:val="0"/>
    </w:rPr>
  </w:style>
  <w:style w:type="character" w:customStyle="1" w:styleId="WW8Num54z2">
    <w:name w:val="WW8Num54z2"/>
    <w:rsid w:val="008C7D87"/>
    <w:rPr>
      <w:b w:val="0"/>
      <w:bCs w:val="0"/>
    </w:rPr>
  </w:style>
  <w:style w:type="character" w:customStyle="1" w:styleId="WW8Num55z2">
    <w:name w:val="WW8Num55z2"/>
    <w:rsid w:val="008C7D87"/>
    <w:rPr>
      <w:b w:val="0"/>
      <w:bCs w:val="0"/>
    </w:rPr>
  </w:style>
  <w:style w:type="character" w:customStyle="1" w:styleId="WW-Absatz-Standardschriftart1111111111111">
    <w:name w:val="WW-Absatz-Standardschriftart1111111111111"/>
    <w:rsid w:val="008C7D87"/>
  </w:style>
  <w:style w:type="character" w:customStyle="1" w:styleId="WW-Absatz-Standardschriftart11111111111111">
    <w:name w:val="WW-Absatz-Standardschriftart11111111111111"/>
    <w:rsid w:val="008C7D87"/>
  </w:style>
  <w:style w:type="character" w:customStyle="1" w:styleId="WW8Num56z2">
    <w:name w:val="WW8Num56z2"/>
    <w:rsid w:val="008C7D87"/>
    <w:rPr>
      <w:b w:val="0"/>
      <w:bCs w:val="0"/>
    </w:rPr>
  </w:style>
  <w:style w:type="character" w:customStyle="1" w:styleId="WW-Absatz-Standardschriftart111111111111111">
    <w:name w:val="WW-Absatz-Standardschriftart111111111111111"/>
    <w:rsid w:val="008C7D87"/>
  </w:style>
  <w:style w:type="character" w:customStyle="1" w:styleId="WW8Num5z0">
    <w:name w:val="WW8Num5z0"/>
    <w:rsid w:val="008C7D87"/>
    <w:rPr>
      <w:rFonts w:ascii="Symbol" w:hAnsi="Symbol" w:cs="OpenSymbol"/>
    </w:rPr>
  </w:style>
  <w:style w:type="character" w:customStyle="1" w:styleId="WW8Num8z1">
    <w:name w:val="WW8Num8z1"/>
    <w:rsid w:val="008C7D87"/>
    <w:rPr>
      <w:b w:val="0"/>
      <w:bCs w:val="0"/>
    </w:rPr>
  </w:style>
  <w:style w:type="character" w:customStyle="1" w:styleId="WW8Num12z2">
    <w:name w:val="WW8Num12z2"/>
    <w:rsid w:val="008C7D87"/>
    <w:rPr>
      <w:b w:val="0"/>
      <w:bCs w:val="0"/>
    </w:rPr>
  </w:style>
  <w:style w:type="character" w:customStyle="1" w:styleId="WW8Num23z1">
    <w:name w:val="WW8Num23z1"/>
    <w:rsid w:val="008C7D87"/>
    <w:rPr>
      <w:b w:val="0"/>
      <w:bCs w:val="0"/>
    </w:rPr>
  </w:style>
  <w:style w:type="character" w:customStyle="1" w:styleId="WW8Num42z0">
    <w:name w:val="WW8Num42z0"/>
    <w:rsid w:val="008C7D87"/>
    <w:rPr>
      <w:rFonts w:ascii="Symbol" w:hAnsi="Symbol" w:cs="OpenSymbol"/>
    </w:rPr>
  </w:style>
  <w:style w:type="character" w:customStyle="1" w:styleId="WW8Num43z0">
    <w:name w:val="WW8Num43z0"/>
    <w:rsid w:val="008C7D87"/>
    <w:rPr>
      <w:rFonts w:ascii="Symbol" w:hAnsi="Symbol" w:cs="OpenSymbol"/>
    </w:rPr>
  </w:style>
  <w:style w:type="character" w:customStyle="1" w:styleId="WW8Num44z0">
    <w:name w:val="WW8Num44z0"/>
    <w:rsid w:val="008C7D87"/>
    <w:rPr>
      <w:rFonts w:ascii="Symbol" w:hAnsi="Symbol" w:cs="OpenSymbol"/>
    </w:rPr>
  </w:style>
  <w:style w:type="character" w:customStyle="1" w:styleId="WW8Num45z1">
    <w:name w:val="WW8Num45z1"/>
    <w:rsid w:val="008C7D87"/>
    <w:rPr>
      <w:b w:val="0"/>
      <w:bCs w:val="0"/>
    </w:rPr>
  </w:style>
  <w:style w:type="character" w:customStyle="1" w:styleId="WW8Num46z1">
    <w:name w:val="WW8Num46z1"/>
    <w:rsid w:val="008C7D87"/>
    <w:rPr>
      <w:b w:val="0"/>
      <w:bCs w:val="0"/>
    </w:rPr>
  </w:style>
  <w:style w:type="character" w:customStyle="1" w:styleId="WW8Num47z1">
    <w:name w:val="WW8Num47z1"/>
    <w:rsid w:val="008C7D87"/>
    <w:rPr>
      <w:b w:val="0"/>
      <w:bCs w:val="0"/>
    </w:rPr>
  </w:style>
  <w:style w:type="character" w:customStyle="1" w:styleId="WW8Num48z1">
    <w:name w:val="WW8Num48z1"/>
    <w:rsid w:val="008C7D87"/>
    <w:rPr>
      <w:b w:val="0"/>
      <w:bCs w:val="0"/>
    </w:rPr>
  </w:style>
  <w:style w:type="character" w:customStyle="1" w:styleId="WW8Num57z2">
    <w:name w:val="WW8Num57z2"/>
    <w:rsid w:val="008C7D87"/>
    <w:rPr>
      <w:b w:val="0"/>
      <w:bCs w:val="0"/>
    </w:rPr>
  </w:style>
  <w:style w:type="character" w:customStyle="1" w:styleId="WW8Num58z2">
    <w:name w:val="WW8Num58z2"/>
    <w:rsid w:val="008C7D87"/>
    <w:rPr>
      <w:b w:val="0"/>
      <w:bCs w:val="0"/>
    </w:rPr>
  </w:style>
  <w:style w:type="character" w:customStyle="1" w:styleId="WW8Num59z2">
    <w:name w:val="WW8Num59z2"/>
    <w:rsid w:val="008C7D87"/>
    <w:rPr>
      <w:b w:val="0"/>
      <w:bCs w:val="0"/>
    </w:rPr>
  </w:style>
  <w:style w:type="character" w:customStyle="1" w:styleId="WW8Num60z2">
    <w:name w:val="WW8Num60z2"/>
    <w:rsid w:val="008C7D87"/>
    <w:rPr>
      <w:b w:val="0"/>
      <w:bCs w:val="0"/>
    </w:rPr>
  </w:style>
  <w:style w:type="character" w:customStyle="1" w:styleId="WW8Num61z2">
    <w:name w:val="WW8Num61z2"/>
    <w:rsid w:val="008C7D87"/>
    <w:rPr>
      <w:b w:val="0"/>
      <w:bCs w:val="0"/>
    </w:rPr>
  </w:style>
  <w:style w:type="character" w:customStyle="1" w:styleId="WW8Num62z2">
    <w:name w:val="WW8Num62z2"/>
    <w:rsid w:val="008C7D87"/>
    <w:rPr>
      <w:b w:val="0"/>
      <w:bCs w:val="0"/>
    </w:rPr>
  </w:style>
  <w:style w:type="character" w:customStyle="1" w:styleId="WW-Absatz-Standardschriftart1111111111111111">
    <w:name w:val="WW-Absatz-Standardschriftart1111111111111111"/>
    <w:rsid w:val="008C7D87"/>
  </w:style>
  <w:style w:type="character" w:customStyle="1" w:styleId="WW-Absatz-Standardschriftart11111111111111111">
    <w:name w:val="WW-Absatz-Standardschriftart11111111111111111"/>
    <w:rsid w:val="008C7D87"/>
  </w:style>
  <w:style w:type="character" w:customStyle="1" w:styleId="WW-Absatz-Standardschriftart111111111111111111">
    <w:name w:val="WW-Absatz-Standardschriftart111111111111111111"/>
    <w:rsid w:val="008C7D87"/>
  </w:style>
  <w:style w:type="character" w:customStyle="1" w:styleId="WW-Absatz-Standardschriftart1111111111111111111">
    <w:name w:val="WW-Absatz-Standardschriftart1111111111111111111"/>
    <w:rsid w:val="008C7D87"/>
  </w:style>
  <w:style w:type="character" w:customStyle="1" w:styleId="WW-Absatz-Standardschriftart11111111111111111111">
    <w:name w:val="WW-Absatz-Standardschriftart11111111111111111111"/>
    <w:rsid w:val="008C7D87"/>
  </w:style>
  <w:style w:type="character" w:customStyle="1" w:styleId="WW-Absatz-Standardschriftart111111111111111111111">
    <w:name w:val="WW-Absatz-Standardschriftart111111111111111111111"/>
    <w:rsid w:val="008C7D87"/>
  </w:style>
  <w:style w:type="character" w:customStyle="1" w:styleId="WW-Absatz-Standardschriftart1111111111111111111111">
    <w:name w:val="WW-Absatz-Standardschriftart1111111111111111111111"/>
    <w:rsid w:val="008C7D87"/>
  </w:style>
  <w:style w:type="character" w:customStyle="1" w:styleId="WW8Num49z0">
    <w:name w:val="WW8Num49z0"/>
    <w:rsid w:val="008C7D87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8C7D87"/>
  </w:style>
  <w:style w:type="character" w:customStyle="1" w:styleId="WW-Absatz-Standardschriftart111111111111111111111111">
    <w:name w:val="WW-Absatz-Standardschriftart111111111111111111111111"/>
    <w:rsid w:val="008C7D87"/>
  </w:style>
  <w:style w:type="character" w:customStyle="1" w:styleId="WW-Absatz-Standardschriftart1111111111111111111111111">
    <w:name w:val="WW-Absatz-Standardschriftart1111111111111111111111111"/>
    <w:rsid w:val="008C7D87"/>
  </w:style>
  <w:style w:type="character" w:customStyle="1" w:styleId="WW8Num63z1">
    <w:name w:val="WW8Num63z1"/>
    <w:rsid w:val="008C7D87"/>
    <w:rPr>
      <w:b w:val="0"/>
      <w:bCs w:val="0"/>
    </w:rPr>
  </w:style>
  <w:style w:type="character" w:customStyle="1" w:styleId="41">
    <w:name w:val="Основной шрифт абзаца4"/>
    <w:rsid w:val="008C7D87"/>
  </w:style>
  <w:style w:type="character" w:customStyle="1" w:styleId="WW8Num29z1">
    <w:name w:val="WW8Num29z1"/>
    <w:rsid w:val="008C7D87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8C7D87"/>
  </w:style>
  <w:style w:type="character" w:customStyle="1" w:styleId="WW-Absatz-Standardschriftart111111111111111111111111111">
    <w:name w:val="WW-Absatz-Standardschriftart111111111111111111111111111"/>
    <w:rsid w:val="008C7D87"/>
  </w:style>
  <w:style w:type="character" w:customStyle="1" w:styleId="WW8Num30z1">
    <w:name w:val="WW8Num30z1"/>
    <w:rsid w:val="008C7D87"/>
    <w:rPr>
      <w:rFonts w:ascii="Symbol" w:hAnsi="Symbol" w:cs="OpenSymbol"/>
    </w:rPr>
  </w:style>
  <w:style w:type="character" w:customStyle="1" w:styleId="WW8Num45z0">
    <w:name w:val="WW8Num45z0"/>
    <w:rsid w:val="008C7D87"/>
    <w:rPr>
      <w:rFonts w:ascii="Symbol" w:hAnsi="Symbol" w:cs="OpenSymbol"/>
    </w:rPr>
  </w:style>
  <w:style w:type="character" w:customStyle="1" w:styleId="WW8Num52z0">
    <w:name w:val="WW8Num52z0"/>
    <w:rsid w:val="008C7D87"/>
    <w:rPr>
      <w:rFonts w:ascii="Symbol" w:hAnsi="Symbol" w:cs="OpenSymbol"/>
    </w:rPr>
  </w:style>
  <w:style w:type="character" w:customStyle="1" w:styleId="WW8Num53z0">
    <w:name w:val="WW8Num53z0"/>
    <w:rsid w:val="008C7D87"/>
    <w:rPr>
      <w:rFonts w:ascii="Symbol" w:hAnsi="Symbol" w:cs="OpenSymbol"/>
    </w:rPr>
  </w:style>
  <w:style w:type="character" w:customStyle="1" w:styleId="WW8Num54z0">
    <w:name w:val="WW8Num54z0"/>
    <w:rsid w:val="008C7D87"/>
    <w:rPr>
      <w:rFonts w:ascii="Symbol" w:hAnsi="Symbol" w:cs="OpenSymbol"/>
    </w:rPr>
  </w:style>
  <w:style w:type="character" w:customStyle="1" w:styleId="WW8Num55z1">
    <w:name w:val="WW8Num55z1"/>
    <w:rsid w:val="008C7D87"/>
    <w:rPr>
      <w:b w:val="0"/>
      <w:bCs w:val="0"/>
    </w:rPr>
  </w:style>
  <w:style w:type="character" w:customStyle="1" w:styleId="WW8Num56z1">
    <w:name w:val="WW8Num56z1"/>
    <w:rsid w:val="008C7D87"/>
    <w:rPr>
      <w:b w:val="0"/>
      <w:bCs w:val="0"/>
    </w:rPr>
  </w:style>
  <w:style w:type="character" w:customStyle="1" w:styleId="WW8Num57z1">
    <w:name w:val="WW8Num57z1"/>
    <w:rsid w:val="008C7D87"/>
    <w:rPr>
      <w:b w:val="0"/>
      <w:bCs w:val="0"/>
    </w:rPr>
  </w:style>
  <w:style w:type="character" w:customStyle="1" w:styleId="WW8Num58z1">
    <w:name w:val="WW8Num58z1"/>
    <w:rsid w:val="008C7D87"/>
    <w:rPr>
      <w:b w:val="0"/>
      <w:bCs w:val="0"/>
    </w:rPr>
  </w:style>
  <w:style w:type="character" w:customStyle="1" w:styleId="WW8Num59z0">
    <w:name w:val="WW8Num59z0"/>
    <w:rsid w:val="008C7D87"/>
    <w:rPr>
      <w:rFonts w:ascii="Symbol" w:hAnsi="Symbol" w:cs="OpenSymbol"/>
    </w:rPr>
  </w:style>
  <w:style w:type="character" w:customStyle="1" w:styleId="WW8Num63z2">
    <w:name w:val="WW8Num63z2"/>
    <w:rsid w:val="008C7D87"/>
    <w:rPr>
      <w:b w:val="0"/>
      <w:bCs w:val="0"/>
    </w:rPr>
  </w:style>
  <w:style w:type="character" w:customStyle="1" w:styleId="WW8Num64z2">
    <w:name w:val="WW8Num64z2"/>
    <w:rsid w:val="008C7D87"/>
    <w:rPr>
      <w:b w:val="0"/>
      <w:bCs w:val="0"/>
    </w:rPr>
  </w:style>
  <w:style w:type="character" w:customStyle="1" w:styleId="WW8Num65z2">
    <w:name w:val="WW8Num65z2"/>
    <w:rsid w:val="008C7D87"/>
    <w:rPr>
      <w:b w:val="0"/>
      <w:bCs w:val="0"/>
    </w:rPr>
  </w:style>
  <w:style w:type="character" w:customStyle="1" w:styleId="WW8Num66z2">
    <w:name w:val="WW8Num66z2"/>
    <w:rsid w:val="008C7D87"/>
    <w:rPr>
      <w:b w:val="0"/>
      <w:bCs w:val="0"/>
    </w:rPr>
  </w:style>
  <w:style w:type="character" w:customStyle="1" w:styleId="WW8Num67z2">
    <w:name w:val="WW8Num67z2"/>
    <w:rsid w:val="008C7D87"/>
    <w:rPr>
      <w:b w:val="0"/>
      <w:bCs w:val="0"/>
    </w:rPr>
  </w:style>
  <w:style w:type="character" w:customStyle="1" w:styleId="WW8Num68z2">
    <w:name w:val="WW8Num68z2"/>
    <w:rsid w:val="008C7D87"/>
    <w:rPr>
      <w:b w:val="0"/>
      <w:bCs w:val="0"/>
    </w:rPr>
  </w:style>
  <w:style w:type="character" w:customStyle="1" w:styleId="WW8Num69z2">
    <w:name w:val="WW8Num69z2"/>
    <w:rsid w:val="008C7D87"/>
    <w:rPr>
      <w:b w:val="0"/>
      <w:bCs w:val="0"/>
    </w:rPr>
  </w:style>
  <w:style w:type="character" w:customStyle="1" w:styleId="WW8Num70z2">
    <w:name w:val="WW8Num70z2"/>
    <w:rsid w:val="008C7D87"/>
    <w:rPr>
      <w:b w:val="0"/>
      <w:bCs w:val="0"/>
    </w:rPr>
  </w:style>
  <w:style w:type="character" w:customStyle="1" w:styleId="WW8Num71z2">
    <w:name w:val="WW8Num71z2"/>
    <w:rsid w:val="008C7D87"/>
    <w:rPr>
      <w:b w:val="0"/>
      <w:bCs w:val="0"/>
    </w:rPr>
  </w:style>
  <w:style w:type="character" w:customStyle="1" w:styleId="WW8Num72z2">
    <w:name w:val="WW8Num72z2"/>
    <w:rsid w:val="008C7D87"/>
    <w:rPr>
      <w:b w:val="0"/>
      <w:bCs w:val="0"/>
    </w:rPr>
  </w:style>
  <w:style w:type="character" w:customStyle="1" w:styleId="WW-Absatz-Standardschriftart1111111111111111111111111111">
    <w:name w:val="WW-Absatz-Standardschriftart1111111111111111111111111111"/>
    <w:rsid w:val="008C7D87"/>
  </w:style>
  <w:style w:type="character" w:customStyle="1" w:styleId="WW-Absatz-Standardschriftart11111111111111111111111111111">
    <w:name w:val="WW-Absatz-Standardschriftart11111111111111111111111111111"/>
    <w:rsid w:val="008C7D87"/>
  </w:style>
  <w:style w:type="character" w:customStyle="1" w:styleId="WW-Absatz-Standardschriftart111111111111111111111111111111">
    <w:name w:val="WW-Absatz-Standardschriftart111111111111111111111111111111"/>
    <w:rsid w:val="008C7D87"/>
  </w:style>
  <w:style w:type="character" w:customStyle="1" w:styleId="WW8Num73z0">
    <w:name w:val="WW8Num73z0"/>
    <w:rsid w:val="008C7D87"/>
    <w:rPr>
      <w:rFonts w:ascii="Wingdings" w:hAnsi="Wingdings" w:cs="OpenSymbol"/>
    </w:rPr>
  </w:style>
  <w:style w:type="character" w:customStyle="1" w:styleId="WW-Absatz-Standardschriftart1111111111111111111111111111111">
    <w:name w:val="WW-Absatz-Standardschriftart1111111111111111111111111111111"/>
    <w:rsid w:val="008C7D87"/>
  </w:style>
  <w:style w:type="character" w:customStyle="1" w:styleId="WW8Num55z0">
    <w:name w:val="WW8Num55z0"/>
    <w:rsid w:val="008C7D87"/>
    <w:rPr>
      <w:rFonts w:ascii="Symbol" w:hAnsi="Symbol" w:cs="OpenSymbol"/>
    </w:rPr>
  </w:style>
  <w:style w:type="character" w:customStyle="1" w:styleId="WW8Num56z0">
    <w:name w:val="WW8Num56z0"/>
    <w:rsid w:val="008C7D87"/>
    <w:rPr>
      <w:rFonts w:ascii="Symbol" w:hAnsi="Symbol" w:cs="OpenSymbol"/>
    </w:rPr>
  </w:style>
  <w:style w:type="character" w:customStyle="1" w:styleId="WW8Num57z0">
    <w:name w:val="WW8Num57z0"/>
    <w:rsid w:val="008C7D87"/>
    <w:rPr>
      <w:rFonts w:ascii="Symbol" w:hAnsi="Symbol" w:cs="OpenSymbol"/>
    </w:rPr>
  </w:style>
  <w:style w:type="character" w:customStyle="1" w:styleId="WW8Num59z1">
    <w:name w:val="WW8Num59z1"/>
    <w:rsid w:val="008C7D87"/>
    <w:rPr>
      <w:b w:val="0"/>
      <w:bCs w:val="0"/>
    </w:rPr>
  </w:style>
  <w:style w:type="character" w:customStyle="1" w:styleId="WW8Num60z1">
    <w:name w:val="WW8Num60z1"/>
    <w:rsid w:val="008C7D87"/>
    <w:rPr>
      <w:b w:val="0"/>
      <w:bCs w:val="0"/>
    </w:rPr>
  </w:style>
  <w:style w:type="character" w:customStyle="1" w:styleId="WW8Num61z1">
    <w:name w:val="WW8Num61z1"/>
    <w:rsid w:val="008C7D87"/>
    <w:rPr>
      <w:b w:val="0"/>
      <w:bCs w:val="0"/>
    </w:rPr>
  </w:style>
  <w:style w:type="character" w:customStyle="1" w:styleId="WW8Num62z0">
    <w:name w:val="WW8Num62z0"/>
    <w:rsid w:val="008C7D87"/>
    <w:rPr>
      <w:rFonts w:ascii="Symbol" w:hAnsi="Symbol" w:cs="OpenSymbol"/>
    </w:rPr>
  </w:style>
  <w:style w:type="character" w:customStyle="1" w:styleId="WW8Num73z2">
    <w:name w:val="WW8Num73z2"/>
    <w:rsid w:val="008C7D87"/>
    <w:rPr>
      <w:b w:val="0"/>
      <w:bCs w:val="0"/>
    </w:rPr>
  </w:style>
  <w:style w:type="character" w:customStyle="1" w:styleId="WW8Num74z2">
    <w:name w:val="WW8Num74z2"/>
    <w:rsid w:val="008C7D87"/>
    <w:rPr>
      <w:b w:val="0"/>
      <w:bCs w:val="0"/>
    </w:rPr>
  </w:style>
  <w:style w:type="character" w:customStyle="1" w:styleId="WW8Num75z2">
    <w:name w:val="WW8Num75z2"/>
    <w:rsid w:val="008C7D87"/>
    <w:rPr>
      <w:b w:val="0"/>
      <w:bCs w:val="0"/>
    </w:rPr>
  </w:style>
  <w:style w:type="character" w:customStyle="1" w:styleId="33">
    <w:name w:val="Основной шрифт абзаца3"/>
    <w:rsid w:val="008C7D87"/>
  </w:style>
  <w:style w:type="character" w:customStyle="1" w:styleId="WW-Absatz-Standardschriftart11111111111111111111111111111111">
    <w:name w:val="WW-Absatz-Standardschriftart11111111111111111111111111111111"/>
    <w:rsid w:val="008C7D87"/>
  </w:style>
  <w:style w:type="character" w:customStyle="1" w:styleId="WW-Absatz-Standardschriftart111111111111111111111111111111111">
    <w:name w:val="WW-Absatz-Standardschriftart111111111111111111111111111111111"/>
    <w:rsid w:val="008C7D87"/>
  </w:style>
  <w:style w:type="character" w:customStyle="1" w:styleId="WW8Num76z1">
    <w:name w:val="WW8Num76z1"/>
    <w:rsid w:val="008C7D87"/>
    <w:rPr>
      <w:b w:val="0"/>
      <w:bCs w:val="0"/>
    </w:rPr>
  </w:style>
  <w:style w:type="character" w:customStyle="1" w:styleId="WW-Absatz-Standardschriftart1111111111111111111111111111111111">
    <w:name w:val="WW-Absatz-Standardschriftart1111111111111111111111111111111111"/>
    <w:rsid w:val="008C7D87"/>
  </w:style>
  <w:style w:type="character" w:customStyle="1" w:styleId="WW8Num2z0">
    <w:name w:val="WW8Num2z0"/>
    <w:rsid w:val="008C7D87"/>
    <w:rPr>
      <w:rFonts w:ascii="Symbol" w:hAnsi="Symbol"/>
    </w:rPr>
  </w:style>
  <w:style w:type="character" w:customStyle="1" w:styleId="WW8Num3z1">
    <w:name w:val="WW8Num3z1"/>
    <w:rsid w:val="008C7D87"/>
    <w:rPr>
      <w:b w:val="0"/>
      <w:bCs w:val="0"/>
    </w:rPr>
  </w:style>
  <w:style w:type="character" w:customStyle="1" w:styleId="WW8Num22z1">
    <w:name w:val="WW8Num22z1"/>
    <w:rsid w:val="008C7D87"/>
    <w:rPr>
      <w:b w:val="0"/>
      <w:bCs w:val="0"/>
    </w:rPr>
  </w:style>
  <w:style w:type="character" w:customStyle="1" w:styleId="WW8Num61z0">
    <w:name w:val="WW8Num61z0"/>
    <w:rsid w:val="008C7D87"/>
    <w:rPr>
      <w:rFonts w:ascii="Symbol" w:hAnsi="Symbol" w:cs="OpenSymbol"/>
    </w:rPr>
  </w:style>
  <w:style w:type="character" w:customStyle="1" w:styleId="WW8Num75z1">
    <w:name w:val="WW8Num75z1"/>
    <w:rsid w:val="008C7D87"/>
    <w:rPr>
      <w:b w:val="0"/>
      <w:bCs w:val="0"/>
    </w:rPr>
  </w:style>
  <w:style w:type="character" w:customStyle="1" w:styleId="WW-Absatz-Standardschriftart11111111111111111111111111111111111">
    <w:name w:val="WW-Absatz-Standardschriftart11111111111111111111111111111111111"/>
    <w:rsid w:val="008C7D87"/>
  </w:style>
  <w:style w:type="character" w:customStyle="1" w:styleId="WW-Absatz-Standardschriftart111111111111111111111111111111111111">
    <w:name w:val="WW-Absatz-Standardschriftart111111111111111111111111111111111111"/>
    <w:rsid w:val="008C7D87"/>
  </w:style>
  <w:style w:type="character" w:customStyle="1" w:styleId="WW-Absatz-Standardschriftart1111111111111111111111111111111111111">
    <w:name w:val="WW-Absatz-Standardschriftart1111111111111111111111111111111111111"/>
    <w:rsid w:val="008C7D87"/>
  </w:style>
  <w:style w:type="character" w:customStyle="1" w:styleId="WW8Num24z1">
    <w:name w:val="WW8Num24z1"/>
    <w:rsid w:val="008C7D87"/>
    <w:rPr>
      <w:b w:val="0"/>
      <w:bCs w:val="0"/>
    </w:rPr>
  </w:style>
  <w:style w:type="character" w:customStyle="1" w:styleId="WW8Num58z0">
    <w:name w:val="WW8Num58z0"/>
    <w:rsid w:val="008C7D87"/>
    <w:rPr>
      <w:rFonts w:ascii="Symbol" w:hAnsi="Symbol" w:cs="OpenSymbol"/>
    </w:rPr>
  </w:style>
  <w:style w:type="character" w:customStyle="1" w:styleId="WW8Num62z1">
    <w:name w:val="WW8Num62z1"/>
    <w:rsid w:val="008C7D87"/>
    <w:rPr>
      <w:b w:val="0"/>
      <w:bCs w:val="0"/>
    </w:rPr>
  </w:style>
  <w:style w:type="character" w:customStyle="1" w:styleId="WW8Num64z0">
    <w:name w:val="WW8Num64z0"/>
    <w:rsid w:val="008C7D87"/>
    <w:rPr>
      <w:rFonts w:ascii="Symbol" w:hAnsi="Symbol" w:cs="OpenSymbol"/>
    </w:rPr>
  </w:style>
  <w:style w:type="character" w:customStyle="1" w:styleId="WW8Num76z2">
    <w:name w:val="WW8Num76z2"/>
    <w:rsid w:val="008C7D87"/>
    <w:rPr>
      <w:b w:val="0"/>
      <w:bCs w:val="0"/>
    </w:rPr>
  </w:style>
  <w:style w:type="character" w:customStyle="1" w:styleId="WW8Num77z2">
    <w:name w:val="WW8Num77z2"/>
    <w:rsid w:val="008C7D87"/>
    <w:rPr>
      <w:b w:val="0"/>
      <w:bCs w:val="0"/>
    </w:rPr>
  </w:style>
  <w:style w:type="character" w:customStyle="1" w:styleId="21">
    <w:name w:val="Основной шрифт абзаца2"/>
    <w:rsid w:val="008C7D87"/>
  </w:style>
  <w:style w:type="character" w:customStyle="1" w:styleId="WW8Num6z2">
    <w:name w:val="WW8Num6z2"/>
    <w:rsid w:val="008C7D87"/>
    <w:rPr>
      <w:b w:val="0"/>
      <w:bCs w:val="0"/>
    </w:rPr>
  </w:style>
  <w:style w:type="character" w:customStyle="1" w:styleId="WW8Num7z0">
    <w:name w:val="WW8Num7z0"/>
    <w:rsid w:val="008C7D87"/>
    <w:rPr>
      <w:rFonts w:ascii="Symbol" w:hAnsi="Symbol" w:cs="OpenSymbol"/>
    </w:rPr>
  </w:style>
  <w:style w:type="character" w:customStyle="1" w:styleId="WW8Num9z1">
    <w:name w:val="WW8Num9z1"/>
    <w:rsid w:val="008C7D87"/>
    <w:rPr>
      <w:b w:val="0"/>
      <w:bCs w:val="0"/>
    </w:rPr>
  </w:style>
  <w:style w:type="character" w:customStyle="1" w:styleId="WW8Num13z2">
    <w:name w:val="WW8Num13z2"/>
    <w:rsid w:val="008C7D87"/>
    <w:rPr>
      <w:b w:val="0"/>
      <w:bCs w:val="0"/>
    </w:rPr>
  </w:style>
  <w:style w:type="character" w:customStyle="1" w:styleId="WW8Num26z1">
    <w:name w:val="WW8Num26z1"/>
    <w:rsid w:val="008C7D87"/>
    <w:rPr>
      <w:b w:val="0"/>
      <w:bCs w:val="0"/>
    </w:rPr>
  </w:style>
  <w:style w:type="character" w:customStyle="1" w:styleId="WW8Num63z0">
    <w:name w:val="WW8Num63z0"/>
    <w:rsid w:val="008C7D87"/>
    <w:rPr>
      <w:rFonts w:ascii="Symbol" w:hAnsi="Symbol" w:cs="OpenSymbol"/>
    </w:rPr>
  </w:style>
  <w:style w:type="character" w:customStyle="1" w:styleId="WW8Num65z0">
    <w:name w:val="WW8Num65z0"/>
    <w:rsid w:val="008C7D87"/>
    <w:rPr>
      <w:rFonts w:ascii="Symbol" w:hAnsi="Symbol" w:cs="OpenSymbol"/>
    </w:rPr>
  </w:style>
  <w:style w:type="character" w:customStyle="1" w:styleId="WW8Num66z0">
    <w:name w:val="WW8Num66z0"/>
    <w:rsid w:val="008C7D87"/>
    <w:rPr>
      <w:rFonts w:ascii="Symbol" w:hAnsi="Symbol" w:cs="OpenSymbol"/>
    </w:rPr>
  </w:style>
  <w:style w:type="character" w:customStyle="1" w:styleId="WW8Num67z1">
    <w:name w:val="WW8Num67z1"/>
    <w:rsid w:val="008C7D87"/>
    <w:rPr>
      <w:b w:val="0"/>
      <w:bCs w:val="0"/>
    </w:rPr>
  </w:style>
  <w:style w:type="character" w:customStyle="1" w:styleId="WW8Num68z1">
    <w:name w:val="WW8Num68z1"/>
    <w:rsid w:val="008C7D87"/>
    <w:rPr>
      <w:b w:val="0"/>
      <w:bCs w:val="0"/>
    </w:rPr>
  </w:style>
  <w:style w:type="character" w:customStyle="1" w:styleId="WW8Num69z1">
    <w:name w:val="WW8Num69z1"/>
    <w:rsid w:val="008C7D87"/>
    <w:rPr>
      <w:b w:val="0"/>
      <w:bCs w:val="0"/>
    </w:rPr>
  </w:style>
  <w:style w:type="character" w:customStyle="1" w:styleId="WW8Num70z1">
    <w:name w:val="WW8Num70z1"/>
    <w:rsid w:val="008C7D87"/>
    <w:rPr>
      <w:b w:val="0"/>
      <w:bCs w:val="0"/>
    </w:rPr>
  </w:style>
  <w:style w:type="character" w:customStyle="1" w:styleId="WW8Num71z1">
    <w:name w:val="WW8Num71z1"/>
    <w:rsid w:val="008C7D87"/>
    <w:rPr>
      <w:b w:val="0"/>
      <w:bCs w:val="0"/>
    </w:rPr>
  </w:style>
  <w:style w:type="character" w:customStyle="1" w:styleId="WW8Num72z0">
    <w:name w:val="WW8Num72z0"/>
    <w:rsid w:val="008C7D87"/>
    <w:rPr>
      <w:rFonts w:ascii="Symbol" w:hAnsi="Symbol" w:cs="OpenSymbol"/>
    </w:rPr>
  </w:style>
  <w:style w:type="character" w:customStyle="1" w:styleId="WW8Num78z2">
    <w:name w:val="WW8Num78z2"/>
    <w:rsid w:val="008C7D87"/>
    <w:rPr>
      <w:b w:val="0"/>
      <w:bCs w:val="0"/>
    </w:rPr>
  </w:style>
  <w:style w:type="character" w:customStyle="1" w:styleId="WW8Num79z2">
    <w:name w:val="WW8Num79z2"/>
    <w:rsid w:val="008C7D87"/>
    <w:rPr>
      <w:b w:val="0"/>
      <w:bCs w:val="0"/>
    </w:rPr>
  </w:style>
  <w:style w:type="character" w:customStyle="1" w:styleId="WW8Num80z2">
    <w:name w:val="WW8Num80z2"/>
    <w:rsid w:val="008C7D87"/>
    <w:rPr>
      <w:b w:val="0"/>
      <w:bCs w:val="0"/>
    </w:rPr>
  </w:style>
  <w:style w:type="character" w:customStyle="1" w:styleId="WW8Num81z2">
    <w:name w:val="WW8Num81z2"/>
    <w:rsid w:val="008C7D87"/>
    <w:rPr>
      <w:b w:val="0"/>
      <w:bCs w:val="0"/>
    </w:rPr>
  </w:style>
  <w:style w:type="character" w:customStyle="1" w:styleId="WW8Num82z2">
    <w:name w:val="WW8Num82z2"/>
    <w:rsid w:val="008C7D87"/>
    <w:rPr>
      <w:b w:val="0"/>
      <w:bCs w:val="0"/>
    </w:rPr>
  </w:style>
  <w:style w:type="character" w:customStyle="1" w:styleId="WW8Num83z2">
    <w:name w:val="WW8Num83z2"/>
    <w:rsid w:val="008C7D87"/>
    <w:rPr>
      <w:b w:val="0"/>
      <w:bCs w:val="0"/>
    </w:rPr>
  </w:style>
  <w:style w:type="character" w:customStyle="1" w:styleId="WW8Num84z2">
    <w:name w:val="WW8Num84z2"/>
    <w:rsid w:val="008C7D87"/>
    <w:rPr>
      <w:b w:val="0"/>
      <w:bCs w:val="0"/>
    </w:rPr>
  </w:style>
  <w:style w:type="character" w:customStyle="1" w:styleId="WW8Num85z2">
    <w:name w:val="WW8Num85z2"/>
    <w:rsid w:val="008C7D87"/>
    <w:rPr>
      <w:b w:val="0"/>
      <w:bCs w:val="0"/>
    </w:rPr>
  </w:style>
  <w:style w:type="character" w:customStyle="1" w:styleId="WW-Absatz-Standardschriftart11111111111111111111111111111111111111">
    <w:name w:val="WW-Absatz-Standardschriftart11111111111111111111111111111111111111"/>
    <w:rsid w:val="008C7D87"/>
  </w:style>
  <w:style w:type="character" w:customStyle="1" w:styleId="ae">
    <w:name w:val="Символ нумерации"/>
    <w:rsid w:val="008C7D87"/>
    <w:rPr>
      <w:b w:val="0"/>
      <w:bCs w:val="0"/>
    </w:rPr>
  </w:style>
  <w:style w:type="character" w:customStyle="1" w:styleId="af">
    <w:name w:val="Маркеры списка"/>
    <w:rsid w:val="008C7D87"/>
    <w:rPr>
      <w:rFonts w:ascii="OpenSymbol" w:eastAsia="OpenSymbol" w:hAnsi="OpenSymbol" w:cs="OpenSymbol"/>
    </w:rPr>
  </w:style>
  <w:style w:type="character" w:customStyle="1" w:styleId="15">
    <w:name w:val="Основной шрифт абзаца1"/>
    <w:rsid w:val="008C7D87"/>
  </w:style>
  <w:style w:type="character" w:styleId="af0">
    <w:name w:val="page number"/>
    <w:basedOn w:val="15"/>
    <w:rsid w:val="008C7D87"/>
  </w:style>
  <w:style w:type="character" w:customStyle="1" w:styleId="120">
    <w:name w:val="Стиль 12 пт"/>
    <w:rsid w:val="008C7D87"/>
    <w:rPr>
      <w:sz w:val="24"/>
    </w:rPr>
  </w:style>
  <w:style w:type="paragraph" w:customStyle="1" w:styleId="a0">
    <w:name w:val="Заголовок"/>
    <w:basedOn w:val="a"/>
    <w:next w:val="a1"/>
    <w:rsid w:val="008C7D87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1">
    <w:name w:val="Body Text"/>
    <w:aliases w:val="Знак1 Знак,bt"/>
    <w:basedOn w:val="a"/>
    <w:link w:val="af1"/>
    <w:rsid w:val="008C7D87"/>
    <w:pPr>
      <w:suppressLineNumbers/>
      <w:spacing w:after="0" w:line="360" w:lineRule="auto"/>
      <w:ind w:firstLine="397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1">
    <w:name w:val="Основной текст Знак"/>
    <w:aliases w:val="Знак1 Знак Знак,bt Знак"/>
    <w:basedOn w:val="a2"/>
    <w:link w:val="a1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styleId="af2">
    <w:name w:val="List"/>
    <w:basedOn w:val="a1"/>
    <w:rsid w:val="008C7D87"/>
    <w:rPr>
      <w:rFonts w:cs="Tahoma"/>
    </w:rPr>
  </w:style>
  <w:style w:type="paragraph" w:customStyle="1" w:styleId="52">
    <w:name w:val="Название5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53">
    <w:name w:val="Указатель5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42">
    <w:name w:val="Название4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43">
    <w:name w:val="Указатель4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34">
    <w:name w:val="Название3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35">
    <w:name w:val="Указатель3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22">
    <w:name w:val="Название2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23">
    <w:name w:val="Указатель2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16">
    <w:name w:val="Название1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17">
    <w:name w:val="Указатель1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styleId="af3">
    <w:name w:val="Title"/>
    <w:basedOn w:val="a0"/>
    <w:next w:val="af4"/>
    <w:link w:val="af5"/>
    <w:qFormat/>
    <w:rsid w:val="008C7D87"/>
  </w:style>
  <w:style w:type="character" w:customStyle="1" w:styleId="af5">
    <w:name w:val="Название Знак"/>
    <w:basedOn w:val="a2"/>
    <w:link w:val="af3"/>
    <w:rsid w:val="008C7D87"/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f4">
    <w:name w:val="Subtitle"/>
    <w:basedOn w:val="a0"/>
    <w:next w:val="a1"/>
    <w:link w:val="af6"/>
    <w:qFormat/>
    <w:rsid w:val="008C7D87"/>
    <w:pPr>
      <w:jc w:val="center"/>
    </w:pPr>
    <w:rPr>
      <w:i/>
      <w:iCs/>
    </w:rPr>
  </w:style>
  <w:style w:type="character" w:customStyle="1" w:styleId="af6">
    <w:name w:val="Подзаголовок Знак"/>
    <w:basedOn w:val="a2"/>
    <w:link w:val="af4"/>
    <w:rsid w:val="008C7D87"/>
    <w:rPr>
      <w:rFonts w:ascii="Arial" w:eastAsia="Lucida Sans Unicode" w:hAnsi="Arial" w:cs="Tahoma"/>
      <w:i/>
      <w:iCs/>
      <w:kern w:val="1"/>
      <w:sz w:val="28"/>
      <w:szCs w:val="28"/>
      <w:lang w:val="ru-RU" w:eastAsia="ru-RU"/>
    </w:rPr>
  </w:style>
  <w:style w:type="paragraph" w:styleId="af7">
    <w:name w:val="footer"/>
    <w:basedOn w:val="a"/>
    <w:link w:val="af8"/>
    <w:rsid w:val="008C7D87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8">
    <w:name w:val="Нижний колонтитул Знак"/>
    <w:basedOn w:val="a2"/>
    <w:link w:val="af7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9">
    <w:name w:val="Содержимое врезки"/>
    <w:basedOn w:val="a1"/>
    <w:rsid w:val="008C7D87"/>
  </w:style>
  <w:style w:type="paragraph" w:customStyle="1" w:styleId="afa">
    <w:name w:val="Содержимое таблицы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b">
    <w:name w:val="Заголовок основной надписи (лев.)"/>
    <w:rsid w:val="008C7D87"/>
    <w:pPr>
      <w:suppressLineNumbers/>
      <w:suppressAutoHyphens/>
      <w:spacing w:after="0" w:line="240" w:lineRule="auto"/>
      <w:ind w:left="28"/>
      <w:textAlignment w:val="top"/>
    </w:pPr>
    <w:rPr>
      <w:rFonts w:ascii="GOST type B" w:eastAsia="Lucida Sans Unicode" w:hAnsi="GOST type B" w:cs="Times New Roman"/>
      <w:b/>
      <w:kern w:val="1"/>
      <w:sz w:val="21"/>
      <w:szCs w:val="24"/>
      <w:lang w:val="ru-RU"/>
    </w:rPr>
  </w:style>
  <w:style w:type="paragraph" w:customStyle="1" w:styleId="afc">
    <w:name w:val="Заголовок основной надписи (центр"/>
    <w:basedOn w:val="afb"/>
    <w:rsid w:val="008C7D87"/>
    <w:pPr>
      <w:ind w:left="-28"/>
      <w:jc w:val="center"/>
    </w:pPr>
    <w:rPr>
      <w:sz w:val="18"/>
    </w:rPr>
  </w:style>
  <w:style w:type="paragraph" w:customStyle="1" w:styleId="afd">
    <w:name w:val="Заголовок таблицы"/>
    <w:basedOn w:val="afa"/>
    <w:rsid w:val="008C7D87"/>
    <w:pPr>
      <w:jc w:val="center"/>
    </w:pPr>
    <w:rPr>
      <w:b/>
      <w:bCs/>
    </w:rPr>
  </w:style>
  <w:style w:type="paragraph" w:customStyle="1" w:styleId="afe">
    <w:name w:val="Заголовок бокового штампа (верт."/>
    <w:rsid w:val="008C7D87"/>
    <w:pPr>
      <w:suppressLineNumbers/>
      <w:suppressAutoHyphens/>
      <w:spacing w:after="0" w:line="240" w:lineRule="auto"/>
    </w:pPr>
    <w:rPr>
      <w:rFonts w:ascii="GOST type B" w:eastAsia="Lucida Sans Unicode" w:hAnsi="GOST type B" w:cs="Times New Roman"/>
      <w:b/>
      <w:kern w:val="1"/>
      <w:szCs w:val="24"/>
      <w:lang w:val="ru-RU"/>
    </w:rPr>
  </w:style>
  <w:style w:type="paragraph" w:customStyle="1" w:styleId="WW-">
    <w:name w:val="WW-Заголовок основной надписи (центр"/>
    <w:basedOn w:val="afc"/>
    <w:rsid w:val="008C7D87"/>
    <w:rPr>
      <w:sz w:val="21"/>
    </w:rPr>
  </w:style>
  <w:style w:type="paragraph" w:customStyle="1" w:styleId="aff">
    <w:name w:val="Основная надпись"/>
    <w:rsid w:val="008C7D87"/>
    <w:pPr>
      <w:suppressLineNumbers/>
      <w:suppressAutoHyphens/>
      <w:spacing w:after="0" w:line="240" w:lineRule="auto"/>
      <w:jc w:val="center"/>
    </w:pPr>
    <w:rPr>
      <w:rFonts w:ascii="GOST type B" w:eastAsia="Lucida Sans Unicode" w:hAnsi="GOST type B" w:cs="Times New Roman"/>
      <w:b/>
      <w:kern w:val="1"/>
      <w:sz w:val="28"/>
      <w:szCs w:val="24"/>
      <w:lang w:val="ru-RU"/>
    </w:rPr>
  </w:style>
  <w:style w:type="paragraph" w:styleId="aff0">
    <w:name w:val="header"/>
    <w:basedOn w:val="a"/>
    <w:link w:val="aff1"/>
    <w:rsid w:val="008C7D87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f1">
    <w:name w:val="Верхний колонтитул Знак"/>
    <w:basedOn w:val="a2"/>
    <w:link w:val="aff0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f2">
    <w:name w:val="Текст документа"/>
    <w:rsid w:val="008C7D87"/>
    <w:pPr>
      <w:suppressLineNumbers/>
      <w:suppressAutoHyphens/>
      <w:spacing w:after="0" w:line="240" w:lineRule="auto"/>
      <w:ind w:firstLine="397"/>
    </w:pPr>
    <w:rPr>
      <w:rFonts w:ascii="GOST type B" w:eastAsia="Lucida Sans Unicode" w:hAnsi="GOST type B" w:cs="Times New Roman"/>
      <w:kern w:val="1"/>
      <w:sz w:val="28"/>
      <w:szCs w:val="24"/>
      <w:lang w:val="ru-RU"/>
    </w:rPr>
  </w:style>
  <w:style w:type="paragraph" w:customStyle="1" w:styleId="WW-1">
    <w:name w:val="WW-Заголовок основной надписи (центр1"/>
    <w:basedOn w:val="afc"/>
    <w:rsid w:val="008C7D87"/>
  </w:style>
  <w:style w:type="paragraph" w:customStyle="1" w:styleId="WW-12">
    <w:name w:val="WW-Заголовок основной надписи (центр12"/>
    <w:basedOn w:val="WW-"/>
    <w:rsid w:val="008C7D87"/>
  </w:style>
  <w:style w:type="paragraph" w:customStyle="1" w:styleId="aff3">
    <w:name w:val="Заголовок основной надписи (лев."/>
    <w:basedOn w:val="afb"/>
    <w:rsid w:val="008C7D87"/>
  </w:style>
  <w:style w:type="paragraph" w:customStyle="1" w:styleId="WW-0">
    <w:name w:val="WW-Заголовок бокового штампа (верт."/>
    <w:basedOn w:val="afe"/>
    <w:rsid w:val="008C7D87"/>
  </w:style>
  <w:style w:type="paragraph" w:customStyle="1" w:styleId="aff4">
    <w:name w:val="Основная надпись (верт."/>
    <w:basedOn w:val="aff"/>
    <w:rsid w:val="008C7D87"/>
  </w:style>
  <w:style w:type="paragraph" w:customStyle="1" w:styleId="WW-2">
    <w:name w:val="WW-Заголовок основной надписи (лев."/>
    <w:basedOn w:val="aff3"/>
    <w:rsid w:val="008C7D87"/>
  </w:style>
  <w:style w:type="paragraph" w:customStyle="1" w:styleId="WW-123">
    <w:name w:val="WW-Заголовок основной надписи (центр123"/>
    <w:basedOn w:val="WW-12"/>
    <w:rsid w:val="008C7D87"/>
  </w:style>
  <w:style w:type="paragraph" w:customStyle="1" w:styleId="WW-1234">
    <w:name w:val="WW-Заголовок основной надписи (центр1234"/>
    <w:basedOn w:val="WW-1"/>
    <w:rsid w:val="008C7D87"/>
  </w:style>
  <w:style w:type="paragraph" w:customStyle="1" w:styleId="WW-3">
    <w:name w:val="WW-Основная надпись (верт."/>
    <w:basedOn w:val="aff4"/>
    <w:rsid w:val="008C7D87"/>
  </w:style>
  <w:style w:type="paragraph" w:customStyle="1" w:styleId="aff5">
    <w:name w:val="Заголовок бокового штампа"/>
    <w:basedOn w:val="afe"/>
    <w:rsid w:val="008C7D87"/>
  </w:style>
  <w:style w:type="paragraph" w:customStyle="1" w:styleId="-">
    <w:name w:val="Таблица - шапка"/>
    <w:basedOn w:val="a"/>
    <w:rsid w:val="008C7D87"/>
    <w:pPr>
      <w:suppressAutoHyphens/>
      <w:spacing w:before="60" w:after="60" w:line="240" w:lineRule="auto"/>
      <w:jc w:val="center"/>
    </w:pPr>
    <w:rPr>
      <w:rFonts w:ascii="Arial" w:eastAsia="Lucida Sans Unicode" w:hAnsi="Arial" w:cs="Arial"/>
      <w:b/>
      <w:kern w:val="1"/>
      <w:sz w:val="20"/>
      <w:szCs w:val="20"/>
      <w:lang w:val="ru-RU" w:eastAsia="ru-RU"/>
    </w:rPr>
  </w:style>
  <w:style w:type="paragraph" w:customStyle="1" w:styleId="-0">
    <w:name w:val="Таблица - текст выделенный"/>
    <w:basedOn w:val="a1"/>
    <w:rsid w:val="008C7D87"/>
    <w:pPr>
      <w:suppressAutoHyphens/>
      <w:spacing w:before="20" w:after="20"/>
    </w:pPr>
    <w:rPr>
      <w:rFonts w:ascii="Arial" w:hAnsi="Arial" w:cs="Arial"/>
      <w:b/>
      <w:sz w:val="20"/>
      <w:szCs w:val="20"/>
    </w:rPr>
  </w:style>
  <w:style w:type="paragraph" w:customStyle="1" w:styleId="-1">
    <w:name w:val="Таблица - текст основной"/>
    <w:basedOn w:val="a1"/>
    <w:rsid w:val="008C7D87"/>
    <w:pPr>
      <w:suppressAutoHyphens/>
      <w:spacing w:before="20" w:after="20"/>
    </w:pPr>
    <w:rPr>
      <w:rFonts w:ascii="Arial" w:hAnsi="Arial" w:cs="Arial"/>
      <w:sz w:val="20"/>
      <w:szCs w:val="20"/>
    </w:rPr>
  </w:style>
  <w:style w:type="paragraph" w:customStyle="1" w:styleId="11">
    <w:name w:val="Список маркированный 1"/>
    <w:basedOn w:val="a"/>
    <w:rsid w:val="008C7D87"/>
    <w:pPr>
      <w:numPr>
        <w:numId w:val="3"/>
      </w:numPr>
      <w:suppressAutoHyphens/>
      <w:spacing w:after="0" w:line="36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ConsNormal">
    <w:name w:val="ConsNormal"/>
    <w:rsid w:val="008C7D8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val="ru-RU" w:eastAsia="ar-SA"/>
    </w:rPr>
  </w:style>
  <w:style w:type="paragraph" w:styleId="aff6">
    <w:name w:val="Body Text Indent"/>
    <w:basedOn w:val="a"/>
    <w:link w:val="aff7"/>
    <w:rsid w:val="008C7D87"/>
    <w:pPr>
      <w:suppressAutoHyphens/>
      <w:spacing w:after="0" w:line="240" w:lineRule="auto"/>
      <w:ind w:left="-540" w:firstLine="709"/>
      <w:jc w:val="both"/>
    </w:pPr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character" w:customStyle="1" w:styleId="aff7">
    <w:name w:val="Основной текст с отступом Знак"/>
    <w:basedOn w:val="a2"/>
    <w:link w:val="aff6"/>
    <w:rsid w:val="008C7D87"/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paragraph" w:customStyle="1" w:styleId="aff8">
    <w:name w:val="основной"/>
    <w:basedOn w:val="a"/>
    <w:rsid w:val="008C7D87"/>
    <w:pPr>
      <w:keepNext/>
      <w:widowControl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Iauiue">
    <w:name w:val="Iau?iue"/>
    <w:rsid w:val="008C7D8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ru-RU" w:eastAsia="ar-SA"/>
    </w:rPr>
  </w:style>
  <w:style w:type="paragraph" w:customStyle="1" w:styleId="54">
    <w:name w:val="çàãîëîâîê 5"/>
    <w:basedOn w:val="a"/>
    <w:next w:val="a"/>
    <w:rsid w:val="008C7D87"/>
    <w:pPr>
      <w:keepNext/>
      <w:suppressAutoHyphens/>
      <w:spacing w:after="0" w:line="240" w:lineRule="auto"/>
      <w:ind w:firstLine="567"/>
      <w:jc w:val="both"/>
    </w:pPr>
    <w:rPr>
      <w:rFonts w:ascii="Times New Roman" w:eastAsia="Lucida Sans Unicode" w:hAnsi="Times New Roman" w:cs="Times New Roman"/>
      <w:b/>
      <w:kern w:val="1"/>
      <w:sz w:val="24"/>
      <w:szCs w:val="24"/>
      <w:u w:val="single"/>
      <w:lang w:val="ru-RU" w:eastAsia="ru-RU"/>
    </w:rPr>
  </w:style>
  <w:style w:type="paragraph" w:customStyle="1" w:styleId="Heading">
    <w:name w:val="Heading"/>
    <w:rsid w:val="008C7D87"/>
    <w:pPr>
      <w:widowControl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lang w:val="ru-RU" w:eastAsia="ar-SA"/>
    </w:rPr>
  </w:style>
  <w:style w:type="paragraph" w:customStyle="1" w:styleId="ConsTitle">
    <w:name w:val="ConsTitle"/>
    <w:rsid w:val="008C7D8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val="ru-RU" w:eastAsia="ar-SA"/>
    </w:rPr>
  </w:style>
  <w:style w:type="paragraph" w:customStyle="1" w:styleId="ConsPlusNonformat">
    <w:name w:val="ConsPlusNonformat"/>
    <w:rsid w:val="008C7D87"/>
    <w:pPr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val="ru-RU" w:eastAsia="ar-SA"/>
    </w:rPr>
  </w:style>
  <w:style w:type="paragraph" w:customStyle="1" w:styleId="aff9">
    <w:name w:val="Îáû÷íûé"/>
    <w:rsid w:val="008C7D8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8"/>
      <w:szCs w:val="20"/>
      <w:lang w:val="ru-RU" w:eastAsia="ar-SA"/>
    </w:rPr>
  </w:style>
  <w:style w:type="paragraph" w:customStyle="1" w:styleId="24">
    <w:name w:val="Îñíîâíîé òåêñò 2"/>
    <w:basedOn w:val="aff9"/>
    <w:rsid w:val="008C7D87"/>
    <w:pPr>
      <w:ind w:firstLine="720"/>
      <w:jc w:val="both"/>
    </w:pPr>
    <w:rPr>
      <w:b/>
      <w:color w:val="000000"/>
      <w:sz w:val="24"/>
      <w:lang w:val="en-US"/>
    </w:rPr>
  </w:style>
  <w:style w:type="paragraph" w:styleId="25">
    <w:name w:val="toc 2"/>
    <w:basedOn w:val="a"/>
    <w:next w:val="a"/>
    <w:qFormat/>
    <w:rsid w:val="008C7D87"/>
    <w:pPr>
      <w:suppressAutoHyphens/>
      <w:spacing w:after="0" w:line="240" w:lineRule="auto"/>
      <w:ind w:left="240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styleId="18">
    <w:name w:val="toc 1"/>
    <w:basedOn w:val="23"/>
    <w:qFormat/>
    <w:rsid w:val="008C7D87"/>
    <w:pPr>
      <w:tabs>
        <w:tab w:val="right" w:leader="dot" w:pos="9637"/>
      </w:tabs>
    </w:pPr>
  </w:style>
  <w:style w:type="paragraph" w:styleId="36">
    <w:name w:val="toc 3"/>
    <w:basedOn w:val="23"/>
    <w:qFormat/>
    <w:rsid w:val="008C7D87"/>
    <w:pPr>
      <w:tabs>
        <w:tab w:val="right" w:leader="dot" w:pos="-31680"/>
      </w:tabs>
      <w:ind w:left="566"/>
    </w:pPr>
  </w:style>
  <w:style w:type="paragraph" w:styleId="44">
    <w:name w:val="toc 4"/>
    <w:basedOn w:val="23"/>
    <w:rsid w:val="008C7D87"/>
    <w:pPr>
      <w:tabs>
        <w:tab w:val="right" w:leader="dot" w:pos="-20241"/>
      </w:tabs>
      <w:ind w:left="849"/>
    </w:pPr>
  </w:style>
  <w:style w:type="paragraph" w:styleId="55">
    <w:name w:val="toc 5"/>
    <w:basedOn w:val="23"/>
    <w:rsid w:val="008C7D87"/>
    <w:pPr>
      <w:tabs>
        <w:tab w:val="right" w:leader="dot" w:pos="-8355"/>
      </w:tabs>
      <w:ind w:left="1132"/>
    </w:pPr>
  </w:style>
  <w:style w:type="paragraph" w:styleId="61">
    <w:name w:val="toc 6"/>
    <w:basedOn w:val="23"/>
    <w:rsid w:val="008C7D87"/>
    <w:pPr>
      <w:tabs>
        <w:tab w:val="right" w:leader="dot" w:pos="3531"/>
      </w:tabs>
      <w:ind w:left="1415"/>
    </w:pPr>
  </w:style>
  <w:style w:type="paragraph" w:styleId="71">
    <w:name w:val="toc 7"/>
    <w:basedOn w:val="23"/>
    <w:rsid w:val="008C7D87"/>
    <w:pPr>
      <w:tabs>
        <w:tab w:val="right" w:leader="dot" w:pos="15417"/>
      </w:tabs>
      <w:ind w:left="1698"/>
    </w:pPr>
  </w:style>
  <w:style w:type="paragraph" w:styleId="81">
    <w:name w:val="toc 8"/>
    <w:basedOn w:val="23"/>
    <w:rsid w:val="008C7D87"/>
    <w:pPr>
      <w:tabs>
        <w:tab w:val="right" w:leader="dot" w:pos="27303"/>
      </w:tabs>
      <w:ind w:left="1981"/>
    </w:pPr>
  </w:style>
  <w:style w:type="paragraph" w:styleId="91">
    <w:name w:val="toc 9"/>
    <w:basedOn w:val="23"/>
    <w:rsid w:val="008C7D87"/>
    <w:pPr>
      <w:tabs>
        <w:tab w:val="right" w:leader="dot" w:pos="-26347"/>
      </w:tabs>
      <w:ind w:left="2264"/>
    </w:pPr>
  </w:style>
  <w:style w:type="paragraph" w:customStyle="1" w:styleId="100">
    <w:name w:val="Оглавление 10"/>
    <w:basedOn w:val="23"/>
    <w:rsid w:val="008C7D87"/>
    <w:pPr>
      <w:tabs>
        <w:tab w:val="right" w:leader="dot" w:pos="-14461"/>
      </w:tabs>
      <w:ind w:left="2547"/>
    </w:pPr>
  </w:style>
  <w:style w:type="paragraph" w:customStyle="1" w:styleId="10">
    <w:name w:val="Заголовок 10"/>
    <w:basedOn w:val="a0"/>
    <w:next w:val="a1"/>
    <w:rsid w:val="008C7D87"/>
    <w:pPr>
      <w:numPr>
        <w:numId w:val="2"/>
      </w:numPr>
    </w:pPr>
    <w:rPr>
      <w:b/>
      <w:bCs/>
      <w:sz w:val="21"/>
      <w:szCs w:val="21"/>
    </w:rPr>
  </w:style>
  <w:style w:type="paragraph" w:customStyle="1" w:styleId="Iniiaiieoaenonionooiii2">
    <w:name w:val="Iniiaiie oaeno n ionooiii 2"/>
    <w:basedOn w:val="Iauiue"/>
    <w:rsid w:val="008C7D87"/>
    <w:pPr>
      <w:widowControl/>
      <w:ind w:firstLine="284"/>
      <w:jc w:val="both"/>
    </w:pPr>
    <w:rPr>
      <w:rFonts w:ascii="Peterburg" w:hAnsi="Peterburg"/>
    </w:rPr>
  </w:style>
  <w:style w:type="paragraph" w:styleId="affa">
    <w:name w:val="List Paragraph"/>
    <w:basedOn w:val="a"/>
    <w:link w:val="affb"/>
    <w:qFormat/>
    <w:rsid w:val="008C7D87"/>
    <w:pPr>
      <w:widowControl/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  <w:lang w:val="ru-RU"/>
    </w:rPr>
  </w:style>
  <w:style w:type="paragraph" w:styleId="affc">
    <w:name w:val="Plain Text"/>
    <w:basedOn w:val="a"/>
    <w:link w:val="affd"/>
    <w:uiPriority w:val="99"/>
    <w:rsid w:val="008C7D87"/>
    <w:pPr>
      <w:widowControl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d">
    <w:name w:val="Текст Знак"/>
    <w:basedOn w:val="a2"/>
    <w:link w:val="affc"/>
    <w:uiPriority w:val="99"/>
    <w:rsid w:val="008C7D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8C7D87"/>
    <w:rPr>
      <w:rFonts w:cs="Times New Roman"/>
    </w:rPr>
  </w:style>
  <w:style w:type="paragraph" w:styleId="affe">
    <w:name w:val="Normal (Web)"/>
    <w:basedOn w:val="a"/>
    <w:uiPriority w:val="99"/>
    <w:rsid w:val="008C7D87"/>
    <w:pPr>
      <w:widowControl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styleId="afff">
    <w:name w:val="Document Map"/>
    <w:basedOn w:val="a"/>
    <w:link w:val="afff0"/>
    <w:uiPriority w:val="99"/>
    <w:semiHidden/>
    <w:unhideWhenUsed/>
    <w:rsid w:val="008C7D87"/>
    <w:pPr>
      <w:widowControl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8C7D87"/>
    <w:rPr>
      <w:rFonts w:ascii="Tahoma" w:eastAsia="Times New Roman" w:hAnsi="Tahoma" w:cs="Times New Roman"/>
      <w:sz w:val="16"/>
      <w:szCs w:val="16"/>
    </w:rPr>
  </w:style>
  <w:style w:type="paragraph" w:customStyle="1" w:styleId="afff1">
    <w:name w:val="ГЛАВА"/>
    <w:basedOn w:val="a"/>
    <w:link w:val="afff2"/>
    <w:qFormat/>
    <w:rsid w:val="008C7D87"/>
    <w:pPr>
      <w:widowControl/>
      <w:spacing w:after="0" w:line="320" w:lineRule="exact"/>
      <w:ind w:right="13"/>
      <w:jc w:val="both"/>
    </w:pPr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character" w:customStyle="1" w:styleId="afff2">
    <w:name w:val="ГЛАВА Знак"/>
    <w:link w:val="afff1"/>
    <w:rsid w:val="008C7D87"/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paragraph" w:customStyle="1" w:styleId="19">
    <w:name w:val="СТАТЬЯ 1"/>
    <w:basedOn w:val="a"/>
    <w:link w:val="1a"/>
    <w:qFormat/>
    <w:rsid w:val="008C7D87"/>
    <w:pPr>
      <w:widowControl/>
      <w:spacing w:before="4" w:after="0" w:line="240" w:lineRule="auto"/>
      <w:ind w:right="13"/>
      <w:jc w:val="both"/>
      <w:outlineLvl w:val="0"/>
    </w:pPr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character" w:customStyle="1" w:styleId="1a">
    <w:name w:val="СТАТЬЯ 1 Знак"/>
    <w:link w:val="19"/>
    <w:rsid w:val="008C7D87"/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paragraph" w:styleId="afff3">
    <w:name w:val="TOC Heading"/>
    <w:basedOn w:val="1"/>
    <w:next w:val="a"/>
    <w:uiPriority w:val="39"/>
    <w:unhideWhenUsed/>
    <w:qFormat/>
    <w:rsid w:val="008C7D87"/>
    <w:pPr>
      <w:keepLines/>
      <w:widowControl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numbering" w:customStyle="1" w:styleId="110">
    <w:name w:val="Нет списка11"/>
    <w:next w:val="a4"/>
    <w:uiPriority w:val="99"/>
    <w:semiHidden/>
    <w:unhideWhenUsed/>
    <w:rsid w:val="008C7D87"/>
  </w:style>
  <w:style w:type="character" w:styleId="afff4">
    <w:name w:val="Emphasis"/>
    <w:aliases w:val="Таблица"/>
    <w:uiPriority w:val="99"/>
    <w:qFormat/>
    <w:rsid w:val="008C7D87"/>
    <w:rPr>
      <w:rFonts w:cs="Times New Roman"/>
      <w:b/>
      <w:i/>
      <w:spacing w:val="10"/>
    </w:rPr>
  </w:style>
  <w:style w:type="paragraph" w:styleId="26">
    <w:name w:val="Body Text 2"/>
    <w:basedOn w:val="a"/>
    <w:link w:val="27"/>
    <w:uiPriority w:val="99"/>
    <w:rsid w:val="008C7D87"/>
    <w:pPr>
      <w:widowControl/>
      <w:spacing w:after="0" w:line="240" w:lineRule="auto"/>
      <w:jc w:val="both"/>
    </w:pPr>
    <w:rPr>
      <w:rFonts w:ascii="Calibri" w:eastAsia="Times New Roman" w:hAnsi="Calibri" w:cs="Times New Roman"/>
      <w:b/>
      <w:sz w:val="20"/>
      <w:szCs w:val="20"/>
      <w:lang w:eastAsia="x-none"/>
    </w:rPr>
  </w:style>
  <w:style w:type="character" w:customStyle="1" w:styleId="27">
    <w:name w:val="Основной текст 2 Знак"/>
    <w:basedOn w:val="a2"/>
    <w:link w:val="26"/>
    <w:uiPriority w:val="99"/>
    <w:rsid w:val="008C7D87"/>
    <w:rPr>
      <w:rFonts w:ascii="Calibri" w:eastAsia="Times New Roman" w:hAnsi="Calibri" w:cs="Times New Roman"/>
      <w:b/>
      <w:sz w:val="20"/>
      <w:szCs w:val="20"/>
      <w:lang w:eastAsia="x-none"/>
    </w:rPr>
  </w:style>
  <w:style w:type="paragraph" w:styleId="afff5">
    <w:name w:val="Intense Quote"/>
    <w:basedOn w:val="a"/>
    <w:next w:val="a"/>
    <w:link w:val="afff6"/>
    <w:uiPriority w:val="99"/>
    <w:qFormat/>
    <w:rsid w:val="008C7D87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40" w:lineRule="auto"/>
      <w:ind w:left="1440" w:right="1440"/>
      <w:jc w:val="both"/>
    </w:pPr>
    <w:rPr>
      <w:rFonts w:ascii="Calibri" w:eastAsia="Times New Roman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afff6">
    <w:name w:val="Выделенная цитата Знак"/>
    <w:basedOn w:val="a2"/>
    <w:link w:val="afff5"/>
    <w:uiPriority w:val="99"/>
    <w:rsid w:val="008C7D87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paragraph" w:styleId="afff7">
    <w:name w:val="caption"/>
    <w:basedOn w:val="a"/>
    <w:next w:val="a"/>
    <w:uiPriority w:val="35"/>
    <w:qFormat/>
    <w:rsid w:val="008C7D87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b/>
      <w:bCs/>
      <w:caps/>
      <w:spacing w:val="1"/>
      <w:sz w:val="16"/>
      <w:szCs w:val="18"/>
      <w:lang w:val="ru-RU" w:eastAsia="ru-RU"/>
    </w:rPr>
  </w:style>
  <w:style w:type="character" w:styleId="afff8">
    <w:name w:val="Strong"/>
    <w:uiPriority w:val="99"/>
    <w:qFormat/>
    <w:rsid w:val="008C7D87"/>
    <w:rPr>
      <w:rFonts w:cs="Times New Roman"/>
      <w:b/>
      <w:color w:val="C0504D"/>
    </w:rPr>
  </w:style>
  <w:style w:type="paragraph" w:styleId="28">
    <w:name w:val="Quote"/>
    <w:basedOn w:val="a"/>
    <w:next w:val="a"/>
    <w:link w:val="29"/>
    <w:uiPriority w:val="99"/>
    <w:qFormat/>
    <w:rsid w:val="008C7D87"/>
    <w:pPr>
      <w:widowControl/>
      <w:spacing w:after="0" w:line="240" w:lineRule="auto"/>
      <w:jc w:val="both"/>
    </w:pPr>
    <w:rPr>
      <w:rFonts w:ascii="Calibri" w:eastAsia="Times New Roman" w:hAnsi="Calibri" w:cs="Times New Roman"/>
      <w:i/>
      <w:sz w:val="20"/>
      <w:szCs w:val="20"/>
      <w:lang w:val="x-none" w:eastAsia="x-none"/>
    </w:rPr>
  </w:style>
  <w:style w:type="character" w:customStyle="1" w:styleId="29">
    <w:name w:val="Цитата 2 Знак"/>
    <w:basedOn w:val="a2"/>
    <w:link w:val="28"/>
    <w:uiPriority w:val="99"/>
    <w:rsid w:val="008C7D87"/>
    <w:rPr>
      <w:rFonts w:ascii="Calibri" w:eastAsia="Times New Roman" w:hAnsi="Calibri" w:cs="Times New Roman"/>
      <w:i/>
      <w:sz w:val="20"/>
      <w:szCs w:val="20"/>
      <w:lang w:val="x-none" w:eastAsia="x-none"/>
    </w:rPr>
  </w:style>
  <w:style w:type="character" w:styleId="afff9">
    <w:name w:val="Subtle Emphasis"/>
    <w:uiPriority w:val="99"/>
    <w:qFormat/>
    <w:rsid w:val="008C7D87"/>
    <w:rPr>
      <w:rFonts w:cs="Times New Roman"/>
      <w:i/>
    </w:rPr>
  </w:style>
  <w:style w:type="character" w:styleId="afffa">
    <w:name w:val="Intense Emphasis"/>
    <w:uiPriority w:val="99"/>
    <w:qFormat/>
    <w:rsid w:val="008C7D87"/>
    <w:rPr>
      <w:rFonts w:cs="Times New Roman"/>
      <w:b/>
      <w:i/>
      <w:color w:val="C0504D"/>
      <w:spacing w:val="10"/>
    </w:rPr>
  </w:style>
  <w:style w:type="character" w:styleId="afffb">
    <w:name w:val="Subtle Reference"/>
    <w:uiPriority w:val="99"/>
    <w:qFormat/>
    <w:rsid w:val="008C7D87"/>
    <w:rPr>
      <w:rFonts w:cs="Times New Roman"/>
      <w:b/>
    </w:rPr>
  </w:style>
  <w:style w:type="character" w:styleId="afffc">
    <w:name w:val="Intense Reference"/>
    <w:uiPriority w:val="99"/>
    <w:qFormat/>
    <w:rsid w:val="008C7D87"/>
    <w:rPr>
      <w:rFonts w:cs="Times New Roman"/>
      <w:b/>
      <w:smallCaps/>
      <w:spacing w:val="5"/>
      <w:sz w:val="22"/>
      <w:u w:val="single"/>
    </w:rPr>
  </w:style>
  <w:style w:type="character" w:styleId="afffd">
    <w:name w:val="Book Title"/>
    <w:uiPriority w:val="33"/>
    <w:qFormat/>
    <w:rsid w:val="008C7D87"/>
    <w:rPr>
      <w:rFonts w:ascii="Cambria" w:hAnsi="Cambria" w:cs="Times New Roman"/>
      <w:i/>
      <w:sz w:val="20"/>
    </w:rPr>
  </w:style>
  <w:style w:type="paragraph" w:customStyle="1" w:styleId="1b">
    <w:name w:val="Обычный1"/>
    <w:uiPriority w:val="99"/>
    <w:rsid w:val="008C7D87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ru-RU" w:eastAsia="ru-RU"/>
    </w:rPr>
  </w:style>
  <w:style w:type="character" w:customStyle="1" w:styleId="ad">
    <w:name w:val="Без интервала Знак"/>
    <w:link w:val="14"/>
    <w:uiPriority w:val="1"/>
    <w:locked/>
    <w:rsid w:val="008C7D87"/>
    <w:rPr>
      <w:rFonts w:eastAsia="Times New Roman" w:cs="Times New Roman"/>
      <w:lang w:eastAsia="ru-RU"/>
    </w:rPr>
  </w:style>
  <w:style w:type="paragraph" w:customStyle="1" w:styleId="ConsPlusTitle">
    <w:name w:val="ConsPlusTitle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b/>
      <w:bCs/>
      <w:lang w:val="ru-RU" w:eastAsia="ru-RU"/>
    </w:rPr>
  </w:style>
  <w:style w:type="paragraph" w:styleId="37">
    <w:name w:val="Body Text Indent 3"/>
    <w:basedOn w:val="a"/>
    <w:link w:val="38"/>
    <w:uiPriority w:val="99"/>
    <w:semiHidden/>
    <w:rsid w:val="008C7D87"/>
    <w:pPr>
      <w:widowControl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val="x-none"/>
    </w:rPr>
  </w:style>
  <w:style w:type="character" w:customStyle="1" w:styleId="38">
    <w:name w:val="Основной текст с отступом 3 Знак"/>
    <w:basedOn w:val="a2"/>
    <w:link w:val="37"/>
    <w:uiPriority w:val="99"/>
    <w:semiHidden/>
    <w:rsid w:val="008C7D87"/>
    <w:rPr>
      <w:rFonts w:ascii="Times New Roman" w:eastAsia="Times New Roman" w:hAnsi="Times New Roman" w:cs="Times New Roman"/>
      <w:sz w:val="16"/>
      <w:szCs w:val="20"/>
      <w:lang w:val="x-none"/>
    </w:rPr>
  </w:style>
  <w:style w:type="paragraph" w:customStyle="1" w:styleId="afffe">
    <w:name w:val="Статья ГП"/>
    <w:basedOn w:val="3"/>
    <w:next w:val="affff"/>
    <w:link w:val="affff0"/>
    <w:uiPriority w:val="99"/>
    <w:rsid w:val="008C7D87"/>
    <w:pPr>
      <w:keepLines/>
      <w:spacing w:before="0" w:beforeAutospacing="0" w:after="0" w:afterAutospacing="0" w:line="276" w:lineRule="auto"/>
      <w:ind w:firstLine="851"/>
      <w:jc w:val="center"/>
    </w:pPr>
    <w:rPr>
      <w:rFonts w:ascii="Tahoma" w:hAnsi="Tahoma"/>
      <w:bCs w:val="0"/>
      <w:sz w:val="24"/>
      <w:szCs w:val="20"/>
    </w:rPr>
  </w:style>
  <w:style w:type="paragraph" w:customStyle="1" w:styleId="affff">
    <w:name w:val="Основной ГП"/>
    <w:link w:val="affff1"/>
    <w:uiPriority w:val="99"/>
    <w:rsid w:val="008C7D87"/>
    <w:pPr>
      <w:widowControl/>
      <w:spacing w:after="120"/>
      <w:ind w:firstLine="709"/>
      <w:jc w:val="both"/>
    </w:pPr>
    <w:rPr>
      <w:rFonts w:ascii="Tahoma" w:eastAsia="Times New Roman" w:hAnsi="Tahoma" w:cs="Times New Roman"/>
      <w:szCs w:val="20"/>
      <w:lang w:val="ru-RU"/>
    </w:rPr>
  </w:style>
  <w:style w:type="character" w:customStyle="1" w:styleId="affff1">
    <w:name w:val="Основной ГП Знак"/>
    <w:link w:val="affff"/>
    <w:uiPriority w:val="99"/>
    <w:locked/>
    <w:rsid w:val="008C7D87"/>
    <w:rPr>
      <w:rFonts w:ascii="Tahoma" w:eastAsia="Times New Roman" w:hAnsi="Tahoma" w:cs="Times New Roman"/>
      <w:szCs w:val="20"/>
      <w:lang w:val="ru-RU"/>
    </w:rPr>
  </w:style>
  <w:style w:type="character" w:customStyle="1" w:styleId="affff0">
    <w:name w:val="Статья ГП Знак"/>
    <w:link w:val="afffe"/>
    <w:uiPriority w:val="99"/>
    <w:locked/>
    <w:rsid w:val="008C7D87"/>
    <w:rPr>
      <w:rFonts w:ascii="Tahoma" w:eastAsia="Times New Roman" w:hAnsi="Tahoma" w:cs="Times New Roman"/>
      <w:b/>
      <w:sz w:val="24"/>
      <w:szCs w:val="20"/>
      <w:lang w:val="x-none" w:eastAsia="x-none"/>
    </w:rPr>
  </w:style>
  <w:style w:type="paragraph" w:customStyle="1" w:styleId="affff2">
    <w:name w:val="Глава ГП"/>
    <w:basedOn w:val="1"/>
    <w:next w:val="a"/>
    <w:link w:val="affff3"/>
    <w:uiPriority w:val="99"/>
    <w:rsid w:val="008C7D87"/>
    <w:pPr>
      <w:keepNext w:val="0"/>
      <w:keepLines/>
      <w:widowControl/>
      <w:numPr>
        <w:numId w:val="0"/>
      </w:numPr>
      <w:suppressAutoHyphens w:val="0"/>
      <w:spacing w:before="0" w:after="0" w:line="276" w:lineRule="auto"/>
      <w:ind w:firstLine="851"/>
      <w:jc w:val="center"/>
    </w:pPr>
    <w:rPr>
      <w:rFonts w:ascii="Tahoma" w:eastAsia="Times New Roman" w:hAnsi="Tahoma" w:cs="Times New Roman"/>
      <w:bCs w:val="0"/>
      <w:caps/>
      <w:color w:val="365F91"/>
      <w:kern w:val="0"/>
      <w:sz w:val="28"/>
      <w:szCs w:val="20"/>
      <w:lang w:val="en-US" w:eastAsia="x-none"/>
    </w:rPr>
  </w:style>
  <w:style w:type="character" w:customStyle="1" w:styleId="affff3">
    <w:name w:val="Глава ГП Знак"/>
    <w:link w:val="affff2"/>
    <w:uiPriority w:val="99"/>
    <w:locked/>
    <w:rsid w:val="008C7D87"/>
    <w:rPr>
      <w:rFonts w:ascii="Tahoma" w:eastAsia="Times New Roman" w:hAnsi="Tahoma" w:cs="Times New Roman"/>
      <w:b/>
      <w:caps/>
      <w:color w:val="365F91"/>
      <w:sz w:val="28"/>
      <w:szCs w:val="20"/>
      <w:lang w:eastAsia="x-none"/>
    </w:rPr>
  </w:style>
  <w:style w:type="paragraph" w:customStyle="1" w:styleId="affff4">
    <w:name w:val="Раздел ГП"/>
    <w:basedOn w:val="2"/>
    <w:next w:val="afffe"/>
    <w:link w:val="affff5"/>
    <w:uiPriority w:val="99"/>
    <w:rsid w:val="008C7D87"/>
    <w:pPr>
      <w:keepNext w:val="0"/>
      <w:keepLines/>
      <w:widowControl/>
      <w:numPr>
        <w:ilvl w:val="0"/>
        <w:numId w:val="0"/>
      </w:numPr>
      <w:suppressAutoHyphens w:val="0"/>
      <w:spacing w:before="120" w:after="0" w:line="276" w:lineRule="auto"/>
      <w:ind w:firstLine="851"/>
      <w:jc w:val="center"/>
    </w:pPr>
    <w:rPr>
      <w:rFonts w:ascii="Tahoma" w:eastAsia="Times New Roman" w:hAnsi="Tahoma" w:cs="Times New Roman"/>
      <w:bCs w:val="0"/>
      <w:i w:val="0"/>
      <w:iCs w:val="0"/>
      <w:kern w:val="0"/>
      <w:szCs w:val="20"/>
      <w:lang w:val="x-none" w:eastAsia="x-none"/>
    </w:rPr>
  </w:style>
  <w:style w:type="character" w:customStyle="1" w:styleId="affff5">
    <w:name w:val="Раздел ГП Знак"/>
    <w:link w:val="affff4"/>
    <w:uiPriority w:val="99"/>
    <w:locked/>
    <w:rsid w:val="008C7D87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2a">
    <w:name w:val="Body Text Indent 2"/>
    <w:basedOn w:val="a"/>
    <w:link w:val="2b"/>
    <w:uiPriority w:val="99"/>
    <w:semiHidden/>
    <w:rsid w:val="008C7D87"/>
    <w:pPr>
      <w:widowControl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0"/>
      <w:lang w:val="x-none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8C7D87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210">
    <w:name w:val="Основной текст 21"/>
    <w:basedOn w:val="a"/>
    <w:uiPriority w:val="99"/>
    <w:rsid w:val="008C7D87"/>
    <w:pPr>
      <w:widowControl/>
      <w:overflowPunct w:val="0"/>
      <w:autoSpaceDE w:val="0"/>
      <w:autoSpaceDN w:val="0"/>
      <w:adjustRightInd w:val="0"/>
      <w:spacing w:after="0" w:line="240" w:lineRule="auto"/>
      <w:ind w:left="851" w:hanging="425"/>
      <w:jc w:val="both"/>
      <w:textAlignment w:val="baseline"/>
    </w:pPr>
    <w:rPr>
      <w:rFonts w:ascii="Times New Roman" w:eastAsia="Times New Roman" w:hAnsi="Times New Roman" w:cs="Times New Roman"/>
      <w:spacing w:val="1"/>
      <w:sz w:val="20"/>
      <w:szCs w:val="20"/>
      <w:lang w:val="ru-RU" w:eastAsia="ru-RU"/>
    </w:rPr>
  </w:style>
  <w:style w:type="character" w:customStyle="1" w:styleId="130">
    <w:name w:val="Знак Знак13"/>
    <w:uiPriority w:val="99"/>
    <w:locked/>
    <w:rsid w:val="008C7D87"/>
    <w:rPr>
      <w:sz w:val="26"/>
      <w:u w:val="single"/>
      <w:lang w:val="ru-RU" w:eastAsia="en-US"/>
    </w:rPr>
  </w:style>
  <w:style w:type="character" w:customStyle="1" w:styleId="w">
    <w:name w:val="w"/>
    <w:uiPriority w:val="99"/>
    <w:rsid w:val="008C7D87"/>
    <w:rPr>
      <w:rFonts w:cs="Times New Roman"/>
    </w:rPr>
  </w:style>
  <w:style w:type="paragraph" w:customStyle="1" w:styleId="ConsPlusCell">
    <w:name w:val="ConsPlusCell"/>
    <w:uiPriority w:val="99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val="ru-RU" w:eastAsia="ru-RU"/>
    </w:rPr>
  </w:style>
  <w:style w:type="character" w:styleId="affff6">
    <w:name w:val="FollowedHyperlink"/>
    <w:uiPriority w:val="99"/>
    <w:semiHidden/>
    <w:rsid w:val="008C7D87"/>
    <w:rPr>
      <w:rFonts w:cs="Times New Roman"/>
      <w:color w:val="800080"/>
      <w:u w:val="single"/>
    </w:rPr>
  </w:style>
  <w:style w:type="paragraph" w:customStyle="1" w:styleId="s1">
    <w:name w:val="s_1"/>
    <w:basedOn w:val="a"/>
    <w:uiPriority w:val="99"/>
    <w:rsid w:val="008C7D8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1"/>
      <w:sz w:val="24"/>
      <w:szCs w:val="24"/>
      <w:lang w:val="ru-RU" w:eastAsia="ru-RU"/>
    </w:rPr>
  </w:style>
  <w:style w:type="paragraph" w:customStyle="1" w:styleId="affff7">
    <w:name w:val="Нормальный (таблица)"/>
    <w:basedOn w:val="a"/>
    <w:next w:val="a"/>
    <w:uiPriority w:val="99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1"/>
      <w:sz w:val="24"/>
      <w:szCs w:val="24"/>
      <w:lang w:val="ru-RU" w:eastAsia="ru-RU"/>
    </w:rPr>
  </w:style>
  <w:style w:type="paragraph" w:customStyle="1" w:styleId="affff8">
    <w:name w:val="Центрированный (таблица)"/>
    <w:basedOn w:val="affff7"/>
    <w:next w:val="a"/>
    <w:uiPriority w:val="99"/>
    <w:rsid w:val="008C7D87"/>
    <w:pPr>
      <w:jc w:val="center"/>
    </w:pPr>
  </w:style>
  <w:style w:type="paragraph" w:customStyle="1" w:styleId="affff9">
    <w:name w:val="Нормальный (лев. подпись)"/>
    <w:basedOn w:val="affff7"/>
    <w:next w:val="a"/>
    <w:uiPriority w:val="99"/>
    <w:rsid w:val="008C7D87"/>
    <w:pPr>
      <w:jc w:val="left"/>
    </w:pPr>
  </w:style>
  <w:style w:type="paragraph" w:customStyle="1" w:styleId="affffa">
    <w:name w:val="Нормальный (прав. подпись)"/>
    <w:basedOn w:val="affff7"/>
    <w:next w:val="a"/>
    <w:uiPriority w:val="99"/>
    <w:rsid w:val="008C7D87"/>
    <w:pPr>
      <w:jc w:val="right"/>
    </w:pPr>
  </w:style>
  <w:style w:type="character" w:customStyle="1" w:styleId="affffb">
    <w:name w:val="Цветовое выделение"/>
    <w:uiPriority w:val="99"/>
    <w:rsid w:val="008C7D87"/>
    <w:rPr>
      <w:color w:val="0000FF"/>
    </w:rPr>
  </w:style>
  <w:style w:type="table" w:customStyle="1" w:styleId="1c">
    <w:name w:val="Сетка таблицы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c">
    <w:name w:val="СТАТЬЯ"/>
    <w:basedOn w:val="a"/>
    <w:link w:val="affffd"/>
    <w:autoRedefine/>
    <w:qFormat/>
    <w:rsid w:val="008C7D87"/>
    <w:pPr>
      <w:widowControl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rFonts w:ascii="Times New Roman" w:eastAsia="Calibri" w:hAnsi="Times New Roman" w:cs="Times New Roman"/>
      <w:b/>
      <w:spacing w:val="1"/>
      <w:sz w:val="26"/>
      <w:szCs w:val="26"/>
      <w:lang w:val="x-none" w:eastAsia="x-none"/>
    </w:rPr>
  </w:style>
  <w:style w:type="numbering" w:customStyle="1" w:styleId="111">
    <w:name w:val="Нет списка111"/>
    <w:next w:val="a4"/>
    <w:uiPriority w:val="99"/>
    <w:semiHidden/>
    <w:unhideWhenUsed/>
    <w:rsid w:val="008C7D87"/>
  </w:style>
  <w:style w:type="character" w:customStyle="1" w:styleId="affffd">
    <w:name w:val="СТАТЬЯ Знак"/>
    <w:link w:val="affffc"/>
    <w:rsid w:val="008C7D87"/>
    <w:rPr>
      <w:rFonts w:ascii="Times New Roman" w:eastAsia="Calibri" w:hAnsi="Times New Roman" w:cs="Times New Roman"/>
      <w:b/>
      <w:spacing w:val="1"/>
      <w:sz w:val="26"/>
      <w:szCs w:val="26"/>
      <w:lang w:val="x-none" w:eastAsia="x-none"/>
    </w:rPr>
  </w:style>
  <w:style w:type="table" w:customStyle="1" w:styleId="82">
    <w:name w:val="Сетка таблицы8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4"/>
    <w:uiPriority w:val="99"/>
    <w:semiHidden/>
    <w:unhideWhenUsed/>
    <w:rsid w:val="008C7D87"/>
  </w:style>
  <w:style w:type="character" w:customStyle="1" w:styleId="affb">
    <w:name w:val="Абзац списка Знак"/>
    <w:link w:val="affa"/>
    <w:uiPriority w:val="34"/>
    <w:locked/>
    <w:rsid w:val="008C7D87"/>
    <w:rPr>
      <w:rFonts w:ascii="Times New Roman" w:eastAsia="Calibri" w:hAnsi="Times New Roman" w:cs="Times New Roman"/>
      <w:sz w:val="24"/>
      <w:lang w:val="ru-RU"/>
    </w:rPr>
  </w:style>
  <w:style w:type="table" w:customStyle="1" w:styleId="150">
    <w:name w:val="Сетка таблицы15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uiPriority w:val="99"/>
    <w:semiHidden/>
    <w:unhideWhenUsed/>
    <w:rsid w:val="008C7D87"/>
  </w:style>
  <w:style w:type="table" w:customStyle="1" w:styleId="160">
    <w:name w:val="Сетка таблицы16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4"/>
    <w:uiPriority w:val="99"/>
    <w:semiHidden/>
    <w:unhideWhenUsed/>
    <w:rsid w:val="008C7D87"/>
  </w:style>
  <w:style w:type="table" w:customStyle="1" w:styleId="170">
    <w:name w:val="Сетка таблицы17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"/>
    <w:next w:val="a4"/>
    <w:uiPriority w:val="99"/>
    <w:semiHidden/>
    <w:unhideWhenUsed/>
    <w:rsid w:val="008C7D87"/>
  </w:style>
  <w:style w:type="table" w:customStyle="1" w:styleId="220">
    <w:name w:val="Сетка таблицы2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e">
    <w:name w:val="спрятать строку"/>
    <w:basedOn w:val="a"/>
    <w:link w:val="afffff"/>
    <w:qFormat/>
    <w:rsid w:val="008C7D87"/>
    <w:pPr>
      <w:widowControl/>
      <w:spacing w:after="0" w:line="240" w:lineRule="auto"/>
    </w:pPr>
    <w:rPr>
      <w:rFonts w:ascii="Times New Roman" w:eastAsia="Times New Roman" w:hAnsi="Times New Roman" w:cs="Times New Roman"/>
      <w:spacing w:val="1"/>
      <w:sz w:val="44"/>
      <w:szCs w:val="26"/>
      <w:lang w:val="x-none" w:eastAsia="x-none"/>
    </w:rPr>
  </w:style>
  <w:style w:type="character" w:customStyle="1" w:styleId="afffff">
    <w:name w:val="спрятать строку Знак"/>
    <w:link w:val="affffe"/>
    <w:rsid w:val="008C7D87"/>
    <w:rPr>
      <w:rFonts w:ascii="Times New Roman" w:eastAsia="Times New Roman" w:hAnsi="Times New Roman" w:cs="Times New Roman"/>
      <w:spacing w:val="1"/>
      <w:sz w:val="44"/>
      <w:szCs w:val="26"/>
      <w:lang w:val="x-none" w:eastAsia="x-none"/>
    </w:rPr>
  </w:style>
  <w:style w:type="character" w:customStyle="1" w:styleId="s10">
    <w:name w:val="s1"/>
    <w:rsid w:val="008C7D87"/>
  </w:style>
  <w:style w:type="paragraph" w:styleId="ac">
    <w:name w:val="No Spacing"/>
    <w:uiPriority w:val="1"/>
    <w:qFormat/>
    <w:rsid w:val="008C7D87"/>
    <w:pPr>
      <w:spacing w:after="0" w:line="240" w:lineRule="auto"/>
    </w:pPr>
  </w:style>
  <w:style w:type="numbering" w:customStyle="1" w:styleId="63">
    <w:name w:val="Нет списка6"/>
    <w:next w:val="a4"/>
    <w:uiPriority w:val="99"/>
    <w:semiHidden/>
    <w:unhideWhenUsed/>
    <w:rsid w:val="008C7D87"/>
  </w:style>
  <w:style w:type="table" w:customStyle="1" w:styleId="230">
    <w:name w:val="Сетка таблицы23"/>
    <w:basedOn w:val="a3"/>
    <w:next w:val="a8"/>
    <w:uiPriority w:val="59"/>
    <w:rsid w:val="008C7D87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4"/>
    <w:uiPriority w:val="99"/>
    <w:semiHidden/>
    <w:unhideWhenUsed/>
    <w:rsid w:val="008C7D87"/>
  </w:style>
  <w:style w:type="table" w:customStyle="1" w:styleId="1100">
    <w:name w:val="Сетка таблицы11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4"/>
    <w:uiPriority w:val="99"/>
    <w:semiHidden/>
    <w:unhideWhenUsed/>
    <w:rsid w:val="008C7D87"/>
  </w:style>
  <w:style w:type="table" w:customStyle="1" w:styleId="810">
    <w:name w:val="Сетка таблицы8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4"/>
    <w:uiPriority w:val="99"/>
    <w:semiHidden/>
    <w:unhideWhenUsed/>
    <w:rsid w:val="008C7D87"/>
  </w:style>
  <w:style w:type="table" w:customStyle="1" w:styleId="151">
    <w:name w:val="Сетка таблицы15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8C7D87"/>
  </w:style>
  <w:style w:type="table" w:customStyle="1" w:styleId="161">
    <w:name w:val="Сетка таблицы16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4"/>
    <w:uiPriority w:val="99"/>
    <w:semiHidden/>
    <w:unhideWhenUsed/>
    <w:rsid w:val="008C7D87"/>
  </w:style>
  <w:style w:type="table" w:customStyle="1" w:styleId="171">
    <w:name w:val="Сетка таблицы17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4"/>
    <w:uiPriority w:val="99"/>
    <w:semiHidden/>
    <w:unhideWhenUsed/>
    <w:rsid w:val="008C7D87"/>
  </w:style>
  <w:style w:type="table" w:customStyle="1" w:styleId="221">
    <w:name w:val="Сетка таблицы2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semiHidden/>
    <w:unhideWhenUsed/>
    <w:rsid w:val="000F5882"/>
  </w:style>
  <w:style w:type="table" w:customStyle="1" w:styleId="250">
    <w:name w:val="Сетка таблицы25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"/>
    <w:next w:val="a4"/>
    <w:uiPriority w:val="99"/>
    <w:semiHidden/>
    <w:unhideWhenUsed/>
    <w:rsid w:val="000F5882"/>
  </w:style>
  <w:style w:type="table" w:customStyle="1" w:styleId="1121">
    <w:name w:val="Сетка таблицы11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4"/>
    <w:uiPriority w:val="99"/>
    <w:semiHidden/>
    <w:unhideWhenUsed/>
    <w:rsid w:val="000F5882"/>
  </w:style>
  <w:style w:type="table" w:customStyle="1" w:styleId="820">
    <w:name w:val="Сетка таблицы8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4"/>
    <w:uiPriority w:val="99"/>
    <w:semiHidden/>
    <w:unhideWhenUsed/>
    <w:rsid w:val="000F5882"/>
  </w:style>
  <w:style w:type="table" w:customStyle="1" w:styleId="152">
    <w:name w:val="Сетка таблицы15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0F5882"/>
  </w:style>
  <w:style w:type="table" w:customStyle="1" w:styleId="162">
    <w:name w:val="Сетка таблицы16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semiHidden/>
    <w:unhideWhenUsed/>
    <w:rsid w:val="000F5882"/>
  </w:style>
  <w:style w:type="table" w:customStyle="1" w:styleId="172">
    <w:name w:val="Сетка таблицы17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4"/>
    <w:uiPriority w:val="99"/>
    <w:semiHidden/>
    <w:unhideWhenUsed/>
    <w:rsid w:val="000F5882"/>
  </w:style>
  <w:style w:type="table" w:customStyle="1" w:styleId="2220">
    <w:name w:val="Сетка таблицы22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semiHidden/>
    <w:unhideWhenUsed/>
    <w:rsid w:val="000F5882"/>
  </w:style>
  <w:style w:type="table" w:customStyle="1" w:styleId="270">
    <w:name w:val="Сетка таблицы27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4"/>
    <w:uiPriority w:val="99"/>
    <w:semiHidden/>
    <w:unhideWhenUsed/>
    <w:rsid w:val="000F5882"/>
  </w:style>
  <w:style w:type="table" w:customStyle="1" w:styleId="114">
    <w:name w:val="Сетка таблицы11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4"/>
    <w:uiPriority w:val="99"/>
    <w:semiHidden/>
    <w:unhideWhenUsed/>
    <w:rsid w:val="000F5882"/>
  </w:style>
  <w:style w:type="table" w:customStyle="1" w:styleId="830">
    <w:name w:val="Сетка таблицы8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0F5882"/>
  </w:style>
  <w:style w:type="table" w:customStyle="1" w:styleId="153">
    <w:name w:val="Сетка таблицы15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4"/>
    <w:uiPriority w:val="99"/>
    <w:semiHidden/>
    <w:unhideWhenUsed/>
    <w:rsid w:val="000F5882"/>
  </w:style>
  <w:style w:type="table" w:customStyle="1" w:styleId="163">
    <w:name w:val="Сетка таблицы16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"/>
    <w:next w:val="a4"/>
    <w:uiPriority w:val="99"/>
    <w:semiHidden/>
    <w:unhideWhenUsed/>
    <w:rsid w:val="000F5882"/>
  </w:style>
  <w:style w:type="table" w:customStyle="1" w:styleId="173">
    <w:name w:val="Сетка таблицы17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Сетка таблицы18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Сетка таблицы19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Сетка таблицы20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4"/>
    <w:uiPriority w:val="99"/>
    <w:semiHidden/>
    <w:unhideWhenUsed/>
    <w:rsid w:val="000F5882"/>
  </w:style>
  <w:style w:type="table" w:customStyle="1" w:styleId="223">
    <w:name w:val="Сетка таблицы22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4"/>
    <w:uiPriority w:val="99"/>
    <w:semiHidden/>
    <w:unhideWhenUsed/>
    <w:rsid w:val="000F5882"/>
  </w:style>
  <w:style w:type="table" w:customStyle="1" w:styleId="290">
    <w:name w:val="Сетка таблицы29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"/>
    <w:next w:val="a4"/>
    <w:uiPriority w:val="99"/>
    <w:semiHidden/>
    <w:unhideWhenUsed/>
    <w:rsid w:val="000F5882"/>
  </w:style>
  <w:style w:type="table" w:customStyle="1" w:styleId="116">
    <w:name w:val="Сетка таблицы116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4"/>
    <w:uiPriority w:val="99"/>
    <w:semiHidden/>
    <w:unhideWhenUsed/>
    <w:rsid w:val="000F5882"/>
  </w:style>
  <w:style w:type="table" w:customStyle="1" w:styleId="84">
    <w:name w:val="Сетка таблицы8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Сетка таблицы9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13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4"/>
    <w:uiPriority w:val="99"/>
    <w:semiHidden/>
    <w:unhideWhenUsed/>
    <w:rsid w:val="000F5882"/>
  </w:style>
  <w:style w:type="table" w:customStyle="1" w:styleId="1540">
    <w:name w:val="Сетка таблицы15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4"/>
    <w:uiPriority w:val="99"/>
    <w:semiHidden/>
    <w:unhideWhenUsed/>
    <w:rsid w:val="000F5882"/>
  </w:style>
  <w:style w:type="table" w:customStyle="1" w:styleId="164">
    <w:name w:val="Сетка таблицы16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4"/>
    <w:uiPriority w:val="99"/>
    <w:semiHidden/>
    <w:unhideWhenUsed/>
    <w:rsid w:val="000F5882"/>
  </w:style>
  <w:style w:type="table" w:customStyle="1" w:styleId="174">
    <w:name w:val="Сетка таблицы17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Сетка таблицы19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Сетка таблицы20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">
    <w:name w:val="Нет списка54"/>
    <w:next w:val="a4"/>
    <w:uiPriority w:val="99"/>
    <w:semiHidden/>
    <w:unhideWhenUsed/>
    <w:rsid w:val="000F5882"/>
  </w:style>
  <w:style w:type="table" w:customStyle="1" w:styleId="224">
    <w:name w:val="Сетка таблицы22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paragraph" w:styleId="1">
    <w:name w:val="heading 1"/>
    <w:basedOn w:val="a0"/>
    <w:next w:val="a1"/>
    <w:link w:val="12"/>
    <w:qFormat/>
    <w:rsid w:val="008C7D87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C7D8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paragraph" w:styleId="3">
    <w:name w:val="heading 3"/>
    <w:basedOn w:val="a"/>
    <w:link w:val="30"/>
    <w:uiPriority w:val="9"/>
    <w:qFormat/>
    <w:rsid w:val="008C7D87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8C7D87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paragraph" w:styleId="5">
    <w:name w:val="heading 5"/>
    <w:basedOn w:val="a0"/>
    <w:next w:val="a1"/>
    <w:link w:val="50"/>
    <w:qFormat/>
    <w:rsid w:val="008C7D87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link w:val="60"/>
    <w:qFormat/>
    <w:rsid w:val="008C7D87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link w:val="70"/>
    <w:qFormat/>
    <w:rsid w:val="008C7D87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qFormat/>
    <w:rsid w:val="008C7D87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8C7D87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nhideWhenUsed/>
    <w:rsid w:val="009B548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unhideWhenUsed/>
    <w:rsid w:val="008C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rsid w:val="008C7D87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"/>
    <w:rsid w:val="008C7D87"/>
    <w:rPr>
      <w:rFonts w:ascii="Arial" w:eastAsia="Lucida Sans Unicode" w:hAnsi="Arial" w:cs="Tahoma"/>
      <w:b/>
      <w:bCs/>
      <w:kern w:val="1"/>
      <w:sz w:val="32"/>
      <w:szCs w:val="32"/>
      <w:lang w:val="ru-RU" w:eastAsia="ru-RU"/>
    </w:rPr>
  </w:style>
  <w:style w:type="character" w:customStyle="1" w:styleId="20">
    <w:name w:val="Заголовок 2 Знак"/>
    <w:basedOn w:val="a2"/>
    <w:link w:val="2"/>
    <w:rsid w:val="008C7D87"/>
    <w:rPr>
      <w:rFonts w:ascii="Arial" w:eastAsia="Lucida Sans Unicode" w:hAnsi="Arial" w:cs="Arial"/>
      <w:b/>
      <w:bCs/>
      <w:i/>
      <w:iCs/>
      <w:kern w:val="1"/>
      <w:sz w:val="28"/>
      <w:szCs w:val="28"/>
      <w:lang w:val="ru-RU" w:eastAsia="ru-RU"/>
    </w:rPr>
  </w:style>
  <w:style w:type="character" w:customStyle="1" w:styleId="30">
    <w:name w:val="Заголовок 3 Знак"/>
    <w:basedOn w:val="a2"/>
    <w:link w:val="3"/>
    <w:uiPriority w:val="9"/>
    <w:rsid w:val="008C7D87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2"/>
    <w:link w:val="4"/>
    <w:rsid w:val="008C7D87"/>
    <w:rPr>
      <w:rFonts w:ascii="Times New Roman" w:eastAsia="Lucida Sans Unicode" w:hAnsi="Times New Roman" w:cs="Times New Roman"/>
      <w:b/>
      <w:bCs/>
      <w:kern w:val="1"/>
      <w:sz w:val="28"/>
      <w:szCs w:val="28"/>
      <w:lang w:val="ru-RU" w:eastAsia="ru-RU"/>
    </w:rPr>
  </w:style>
  <w:style w:type="character" w:customStyle="1" w:styleId="50">
    <w:name w:val="Заголовок 5 Знак"/>
    <w:basedOn w:val="a2"/>
    <w:link w:val="5"/>
    <w:rsid w:val="008C7D87"/>
    <w:rPr>
      <w:rFonts w:ascii="Arial" w:eastAsia="Lucida Sans Unicode" w:hAnsi="Arial" w:cs="Tahoma"/>
      <w:b/>
      <w:bCs/>
      <w:kern w:val="1"/>
      <w:sz w:val="24"/>
      <w:szCs w:val="24"/>
      <w:lang w:val="ru-RU" w:eastAsia="ru-RU"/>
    </w:rPr>
  </w:style>
  <w:style w:type="character" w:customStyle="1" w:styleId="60">
    <w:name w:val="Заголовок 6 Знак"/>
    <w:basedOn w:val="a2"/>
    <w:link w:val="6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70">
    <w:name w:val="Заголовок 7 Знак"/>
    <w:basedOn w:val="a2"/>
    <w:link w:val="7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80">
    <w:name w:val="Заголовок 8 Знак"/>
    <w:basedOn w:val="a2"/>
    <w:link w:val="8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character" w:customStyle="1" w:styleId="90">
    <w:name w:val="Заголовок 9 Знак"/>
    <w:basedOn w:val="a2"/>
    <w:link w:val="9"/>
    <w:rsid w:val="008C7D87"/>
    <w:rPr>
      <w:rFonts w:ascii="Arial" w:eastAsia="Lucida Sans Unicode" w:hAnsi="Arial" w:cs="Tahoma"/>
      <w:b/>
      <w:bCs/>
      <w:kern w:val="1"/>
      <w:sz w:val="21"/>
      <w:szCs w:val="21"/>
      <w:lang w:val="ru-RU" w:eastAsia="ru-RU"/>
    </w:rPr>
  </w:style>
  <w:style w:type="numbering" w:customStyle="1" w:styleId="13">
    <w:name w:val="Нет списка1"/>
    <w:next w:val="a4"/>
    <w:uiPriority w:val="99"/>
    <w:semiHidden/>
    <w:unhideWhenUsed/>
    <w:rsid w:val="008C7D87"/>
  </w:style>
  <w:style w:type="table" w:styleId="a8">
    <w:name w:val="Table Grid"/>
    <w:basedOn w:val="a3"/>
    <w:uiPriority w:val="59"/>
    <w:rsid w:val="008C7D87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8C7D87"/>
    <w:pPr>
      <w:widowControl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2"/>
    <w:link w:val="31"/>
    <w:uiPriority w:val="99"/>
    <w:rsid w:val="008C7D8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9">
    <w:name w:val="footnote text"/>
    <w:basedOn w:val="a"/>
    <w:link w:val="aa"/>
    <w:uiPriority w:val="99"/>
    <w:semiHidden/>
    <w:rsid w:val="008C7D87"/>
    <w:pPr>
      <w:widowControl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2"/>
    <w:link w:val="a9"/>
    <w:uiPriority w:val="99"/>
    <w:semiHidden/>
    <w:rsid w:val="008C7D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8C7D8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val="ru-RU" w:eastAsia="ar-SA"/>
    </w:rPr>
  </w:style>
  <w:style w:type="character" w:styleId="ab">
    <w:name w:val="footnote reference"/>
    <w:uiPriority w:val="99"/>
    <w:semiHidden/>
    <w:rsid w:val="008C7D87"/>
    <w:rPr>
      <w:rFonts w:cs="Times New Roman"/>
      <w:vertAlign w:val="superscript"/>
    </w:rPr>
  </w:style>
  <w:style w:type="paragraph" w:customStyle="1" w:styleId="14">
    <w:name w:val="Без интервала1"/>
    <w:next w:val="ac"/>
    <w:link w:val="ad"/>
    <w:uiPriority w:val="1"/>
    <w:qFormat/>
    <w:rsid w:val="008C7D87"/>
    <w:pPr>
      <w:widowControl/>
      <w:spacing w:after="0" w:line="240" w:lineRule="auto"/>
    </w:pPr>
    <w:rPr>
      <w:rFonts w:eastAsia="Times New Roman" w:cs="Times New Roman"/>
      <w:lang w:val="ru-RU" w:eastAsia="ru-RU"/>
    </w:rPr>
  </w:style>
  <w:style w:type="character" w:customStyle="1" w:styleId="WW8Num3z0">
    <w:name w:val="WW8Num3z0"/>
    <w:rsid w:val="008C7D87"/>
    <w:rPr>
      <w:rFonts w:ascii="Symbol" w:hAnsi="Symbol"/>
    </w:rPr>
  </w:style>
  <w:style w:type="character" w:customStyle="1" w:styleId="WW8Num4z0">
    <w:name w:val="WW8Num4z0"/>
    <w:rsid w:val="008C7D87"/>
    <w:rPr>
      <w:rFonts w:ascii="Symbol" w:hAnsi="Symbol" w:cs="OpenSymbol"/>
    </w:rPr>
  </w:style>
  <w:style w:type="character" w:customStyle="1" w:styleId="WW8Num4z1">
    <w:name w:val="WW8Num4z1"/>
    <w:rsid w:val="008C7D87"/>
    <w:rPr>
      <w:b w:val="0"/>
      <w:bCs w:val="0"/>
    </w:rPr>
  </w:style>
  <w:style w:type="character" w:customStyle="1" w:styleId="WW8Num5z1">
    <w:name w:val="WW8Num5z1"/>
    <w:rsid w:val="008C7D87"/>
    <w:rPr>
      <w:b w:val="0"/>
      <w:bCs w:val="0"/>
    </w:rPr>
  </w:style>
  <w:style w:type="character" w:customStyle="1" w:styleId="WW8Num6z1">
    <w:name w:val="WW8Num6z1"/>
    <w:rsid w:val="008C7D87"/>
    <w:rPr>
      <w:b w:val="0"/>
      <w:bCs w:val="0"/>
    </w:rPr>
  </w:style>
  <w:style w:type="character" w:customStyle="1" w:styleId="WW8Num7z1">
    <w:name w:val="WW8Num7z1"/>
    <w:rsid w:val="008C7D87"/>
    <w:rPr>
      <w:b w:val="0"/>
      <w:bCs w:val="0"/>
    </w:rPr>
  </w:style>
  <w:style w:type="character" w:customStyle="1" w:styleId="WW8Num8z2">
    <w:name w:val="WW8Num8z2"/>
    <w:rsid w:val="008C7D87"/>
    <w:rPr>
      <w:b w:val="0"/>
      <w:bCs w:val="0"/>
    </w:rPr>
  </w:style>
  <w:style w:type="character" w:customStyle="1" w:styleId="WW8Num9z2">
    <w:name w:val="WW8Num9z2"/>
    <w:rsid w:val="008C7D87"/>
    <w:rPr>
      <w:b w:val="0"/>
      <w:bCs w:val="0"/>
    </w:rPr>
  </w:style>
  <w:style w:type="character" w:customStyle="1" w:styleId="WW8Num10z2">
    <w:name w:val="WW8Num10z2"/>
    <w:rsid w:val="008C7D87"/>
    <w:rPr>
      <w:b w:val="0"/>
      <w:bCs w:val="0"/>
    </w:rPr>
  </w:style>
  <w:style w:type="character" w:customStyle="1" w:styleId="WW8Num11z2">
    <w:name w:val="WW8Num11z2"/>
    <w:rsid w:val="008C7D87"/>
    <w:rPr>
      <w:b w:val="0"/>
      <w:bCs w:val="0"/>
    </w:rPr>
  </w:style>
  <w:style w:type="character" w:customStyle="1" w:styleId="WW8Num12z0">
    <w:name w:val="WW8Num12z0"/>
    <w:rsid w:val="008C7D87"/>
    <w:rPr>
      <w:rFonts w:ascii="Symbol" w:hAnsi="Symbol" w:cs="OpenSymbol"/>
    </w:rPr>
  </w:style>
  <w:style w:type="character" w:customStyle="1" w:styleId="WW8Num13z0">
    <w:name w:val="WW8Num13z0"/>
    <w:rsid w:val="008C7D87"/>
    <w:rPr>
      <w:rFonts w:ascii="Symbol" w:hAnsi="Symbol" w:cs="OpenSymbol"/>
    </w:rPr>
  </w:style>
  <w:style w:type="character" w:customStyle="1" w:styleId="WW8Num14z0">
    <w:name w:val="WW8Num14z0"/>
    <w:rsid w:val="008C7D87"/>
    <w:rPr>
      <w:rFonts w:ascii="Symbol" w:hAnsi="Symbol" w:cs="OpenSymbol"/>
    </w:rPr>
  </w:style>
  <w:style w:type="character" w:customStyle="1" w:styleId="WW8Num15z0">
    <w:name w:val="WW8Num15z0"/>
    <w:rsid w:val="008C7D87"/>
    <w:rPr>
      <w:rFonts w:ascii="Symbol" w:hAnsi="Symbol" w:cs="OpenSymbol"/>
    </w:rPr>
  </w:style>
  <w:style w:type="character" w:customStyle="1" w:styleId="WW8Num16z0">
    <w:name w:val="WW8Num16z0"/>
    <w:rsid w:val="008C7D87"/>
    <w:rPr>
      <w:rFonts w:ascii="Symbol" w:hAnsi="Symbol" w:cs="OpenSymbol"/>
    </w:rPr>
  </w:style>
  <w:style w:type="character" w:customStyle="1" w:styleId="WW8Num17z0">
    <w:name w:val="WW8Num17z0"/>
    <w:rsid w:val="008C7D87"/>
    <w:rPr>
      <w:rFonts w:ascii="Symbol" w:hAnsi="Symbol" w:cs="OpenSymbol"/>
    </w:rPr>
  </w:style>
  <w:style w:type="character" w:customStyle="1" w:styleId="WW8Num18z0">
    <w:name w:val="WW8Num18z0"/>
    <w:rsid w:val="008C7D87"/>
    <w:rPr>
      <w:rFonts w:ascii="Symbol" w:hAnsi="Symbol" w:cs="OpenSymbol"/>
    </w:rPr>
  </w:style>
  <w:style w:type="character" w:customStyle="1" w:styleId="WW8Num19z0">
    <w:name w:val="WW8Num19z0"/>
    <w:rsid w:val="008C7D87"/>
    <w:rPr>
      <w:rFonts w:ascii="Symbol" w:hAnsi="Symbol" w:cs="OpenSymbol"/>
    </w:rPr>
  </w:style>
  <w:style w:type="character" w:customStyle="1" w:styleId="WW8Num20z0">
    <w:name w:val="WW8Num20z0"/>
    <w:rsid w:val="008C7D87"/>
    <w:rPr>
      <w:rFonts w:ascii="Symbol" w:hAnsi="Symbol" w:cs="OpenSymbol"/>
    </w:rPr>
  </w:style>
  <w:style w:type="character" w:customStyle="1" w:styleId="WW8Num21z0">
    <w:name w:val="WW8Num21z0"/>
    <w:rsid w:val="008C7D87"/>
    <w:rPr>
      <w:rFonts w:ascii="Symbol" w:hAnsi="Symbol" w:cs="OpenSymbol"/>
    </w:rPr>
  </w:style>
  <w:style w:type="character" w:customStyle="1" w:styleId="WW8Num22z0">
    <w:name w:val="WW8Num22z0"/>
    <w:rsid w:val="008C7D87"/>
    <w:rPr>
      <w:rFonts w:ascii="Symbol" w:hAnsi="Symbol" w:cs="OpenSymbol"/>
    </w:rPr>
  </w:style>
  <w:style w:type="character" w:customStyle="1" w:styleId="WW8Num23z0">
    <w:name w:val="WW8Num23z0"/>
    <w:rsid w:val="008C7D87"/>
    <w:rPr>
      <w:rFonts w:ascii="Symbol" w:hAnsi="Symbol" w:cs="OpenSymbol"/>
    </w:rPr>
  </w:style>
  <w:style w:type="character" w:customStyle="1" w:styleId="WW8Num24z0">
    <w:name w:val="WW8Num24z0"/>
    <w:rsid w:val="008C7D87"/>
    <w:rPr>
      <w:rFonts w:ascii="Symbol" w:hAnsi="Symbol" w:cs="OpenSymbol"/>
    </w:rPr>
  </w:style>
  <w:style w:type="character" w:customStyle="1" w:styleId="WW8Num25z0">
    <w:name w:val="WW8Num25z0"/>
    <w:rsid w:val="008C7D87"/>
    <w:rPr>
      <w:rFonts w:ascii="Symbol" w:hAnsi="Symbol" w:cs="OpenSymbol"/>
    </w:rPr>
  </w:style>
  <w:style w:type="character" w:customStyle="1" w:styleId="WW8Num26z0">
    <w:name w:val="WW8Num26z0"/>
    <w:rsid w:val="008C7D87"/>
    <w:rPr>
      <w:rFonts w:ascii="Symbol" w:hAnsi="Symbol" w:cs="OpenSymbol"/>
    </w:rPr>
  </w:style>
  <w:style w:type="character" w:customStyle="1" w:styleId="WW8Num27z0">
    <w:name w:val="WW8Num27z0"/>
    <w:rsid w:val="008C7D87"/>
    <w:rPr>
      <w:rFonts w:ascii="Symbol" w:hAnsi="Symbol" w:cs="OpenSymbol"/>
    </w:rPr>
  </w:style>
  <w:style w:type="character" w:customStyle="1" w:styleId="WW8Num28z0">
    <w:name w:val="WW8Num28z0"/>
    <w:rsid w:val="008C7D87"/>
    <w:rPr>
      <w:rFonts w:ascii="Symbol" w:hAnsi="Symbol" w:cs="OpenSymbol"/>
    </w:rPr>
  </w:style>
  <w:style w:type="character" w:customStyle="1" w:styleId="WW8Num29z0">
    <w:name w:val="WW8Num29z0"/>
    <w:rsid w:val="008C7D87"/>
    <w:rPr>
      <w:rFonts w:ascii="Symbol" w:hAnsi="Symbol" w:cs="OpenSymbol"/>
    </w:rPr>
  </w:style>
  <w:style w:type="character" w:customStyle="1" w:styleId="WW8Num30z0">
    <w:name w:val="WW8Num30z0"/>
    <w:rsid w:val="008C7D87"/>
    <w:rPr>
      <w:rFonts w:ascii="Symbol" w:hAnsi="Symbol" w:cs="OpenSymbol"/>
    </w:rPr>
  </w:style>
  <w:style w:type="character" w:customStyle="1" w:styleId="WW8Num30z2">
    <w:name w:val="WW8Num30z2"/>
    <w:rsid w:val="008C7D87"/>
    <w:rPr>
      <w:b w:val="0"/>
      <w:bCs w:val="0"/>
    </w:rPr>
  </w:style>
  <w:style w:type="character" w:customStyle="1" w:styleId="WW8Num31z0">
    <w:name w:val="WW8Num31z0"/>
    <w:rsid w:val="008C7D87"/>
    <w:rPr>
      <w:rFonts w:ascii="Symbol" w:hAnsi="Symbol" w:cs="OpenSymbol"/>
    </w:rPr>
  </w:style>
  <w:style w:type="character" w:customStyle="1" w:styleId="WW8Num32z0">
    <w:name w:val="WW8Num32z0"/>
    <w:rsid w:val="008C7D87"/>
    <w:rPr>
      <w:rFonts w:ascii="Symbol" w:hAnsi="Symbol" w:cs="OpenSymbol"/>
    </w:rPr>
  </w:style>
  <w:style w:type="character" w:customStyle="1" w:styleId="WW8Num32z2">
    <w:name w:val="WW8Num32z2"/>
    <w:rsid w:val="008C7D87"/>
    <w:rPr>
      <w:b w:val="0"/>
      <w:bCs w:val="0"/>
    </w:rPr>
  </w:style>
  <w:style w:type="character" w:customStyle="1" w:styleId="WW8Num33z0">
    <w:name w:val="WW8Num33z0"/>
    <w:rsid w:val="008C7D87"/>
    <w:rPr>
      <w:rFonts w:ascii="Symbol" w:hAnsi="Symbol" w:cs="OpenSymbol"/>
    </w:rPr>
  </w:style>
  <w:style w:type="character" w:customStyle="1" w:styleId="WW8Num33z1">
    <w:name w:val="WW8Num33z1"/>
    <w:rsid w:val="008C7D87"/>
    <w:rPr>
      <w:b w:val="0"/>
      <w:bCs w:val="0"/>
    </w:rPr>
  </w:style>
  <w:style w:type="character" w:customStyle="1" w:styleId="WW8Num34z0">
    <w:name w:val="WW8Num34z0"/>
    <w:rsid w:val="008C7D87"/>
    <w:rPr>
      <w:rFonts w:ascii="Symbol" w:hAnsi="Symbol" w:cs="OpenSymbol"/>
    </w:rPr>
  </w:style>
  <w:style w:type="character" w:customStyle="1" w:styleId="WW8Num34z1">
    <w:name w:val="WW8Num34z1"/>
    <w:rsid w:val="008C7D87"/>
    <w:rPr>
      <w:b w:val="0"/>
      <w:bCs w:val="0"/>
    </w:rPr>
  </w:style>
  <w:style w:type="character" w:customStyle="1" w:styleId="WW8Num35z0">
    <w:name w:val="WW8Num35z0"/>
    <w:rsid w:val="008C7D87"/>
    <w:rPr>
      <w:rFonts w:ascii="Symbol" w:hAnsi="Symbol" w:cs="OpenSymbol"/>
    </w:rPr>
  </w:style>
  <w:style w:type="character" w:customStyle="1" w:styleId="WW8Num35z1">
    <w:name w:val="WW8Num35z1"/>
    <w:rsid w:val="008C7D87"/>
    <w:rPr>
      <w:b w:val="0"/>
      <w:bCs w:val="0"/>
    </w:rPr>
  </w:style>
  <w:style w:type="character" w:customStyle="1" w:styleId="WW8Num36z0">
    <w:name w:val="WW8Num36z0"/>
    <w:rsid w:val="008C7D87"/>
    <w:rPr>
      <w:rFonts w:ascii="Symbol" w:hAnsi="Symbol" w:cs="OpenSymbol"/>
    </w:rPr>
  </w:style>
  <w:style w:type="character" w:customStyle="1" w:styleId="WW8Num36z1">
    <w:name w:val="WW8Num36z1"/>
    <w:rsid w:val="008C7D87"/>
    <w:rPr>
      <w:b w:val="0"/>
      <w:bCs w:val="0"/>
    </w:rPr>
  </w:style>
  <w:style w:type="character" w:customStyle="1" w:styleId="WW8Num37z2">
    <w:name w:val="WW8Num37z2"/>
    <w:rsid w:val="008C7D87"/>
    <w:rPr>
      <w:b w:val="0"/>
      <w:bCs w:val="0"/>
    </w:rPr>
  </w:style>
  <w:style w:type="character" w:customStyle="1" w:styleId="WW8Num38z0">
    <w:name w:val="WW8Num38z0"/>
    <w:rsid w:val="008C7D87"/>
    <w:rPr>
      <w:rFonts w:ascii="Symbol" w:hAnsi="Symbol" w:cs="OpenSymbol"/>
    </w:rPr>
  </w:style>
  <w:style w:type="character" w:customStyle="1" w:styleId="WW8Num38z2">
    <w:name w:val="WW8Num38z2"/>
    <w:rsid w:val="008C7D87"/>
    <w:rPr>
      <w:b w:val="0"/>
      <w:bCs w:val="0"/>
    </w:rPr>
  </w:style>
  <w:style w:type="character" w:customStyle="1" w:styleId="WW8Num39z0">
    <w:name w:val="WW8Num39z0"/>
    <w:rsid w:val="008C7D87"/>
    <w:rPr>
      <w:rFonts w:ascii="Symbol" w:hAnsi="Symbol" w:cs="OpenSymbol"/>
    </w:rPr>
  </w:style>
  <w:style w:type="character" w:customStyle="1" w:styleId="WW8Num39z2">
    <w:name w:val="WW8Num39z2"/>
    <w:rsid w:val="008C7D87"/>
    <w:rPr>
      <w:b w:val="0"/>
      <w:bCs w:val="0"/>
    </w:rPr>
  </w:style>
  <w:style w:type="character" w:customStyle="1" w:styleId="WW8Num40z0">
    <w:name w:val="WW8Num40z0"/>
    <w:rsid w:val="008C7D87"/>
    <w:rPr>
      <w:rFonts w:ascii="Symbol" w:hAnsi="Symbol" w:cs="OpenSymbol"/>
    </w:rPr>
  </w:style>
  <w:style w:type="character" w:customStyle="1" w:styleId="WW8Num40z2">
    <w:name w:val="WW8Num40z2"/>
    <w:rsid w:val="008C7D87"/>
    <w:rPr>
      <w:b w:val="0"/>
      <w:bCs w:val="0"/>
    </w:rPr>
  </w:style>
  <w:style w:type="character" w:customStyle="1" w:styleId="WW8Num41z0">
    <w:name w:val="WW8Num41z0"/>
    <w:rsid w:val="008C7D87"/>
    <w:rPr>
      <w:rFonts w:ascii="Symbol" w:hAnsi="Symbol" w:cs="OpenSymbol"/>
    </w:rPr>
  </w:style>
  <w:style w:type="character" w:customStyle="1" w:styleId="WW8Num41z2">
    <w:name w:val="WW8Num41z2"/>
    <w:rsid w:val="008C7D87"/>
    <w:rPr>
      <w:b w:val="0"/>
      <w:bCs w:val="0"/>
    </w:rPr>
  </w:style>
  <w:style w:type="character" w:customStyle="1" w:styleId="WW8Num42z2">
    <w:name w:val="WW8Num42z2"/>
    <w:rsid w:val="008C7D87"/>
    <w:rPr>
      <w:b w:val="0"/>
      <w:bCs w:val="0"/>
    </w:rPr>
  </w:style>
  <w:style w:type="character" w:customStyle="1" w:styleId="WW8Num43z2">
    <w:name w:val="WW8Num43z2"/>
    <w:rsid w:val="008C7D87"/>
    <w:rPr>
      <w:b w:val="0"/>
      <w:bCs w:val="0"/>
    </w:rPr>
  </w:style>
  <w:style w:type="character" w:customStyle="1" w:styleId="WW8Num44z2">
    <w:name w:val="WW8Num44z2"/>
    <w:rsid w:val="008C7D87"/>
    <w:rPr>
      <w:b w:val="0"/>
      <w:bCs w:val="0"/>
    </w:rPr>
  </w:style>
  <w:style w:type="character" w:customStyle="1" w:styleId="WW8Num45z2">
    <w:name w:val="WW8Num45z2"/>
    <w:rsid w:val="008C7D87"/>
    <w:rPr>
      <w:b w:val="0"/>
      <w:bCs w:val="0"/>
    </w:rPr>
  </w:style>
  <w:style w:type="character" w:customStyle="1" w:styleId="WW8Num46z0">
    <w:name w:val="WW8Num46z0"/>
    <w:rsid w:val="008C7D87"/>
    <w:rPr>
      <w:rFonts w:ascii="Symbol" w:hAnsi="Symbol" w:cs="OpenSymbol"/>
    </w:rPr>
  </w:style>
  <w:style w:type="character" w:customStyle="1" w:styleId="WW8Num46z2">
    <w:name w:val="WW8Num46z2"/>
    <w:rsid w:val="008C7D87"/>
    <w:rPr>
      <w:b w:val="0"/>
      <w:bCs w:val="0"/>
    </w:rPr>
  </w:style>
  <w:style w:type="character" w:customStyle="1" w:styleId="WW8Num47z0">
    <w:name w:val="WW8Num47z0"/>
    <w:rsid w:val="008C7D87"/>
    <w:rPr>
      <w:rFonts w:ascii="Symbol" w:hAnsi="Symbol" w:cs="OpenSymbol"/>
    </w:rPr>
  </w:style>
  <w:style w:type="character" w:customStyle="1" w:styleId="WW8Num47z2">
    <w:name w:val="WW8Num47z2"/>
    <w:rsid w:val="008C7D87"/>
    <w:rPr>
      <w:b w:val="0"/>
      <w:bCs w:val="0"/>
    </w:rPr>
  </w:style>
  <w:style w:type="character" w:customStyle="1" w:styleId="WW8Num48z0">
    <w:name w:val="WW8Num48z0"/>
    <w:rsid w:val="008C7D87"/>
    <w:rPr>
      <w:rFonts w:ascii="Symbol" w:hAnsi="Symbol" w:cs="OpenSymbol"/>
    </w:rPr>
  </w:style>
  <w:style w:type="character" w:customStyle="1" w:styleId="WW8Num48z2">
    <w:name w:val="WW8Num48z2"/>
    <w:rsid w:val="008C7D87"/>
    <w:rPr>
      <w:b w:val="0"/>
      <w:bCs w:val="0"/>
    </w:rPr>
  </w:style>
  <w:style w:type="character" w:customStyle="1" w:styleId="WW8Num49z2">
    <w:name w:val="WW8Num49z2"/>
    <w:rsid w:val="008C7D87"/>
    <w:rPr>
      <w:b w:val="0"/>
      <w:bCs w:val="0"/>
    </w:rPr>
  </w:style>
  <w:style w:type="character" w:customStyle="1" w:styleId="WW8Num50z0">
    <w:name w:val="WW8Num50z0"/>
    <w:rsid w:val="008C7D87"/>
    <w:rPr>
      <w:rFonts w:ascii="Symbol" w:hAnsi="Symbol" w:cs="OpenSymbol"/>
    </w:rPr>
  </w:style>
  <w:style w:type="character" w:customStyle="1" w:styleId="WW8Num50z1">
    <w:name w:val="WW8Num50z1"/>
    <w:rsid w:val="008C7D87"/>
    <w:rPr>
      <w:rFonts w:ascii="Symbol" w:hAnsi="Symbol" w:cs="OpenSymbol"/>
    </w:rPr>
  </w:style>
  <w:style w:type="character" w:customStyle="1" w:styleId="WW8Num51z0">
    <w:name w:val="WW8Num51z0"/>
    <w:rsid w:val="008C7D87"/>
    <w:rPr>
      <w:rFonts w:ascii="Symbol" w:hAnsi="Symbol" w:cs="OpenSymbol"/>
    </w:rPr>
  </w:style>
  <w:style w:type="character" w:customStyle="1" w:styleId="WW8Num51z1">
    <w:name w:val="WW8Num51z1"/>
    <w:rsid w:val="008C7D87"/>
    <w:rPr>
      <w:b w:val="0"/>
      <w:bCs w:val="0"/>
    </w:rPr>
  </w:style>
  <w:style w:type="character" w:customStyle="1" w:styleId="Absatz-Standardschriftart">
    <w:name w:val="Absatz-Standardschriftart"/>
    <w:rsid w:val="008C7D87"/>
  </w:style>
  <w:style w:type="character" w:customStyle="1" w:styleId="WW-Absatz-Standardschriftart">
    <w:name w:val="WW-Absatz-Standardschriftart"/>
    <w:rsid w:val="008C7D87"/>
  </w:style>
  <w:style w:type="character" w:customStyle="1" w:styleId="WW-Absatz-Standardschriftart1">
    <w:name w:val="WW-Absatz-Standardschriftart1"/>
    <w:rsid w:val="008C7D87"/>
  </w:style>
  <w:style w:type="character" w:customStyle="1" w:styleId="WW-Absatz-Standardschriftart11">
    <w:name w:val="WW-Absatz-Standardschriftart11"/>
    <w:rsid w:val="008C7D87"/>
  </w:style>
  <w:style w:type="character" w:customStyle="1" w:styleId="WW-Absatz-Standardschriftart111">
    <w:name w:val="WW-Absatz-Standardschriftart111"/>
    <w:rsid w:val="008C7D87"/>
  </w:style>
  <w:style w:type="character" w:customStyle="1" w:styleId="WW-Absatz-Standardschriftart1111">
    <w:name w:val="WW-Absatz-Standardschriftart1111"/>
    <w:rsid w:val="008C7D87"/>
  </w:style>
  <w:style w:type="character" w:customStyle="1" w:styleId="WW-Absatz-Standardschriftart11111">
    <w:name w:val="WW-Absatz-Standardschriftart11111"/>
    <w:rsid w:val="008C7D87"/>
  </w:style>
  <w:style w:type="character" w:customStyle="1" w:styleId="WW-Absatz-Standardschriftart111111">
    <w:name w:val="WW-Absatz-Standardschriftart111111"/>
    <w:rsid w:val="008C7D87"/>
  </w:style>
  <w:style w:type="character" w:customStyle="1" w:styleId="WW-Absatz-Standardschriftart1111111">
    <w:name w:val="WW-Absatz-Standardschriftart1111111"/>
    <w:rsid w:val="008C7D87"/>
  </w:style>
  <w:style w:type="character" w:customStyle="1" w:styleId="WW-Absatz-Standardschriftart11111111">
    <w:name w:val="WW-Absatz-Standardschriftart11111111"/>
    <w:rsid w:val="008C7D87"/>
  </w:style>
  <w:style w:type="character" w:customStyle="1" w:styleId="51">
    <w:name w:val="Основной шрифт абзаца5"/>
    <w:rsid w:val="008C7D87"/>
  </w:style>
  <w:style w:type="character" w:customStyle="1" w:styleId="WW-Absatz-Standardschriftart111111111">
    <w:name w:val="WW-Absatz-Standardschriftart111111111"/>
    <w:rsid w:val="008C7D87"/>
  </w:style>
  <w:style w:type="character" w:customStyle="1" w:styleId="WW-Absatz-Standardschriftart1111111111">
    <w:name w:val="WW-Absatz-Standardschriftart1111111111"/>
    <w:rsid w:val="008C7D87"/>
  </w:style>
  <w:style w:type="character" w:customStyle="1" w:styleId="WW-Absatz-Standardschriftart11111111111">
    <w:name w:val="WW-Absatz-Standardschriftart11111111111"/>
    <w:rsid w:val="008C7D87"/>
  </w:style>
  <w:style w:type="character" w:customStyle="1" w:styleId="WW-Absatz-Standardschriftart111111111111">
    <w:name w:val="WW-Absatz-Standardschriftart111111111111"/>
    <w:rsid w:val="008C7D87"/>
  </w:style>
  <w:style w:type="character" w:customStyle="1" w:styleId="WW8Num21z1">
    <w:name w:val="WW8Num21z1"/>
    <w:rsid w:val="008C7D87"/>
    <w:rPr>
      <w:b w:val="0"/>
      <w:bCs w:val="0"/>
    </w:rPr>
  </w:style>
  <w:style w:type="character" w:customStyle="1" w:styleId="WW8Num36z2">
    <w:name w:val="WW8Num36z2"/>
    <w:rsid w:val="008C7D87"/>
    <w:rPr>
      <w:b w:val="0"/>
      <w:bCs w:val="0"/>
    </w:rPr>
  </w:style>
  <w:style w:type="character" w:customStyle="1" w:styleId="WW8Num37z0">
    <w:name w:val="WW8Num37z0"/>
    <w:rsid w:val="008C7D87"/>
    <w:rPr>
      <w:rFonts w:ascii="Symbol" w:hAnsi="Symbol" w:cs="OpenSymbol"/>
    </w:rPr>
  </w:style>
  <w:style w:type="character" w:customStyle="1" w:styleId="WW8Num39z1">
    <w:name w:val="WW8Num39z1"/>
    <w:rsid w:val="008C7D87"/>
    <w:rPr>
      <w:b w:val="0"/>
      <w:bCs w:val="0"/>
    </w:rPr>
  </w:style>
  <w:style w:type="character" w:customStyle="1" w:styleId="WW8Num40z1">
    <w:name w:val="WW8Num40z1"/>
    <w:rsid w:val="008C7D87"/>
    <w:rPr>
      <w:b w:val="0"/>
      <w:bCs w:val="0"/>
    </w:rPr>
  </w:style>
  <w:style w:type="character" w:customStyle="1" w:styleId="WW8Num41z1">
    <w:name w:val="WW8Num41z1"/>
    <w:rsid w:val="008C7D87"/>
    <w:rPr>
      <w:b w:val="0"/>
      <w:bCs w:val="0"/>
    </w:rPr>
  </w:style>
  <w:style w:type="character" w:customStyle="1" w:styleId="WW8Num42z1">
    <w:name w:val="WW8Num42z1"/>
    <w:rsid w:val="008C7D87"/>
    <w:rPr>
      <w:b w:val="0"/>
      <w:bCs w:val="0"/>
    </w:rPr>
  </w:style>
  <w:style w:type="character" w:customStyle="1" w:styleId="WW8Num50z2">
    <w:name w:val="WW8Num50z2"/>
    <w:rsid w:val="008C7D87"/>
    <w:rPr>
      <w:b w:val="0"/>
      <w:bCs w:val="0"/>
    </w:rPr>
  </w:style>
  <w:style w:type="character" w:customStyle="1" w:styleId="WW8Num51z2">
    <w:name w:val="WW8Num51z2"/>
    <w:rsid w:val="008C7D87"/>
    <w:rPr>
      <w:b w:val="0"/>
      <w:bCs w:val="0"/>
    </w:rPr>
  </w:style>
  <w:style w:type="character" w:customStyle="1" w:styleId="WW8Num52z2">
    <w:name w:val="WW8Num52z2"/>
    <w:rsid w:val="008C7D87"/>
    <w:rPr>
      <w:b w:val="0"/>
      <w:bCs w:val="0"/>
    </w:rPr>
  </w:style>
  <w:style w:type="character" w:customStyle="1" w:styleId="WW8Num53z2">
    <w:name w:val="WW8Num53z2"/>
    <w:rsid w:val="008C7D87"/>
    <w:rPr>
      <w:b w:val="0"/>
      <w:bCs w:val="0"/>
    </w:rPr>
  </w:style>
  <w:style w:type="character" w:customStyle="1" w:styleId="WW8Num54z2">
    <w:name w:val="WW8Num54z2"/>
    <w:rsid w:val="008C7D87"/>
    <w:rPr>
      <w:b w:val="0"/>
      <w:bCs w:val="0"/>
    </w:rPr>
  </w:style>
  <w:style w:type="character" w:customStyle="1" w:styleId="WW8Num55z2">
    <w:name w:val="WW8Num55z2"/>
    <w:rsid w:val="008C7D87"/>
    <w:rPr>
      <w:b w:val="0"/>
      <w:bCs w:val="0"/>
    </w:rPr>
  </w:style>
  <w:style w:type="character" w:customStyle="1" w:styleId="WW-Absatz-Standardschriftart1111111111111">
    <w:name w:val="WW-Absatz-Standardschriftart1111111111111"/>
    <w:rsid w:val="008C7D87"/>
  </w:style>
  <w:style w:type="character" w:customStyle="1" w:styleId="WW-Absatz-Standardschriftart11111111111111">
    <w:name w:val="WW-Absatz-Standardschriftart11111111111111"/>
    <w:rsid w:val="008C7D87"/>
  </w:style>
  <w:style w:type="character" w:customStyle="1" w:styleId="WW8Num56z2">
    <w:name w:val="WW8Num56z2"/>
    <w:rsid w:val="008C7D87"/>
    <w:rPr>
      <w:b w:val="0"/>
      <w:bCs w:val="0"/>
    </w:rPr>
  </w:style>
  <w:style w:type="character" w:customStyle="1" w:styleId="WW-Absatz-Standardschriftart111111111111111">
    <w:name w:val="WW-Absatz-Standardschriftart111111111111111"/>
    <w:rsid w:val="008C7D87"/>
  </w:style>
  <w:style w:type="character" w:customStyle="1" w:styleId="WW8Num5z0">
    <w:name w:val="WW8Num5z0"/>
    <w:rsid w:val="008C7D87"/>
    <w:rPr>
      <w:rFonts w:ascii="Symbol" w:hAnsi="Symbol" w:cs="OpenSymbol"/>
    </w:rPr>
  </w:style>
  <w:style w:type="character" w:customStyle="1" w:styleId="WW8Num8z1">
    <w:name w:val="WW8Num8z1"/>
    <w:rsid w:val="008C7D87"/>
    <w:rPr>
      <w:b w:val="0"/>
      <w:bCs w:val="0"/>
    </w:rPr>
  </w:style>
  <w:style w:type="character" w:customStyle="1" w:styleId="WW8Num12z2">
    <w:name w:val="WW8Num12z2"/>
    <w:rsid w:val="008C7D87"/>
    <w:rPr>
      <w:b w:val="0"/>
      <w:bCs w:val="0"/>
    </w:rPr>
  </w:style>
  <w:style w:type="character" w:customStyle="1" w:styleId="WW8Num23z1">
    <w:name w:val="WW8Num23z1"/>
    <w:rsid w:val="008C7D87"/>
    <w:rPr>
      <w:b w:val="0"/>
      <w:bCs w:val="0"/>
    </w:rPr>
  </w:style>
  <w:style w:type="character" w:customStyle="1" w:styleId="WW8Num42z0">
    <w:name w:val="WW8Num42z0"/>
    <w:rsid w:val="008C7D87"/>
    <w:rPr>
      <w:rFonts w:ascii="Symbol" w:hAnsi="Symbol" w:cs="OpenSymbol"/>
    </w:rPr>
  </w:style>
  <w:style w:type="character" w:customStyle="1" w:styleId="WW8Num43z0">
    <w:name w:val="WW8Num43z0"/>
    <w:rsid w:val="008C7D87"/>
    <w:rPr>
      <w:rFonts w:ascii="Symbol" w:hAnsi="Symbol" w:cs="OpenSymbol"/>
    </w:rPr>
  </w:style>
  <w:style w:type="character" w:customStyle="1" w:styleId="WW8Num44z0">
    <w:name w:val="WW8Num44z0"/>
    <w:rsid w:val="008C7D87"/>
    <w:rPr>
      <w:rFonts w:ascii="Symbol" w:hAnsi="Symbol" w:cs="OpenSymbol"/>
    </w:rPr>
  </w:style>
  <w:style w:type="character" w:customStyle="1" w:styleId="WW8Num45z1">
    <w:name w:val="WW8Num45z1"/>
    <w:rsid w:val="008C7D87"/>
    <w:rPr>
      <w:b w:val="0"/>
      <w:bCs w:val="0"/>
    </w:rPr>
  </w:style>
  <w:style w:type="character" w:customStyle="1" w:styleId="WW8Num46z1">
    <w:name w:val="WW8Num46z1"/>
    <w:rsid w:val="008C7D87"/>
    <w:rPr>
      <w:b w:val="0"/>
      <w:bCs w:val="0"/>
    </w:rPr>
  </w:style>
  <w:style w:type="character" w:customStyle="1" w:styleId="WW8Num47z1">
    <w:name w:val="WW8Num47z1"/>
    <w:rsid w:val="008C7D87"/>
    <w:rPr>
      <w:b w:val="0"/>
      <w:bCs w:val="0"/>
    </w:rPr>
  </w:style>
  <w:style w:type="character" w:customStyle="1" w:styleId="WW8Num48z1">
    <w:name w:val="WW8Num48z1"/>
    <w:rsid w:val="008C7D87"/>
    <w:rPr>
      <w:b w:val="0"/>
      <w:bCs w:val="0"/>
    </w:rPr>
  </w:style>
  <w:style w:type="character" w:customStyle="1" w:styleId="WW8Num57z2">
    <w:name w:val="WW8Num57z2"/>
    <w:rsid w:val="008C7D87"/>
    <w:rPr>
      <w:b w:val="0"/>
      <w:bCs w:val="0"/>
    </w:rPr>
  </w:style>
  <w:style w:type="character" w:customStyle="1" w:styleId="WW8Num58z2">
    <w:name w:val="WW8Num58z2"/>
    <w:rsid w:val="008C7D87"/>
    <w:rPr>
      <w:b w:val="0"/>
      <w:bCs w:val="0"/>
    </w:rPr>
  </w:style>
  <w:style w:type="character" w:customStyle="1" w:styleId="WW8Num59z2">
    <w:name w:val="WW8Num59z2"/>
    <w:rsid w:val="008C7D87"/>
    <w:rPr>
      <w:b w:val="0"/>
      <w:bCs w:val="0"/>
    </w:rPr>
  </w:style>
  <w:style w:type="character" w:customStyle="1" w:styleId="WW8Num60z2">
    <w:name w:val="WW8Num60z2"/>
    <w:rsid w:val="008C7D87"/>
    <w:rPr>
      <w:b w:val="0"/>
      <w:bCs w:val="0"/>
    </w:rPr>
  </w:style>
  <w:style w:type="character" w:customStyle="1" w:styleId="WW8Num61z2">
    <w:name w:val="WW8Num61z2"/>
    <w:rsid w:val="008C7D87"/>
    <w:rPr>
      <w:b w:val="0"/>
      <w:bCs w:val="0"/>
    </w:rPr>
  </w:style>
  <w:style w:type="character" w:customStyle="1" w:styleId="WW8Num62z2">
    <w:name w:val="WW8Num62z2"/>
    <w:rsid w:val="008C7D87"/>
    <w:rPr>
      <w:b w:val="0"/>
      <w:bCs w:val="0"/>
    </w:rPr>
  </w:style>
  <w:style w:type="character" w:customStyle="1" w:styleId="WW-Absatz-Standardschriftart1111111111111111">
    <w:name w:val="WW-Absatz-Standardschriftart1111111111111111"/>
    <w:rsid w:val="008C7D87"/>
  </w:style>
  <w:style w:type="character" w:customStyle="1" w:styleId="WW-Absatz-Standardschriftart11111111111111111">
    <w:name w:val="WW-Absatz-Standardschriftart11111111111111111"/>
    <w:rsid w:val="008C7D87"/>
  </w:style>
  <w:style w:type="character" w:customStyle="1" w:styleId="WW-Absatz-Standardschriftart111111111111111111">
    <w:name w:val="WW-Absatz-Standardschriftart111111111111111111"/>
    <w:rsid w:val="008C7D87"/>
  </w:style>
  <w:style w:type="character" w:customStyle="1" w:styleId="WW-Absatz-Standardschriftart1111111111111111111">
    <w:name w:val="WW-Absatz-Standardschriftart1111111111111111111"/>
    <w:rsid w:val="008C7D87"/>
  </w:style>
  <w:style w:type="character" w:customStyle="1" w:styleId="WW-Absatz-Standardschriftart11111111111111111111">
    <w:name w:val="WW-Absatz-Standardschriftart11111111111111111111"/>
    <w:rsid w:val="008C7D87"/>
  </w:style>
  <w:style w:type="character" w:customStyle="1" w:styleId="WW-Absatz-Standardschriftart111111111111111111111">
    <w:name w:val="WW-Absatz-Standardschriftart111111111111111111111"/>
    <w:rsid w:val="008C7D87"/>
  </w:style>
  <w:style w:type="character" w:customStyle="1" w:styleId="WW-Absatz-Standardschriftart1111111111111111111111">
    <w:name w:val="WW-Absatz-Standardschriftart1111111111111111111111"/>
    <w:rsid w:val="008C7D87"/>
  </w:style>
  <w:style w:type="character" w:customStyle="1" w:styleId="WW8Num49z0">
    <w:name w:val="WW8Num49z0"/>
    <w:rsid w:val="008C7D87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8C7D87"/>
  </w:style>
  <w:style w:type="character" w:customStyle="1" w:styleId="WW-Absatz-Standardschriftart111111111111111111111111">
    <w:name w:val="WW-Absatz-Standardschriftart111111111111111111111111"/>
    <w:rsid w:val="008C7D87"/>
  </w:style>
  <w:style w:type="character" w:customStyle="1" w:styleId="WW-Absatz-Standardschriftart1111111111111111111111111">
    <w:name w:val="WW-Absatz-Standardschriftart1111111111111111111111111"/>
    <w:rsid w:val="008C7D87"/>
  </w:style>
  <w:style w:type="character" w:customStyle="1" w:styleId="WW8Num63z1">
    <w:name w:val="WW8Num63z1"/>
    <w:rsid w:val="008C7D87"/>
    <w:rPr>
      <w:b w:val="0"/>
      <w:bCs w:val="0"/>
    </w:rPr>
  </w:style>
  <w:style w:type="character" w:customStyle="1" w:styleId="41">
    <w:name w:val="Основной шрифт абзаца4"/>
    <w:rsid w:val="008C7D87"/>
  </w:style>
  <w:style w:type="character" w:customStyle="1" w:styleId="WW8Num29z1">
    <w:name w:val="WW8Num29z1"/>
    <w:rsid w:val="008C7D87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8C7D87"/>
  </w:style>
  <w:style w:type="character" w:customStyle="1" w:styleId="WW-Absatz-Standardschriftart111111111111111111111111111">
    <w:name w:val="WW-Absatz-Standardschriftart111111111111111111111111111"/>
    <w:rsid w:val="008C7D87"/>
  </w:style>
  <w:style w:type="character" w:customStyle="1" w:styleId="WW8Num30z1">
    <w:name w:val="WW8Num30z1"/>
    <w:rsid w:val="008C7D87"/>
    <w:rPr>
      <w:rFonts w:ascii="Symbol" w:hAnsi="Symbol" w:cs="OpenSymbol"/>
    </w:rPr>
  </w:style>
  <w:style w:type="character" w:customStyle="1" w:styleId="WW8Num45z0">
    <w:name w:val="WW8Num45z0"/>
    <w:rsid w:val="008C7D87"/>
    <w:rPr>
      <w:rFonts w:ascii="Symbol" w:hAnsi="Symbol" w:cs="OpenSymbol"/>
    </w:rPr>
  </w:style>
  <w:style w:type="character" w:customStyle="1" w:styleId="WW8Num52z0">
    <w:name w:val="WW8Num52z0"/>
    <w:rsid w:val="008C7D87"/>
    <w:rPr>
      <w:rFonts w:ascii="Symbol" w:hAnsi="Symbol" w:cs="OpenSymbol"/>
    </w:rPr>
  </w:style>
  <w:style w:type="character" w:customStyle="1" w:styleId="WW8Num53z0">
    <w:name w:val="WW8Num53z0"/>
    <w:rsid w:val="008C7D87"/>
    <w:rPr>
      <w:rFonts w:ascii="Symbol" w:hAnsi="Symbol" w:cs="OpenSymbol"/>
    </w:rPr>
  </w:style>
  <w:style w:type="character" w:customStyle="1" w:styleId="WW8Num54z0">
    <w:name w:val="WW8Num54z0"/>
    <w:rsid w:val="008C7D87"/>
    <w:rPr>
      <w:rFonts w:ascii="Symbol" w:hAnsi="Symbol" w:cs="OpenSymbol"/>
    </w:rPr>
  </w:style>
  <w:style w:type="character" w:customStyle="1" w:styleId="WW8Num55z1">
    <w:name w:val="WW8Num55z1"/>
    <w:rsid w:val="008C7D87"/>
    <w:rPr>
      <w:b w:val="0"/>
      <w:bCs w:val="0"/>
    </w:rPr>
  </w:style>
  <w:style w:type="character" w:customStyle="1" w:styleId="WW8Num56z1">
    <w:name w:val="WW8Num56z1"/>
    <w:rsid w:val="008C7D87"/>
    <w:rPr>
      <w:b w:val="0"/>
      <w:bCs w:val="0"/>
    </w:rPr>
  </w:style>
  <w:style w:type="character" w:customStyle="1" w:styleId="WW8Num57z1">
    <w:name w:val="WW8Num57z1"/>
    <w:rsid w:val="008C7D87"/>
    <w:rPr>
      <w:b w:val="0"/>
      <w:bCs w:val="0"/>
    </w:rPr>
  </w:style>
  <w:style w:type="character" w:customStyle="1" w:styleId="WW8Num58z1">
    <w:name w:val="WW8Num58z1"/>
    <w:rsid w:val="008C7D87"/>
    <w:rPr>
      <w:b w:val="0"/>
      <w:bCs w:val="0"/>
    </w:rPr>
  </w:style>
  <w:style w:type="character" w:customStyle="1" w:styleId="WW8Num59z0">
    <w:name w:val="WW8Num59z0"/>
    <w:rsid w:val="008C7D87"/>
    <w:rPr>
      <w:rFonts w:ascii="Symbol" w:hAnsi="Symbol" w:cs="OpenSymbol"/>
    </w:rPr>
  </w:style>
  <w:style w:type="character" w:customStyle="1" w:styleId="WW8Num63z2">
    <w:name w:val="WW8Num63z2"/>
    <w:rsid w:val="008C7D87"/>
    <w:rPr>
      <w:b w:val="0"/>
      <w:bCs w:val="0"/>
    </w:rPr>
  </w:style>
  <w:style w:type="character" w:customStyle="1" w:styleId="WW8Num64z2">
    <w:name w:val="WW8Num64z2"/>
    <w:rsid w:val="008C7D87"/>
    <w:rPr>
      <w:b w:val="0"/>
      <w:bCs w:val="0"/>
    </w:rPr>
  </w:style>
  <w:style w:type="character" w:customStyle="1" w:styleId="WW8Num65z2">
    <w:name w:val="WW8Num65z2"/>
    <w:rsid w:val="008C7D87"/>
    <w:rPr>
      <w:b w:val="0"/>
      <w:bCs w:val="0"/>
    </w:rPr>
  </w:style>
  <w:style w:type="character" w:customStyle="1" w:styleId="WW8Num66z2">
    <w:name w:val="WW8Num66z2"/>
    <w:rsid w:val="008C7D87"/>
    <w:rPr>
      <w:b w:val="0"/>
      <w:bCs w:val="0"/>
    </w:rPr>
  </w:style>
  <w:style w:type="character" w:customStyle="1" w:styleId="WW8Num67z2">
    <w:name w:val="WW8Num67z2"/>
    <w:rsid w:val="008C7D87"/>
    <w:rPr>
      <w:b w:val="0"/>
      <w:bCs w:val="0"/>
    </w:rPr>
  </w:style>
  <w:style w:type="character" w:customStyle="1" w:styleId="WW8Num68z2">
    <w:name w:val="WW8Num68z2"/>
    <w:rsid w:val="008C7D87"/>
    <w:rPr>
      <w:b w:val="0"/>
      <w:bCs w:val="0"/>
    </w:rPr>
  </w:style>
  <w:style w:type="character" w:customStyle="1" w:styleId="WW8Num69z2">
    <w:name w:val="WW8Num69z2"/>
    <w:rsid w:val="008C7D87"/>
    <w:rPr>
      <w:b w:val="0"/>
      <w:bCs w:val="0"/>
    </w:rPr>
  </w:style>
  <w:style w:type="character" w:customStyle="1" w:styleId="WW8Num70z2">
    <w:name w:val="WW8Num70z2"/>
    <w:rsid w:val="008C7D87"/>
    <w:rPr>
      <w:b w:val="0"/>
      <w:bCs w:val="0"/>
    </w:rPr>
  </w:style>
  <w:style w:type="character" w:customStyle="1" w:styleId="WW8Num71z2">
    <w:name w:val="WW8Num71z2"/>
    <w:rsid w:val="008C7D87"/>
    <w:rPr>
      <w:b w:val="0"/>
      <w:bCs w:val="0"/>
    </w:rPr>
  </w:style>
  <w:style w:type="character" w:customStyle="1" w:styleId="WW8Num72z2">
    <w:name w:val="WW8Num72z2"/>
    <w:rsid w:val="008C7D87"/>
    <w:rPr>
      <w:b w:val="0"/>
      <w:bCs w:val="0"/>
    </w:rPr>
  </w:style>
  <w:style w:type="character" w:customStyle="1" w:styleId="WW-Absatz-Standardschriftart1111111111111111111111111111">
    <w:name w:val="WW-Absatz-Standardschriftart1111111111111111111111111111"/>
    <w:rsid w:val="008C7D87"/>
  </w:style>
  <w:style w:type="character" w:customStyle="1" w:styleId="WW-Absatz-Standardschriftart11111111111111111111111111111">
    <w:name w:val="WW-Absatz-Standardschriftart11111111111111111111111111111"/>
    <w:rsid w:val="008C7D87"/>
  </w:style>
  <w:style w:type="character" w:customStyle="1" w:styleId="WW-Absatz-Standardschriftart111111111111111111111111111111">
    <w:name w:val="WW-Absatz-Standardschriftart111111111111111111111111111111"/>
    <w:rsid w:val="008C7D87"/>
  </w:style>
  <w:style w:type="character" w:customStyle="1" w:styleId="WW8Num73z0">
    <w:name w:val="WW8Num73z0"/>
    <w:rsid w:val="008C7D87"/>
    <w:rPr>
      <w:rFonts w:ascii="Wingdings" w:hAnsi="Wingdings" w:cs="OpenSymbol"/>
    </w:rPr>
  </w:style>
  <w:style w:type="character" w:customStyle="1" w:styleId="WW-Absatz-Standardschriftart1111111111111111111111111111111">
    <w:name w:val="WW-Absatz-Standardschriftart1111111111111111111111111111111"/>
    <w:rsid w:val="008C7D87"/>
  </w:style>
  <w:style w:type="character" w:customStyle="1" w:styleId="WW8Num55z0">
    <w:name w:val="WW8Num55z0"/>
    <w:rsid w:val="008C7D87"/>
    <w:rPr>
      <w:rFonts w:ascii="Symbol" w:hAnsi="Symbol" w:cs="OpenSymbol"/>
    </w:rPr>
  </w:style>
  <w:style w:type="character" w:customStyle="1" w:styleId="WW8Num56z0">
    <w:name w:val="WW8Num56z0"/>
    <w:rsid w:val="008C7D87"/>
    <w:rPr>
      <w:rFonts w:ascii="Symbol" w:hAnsi="Symbol" w:cs="OpenSymbol"/>
    </w:rPr>
  </w:style>
  <w:style w:type="character" w:customStyle="1" w:styleId="WW8Num57z0">
    <w:name w:val="WW8Num57z0"/>
    <w:rsid w:val="008C7D87"/>
    <w:rPr>
      <w:rFonts w:ascii="Symbol" w:hAnsi="Symbol" w:cs="OpenSymbol"/>
    </w:rPr>
  </w:style>
  <w:style w:type="character" w:customStyle="1" w:styleId="WW8Num59z1">
    <w:name w:val="WW8Num59z1"/>
    <w:rsid w:val="008C7D87"/>
    <w:rPr>
      <w:b w:val="0"/>
      <w:bCs w:val="0"/>
    </w:rPr>
  </w:style>
  <w:style w:type="character" w:customStyle="1" w:styleId="WW8Num60z1">
    <w:name w:val="WW8Num60z1"/>
    <w:rsid w:val="008C7D87"/>
    <w:rPr>
      <w:b w:val="0"/>
      <w:bCs w:val="0"/>
    </w:rPr>
  </w:style>
  <w:style w:type="character" w:customStyle="1" w:styleId="WW8Num61z1">
    <w:name w:val="WW8Num61z1"/>
    <w:rsid w:val="008C7D87"/>
    <w:rPr>
      <w:b w:val="0"/>
      <w:bCs w:val="0"/>
    </w:rPr>
  </w:style>
  <w:style w:type="character" w:customStyle="1" w:styleId="WW8Num62z0">
    <w:name w:val="WW8Num62z0"/>
    <w:rsid w:val="008C7D87"/>
    <w:rPr>
      <w:rFonts w:ascii="Symbol" w:hAnsi="Symbol" w:cs="OpenSymbol"/>
    </w:rPr>
  </w:style>
  <w:style w:type="character" w:customStyle="1" w:styleId="WW8Num73z2">
    <w:name w:val="WW8Num73z2"/>
    <w:rsid w:val="008C7D87"/>
    <w:rPr>
      <w:b w:val="0"/>
      <w:bCs w:val="0"/>
    </w:rPr>
  </w:style>
  <w:style w:type="character" w:customStyle="1" w:styleId="WW8Num74z2">
    <w:name w:val="WW8Num74z2"/>
    <w:rsid w:val="008C7D87"/>
    <w:rPr>
      <w:b w:val="0"/>
      <w:bCs w:val="0"/>
    </w:rPr>
  </w:style>
  <w:style w:type="character" w:customStyle="1" w:styleId="WW8Num75z2">
    <w:name w:val="WW8Num75z2"/>
    <w:rsid w:val="008C7D87"/>
    <w:rPr>
      <w:b w:val="0"/>
      <w:bCs w:val="0"/>
    </w:rPr>
  </w:style>
  <w:style w:type="character" w:customStyle="1" w:styleId="33">
    <w:name w:val="Основной шрифт абзаца3"/>
    <w:rsid w:val="008C7D87"/>
  </w:style>
  <w:style w:type="character" w:customStyle="1" w:styleId="WW-Absatz-Standardschriftart11111111111111111111111111111111">
    <w:name w:val="WW-Absatz-Standardschriftart11111111111111111111111111111111"/>
    <w:rsid w:val="008C7D87"/>
  </w:style>
  <w:style w:type="character" w:customStyle="1" w:styleId="WW-Absatz-Standardschriftart111111111111111111111111111111111">
    <w:name w:val="WW-Absatz-Standardschriftart111111111111111111111111111111111"/>
    <w:rsid w:val="008C7D87"/>
  </w:style>
  <w:style w:type="character" w:customStyle="1" w:styleId="WW8Num76z1">
    <w:name w:val="WW8Num76z1"/>
    <w:rsid w:val="008C7D87"/>
    <w:rPr>
      <w:b w:val="0"/>
      <w:bCs w:val="0"/>
    </w:rPr>
  </w:style>
  <w:style w:type="character" w:customStyle="1" w:styleId="WW-Absatz-Standardschriftart1111111111111111111111111111111111">
    <w:name w:val="WW-Absatz-Standardschriftart1111111111111111111111111111111111"/>
    <w:rsid w:val="008C7D87"/>
  </w:style>
  <w:style w:type="character" w:customStyle="1" w:styleId="WW8Num2z0">
    <w:name w:val="WW8Num2z0"/>
    <w:rsid w:val="008C7D87"/>
    <w:rPr>
      <w:rFonts w:ascii="Symbol" w:hAnsi="Symbol"/>
    </w:rPr>
  </w:style>
  <w:style w:type="character" w:customStyle="1" w:styleId="WW8Num3z1">
    <w:name w:val="WW8Num3z1"/>
    <w:rsid w:val="008C7D87"/>
    <w:rPr>
      <w:b w:val="0"/>
      <w:bCs w:val="0"/>
    </w:rPr>
  </w:style>
  <w:style w:type="character" w:customStyle="1" w:styleId="WW8Num22z1">
    <w:name w:val="WW8Num22z1"/>
    <w:rsid w:val="008C7D87"/>
    <w:rPr>
      <w:b w:val="0"/>
      <w:bCs w:val="0"/>
    </w:rPr>
  </w:style>
  <w:style w:type="character" w:customStyle="1" w:styleId="WW8Num61z0">
    <w:name w:val="WW8Num61z0"/>
    <w:rsid w:val="008C7D87"/>
    <w:rPr>
      <w:rFonts w:ascii="Symbol" w:hAnsi="Symbol" w:cs="OpenSymbol"/>
    </w:rPr>
  </w:style>
  <w:style w:type="character" w:customStyle="1" w:styleId="WW8Num75z1">
    <w:name w:val="WW8Num75z1"/>
    <w:rsid w:val="008C7D87"/>
    <w:rPr>
      <w:b w:val="0"/>
      <w:bCs w:val="0"/>
    </w:rPr>
  </w:style>
  <w:style w:type="character" w:customStyle="1" w:styleId="WW-Absatz-Standardschriftart11111111111111111111111111111111111">
    <w:name w:val="WW-Absatz-Standardschriftart11111111111111111111111111111111111"/>
    <w:rsid w:val="008C7D87"/>
  </w:style>
  <w:style w:type="character" w:customStyle="1" w:styleId="WW-Absatz-Standardschriftart111111111111111111111111111111111111">
    <w:name w:val="WW-Absatz-Standardschriftart111111111111111111111111111111111111"/>
    <w:rsid w:val="008C7D87"/>
  </w:style>
  <w:style w:type="character" w:customStyle="1" w:styleId="WW-Absatz-Standardschriftart1111111111111111111111111111111111111">
    <w:name w:val="WW-Absatz-Standardschriftart1111111111111111111111111111111111111"/>
    <w:rsid w:val="008C7D87"/>
  </w:style>
  <w:style w:type="character" w:customStyle="1" w:styleId="WW8Num24z1">
    <w:name w:val="WW8Num24z1"/>
    <w:rsid w:val="008C7D87"/>
    <w:rPr>
      <w:b w:val="0"/>
      <w:bCs w:val="0"/>
    </w:rPr>
  </w:style>
  <w:style w:type="character" w:customStyle="1" w:styleId="WW8Num58z0">
    <w:name w:val="WW8Num58z0"/>
    <w:rsid w:val="008C7D87"/>
    <w:rPr>
      <w:rFonts w:ascii="Symbol" w:hAnsi="Symbol" w:cs="OpenSymbol"/>
    </w:rPr>
  </w:style>
  <w:style w:type="character" w:customStyle="1" w:styleId="WW8Num62z1">
    <w:name w:val="WW8Num62z1"/>
    <w:rsid w:val="008C7D87"/>
    <w:rPr>
      <w:b w:val="0"/>
      <w:bCs w:val="0"/>
    </w:rPr>
  </w:style>
  <w:style w:type="character" w:customStyle="1" w:styleId="WW8Num64z0">
    <w:name w:val="WW8Num64z0"/>
    <w:rsid w:val="008C7D87"/>
    <w:rPr>
      <w:rFonts w:ascii="Symbol" w:hAnsi="Symbol" w:cs="OpenSymbol"/>
    </w:rPr>
  </w:style>
  <w:style w:type="character" w:customStyle="1" w:styleId="WW8Num76z2">
    <w:name w:val="WW8Num76z2"/>
    <w:rsid w:val="008C7D87"/>
    <w:rPr>
      <w:b w:val="0"/>
      <w:bCs w:val="0"/>
    </w:rPr>
  </w:style>
  <w:style w:type="character" w:customStyle="1" w:styleId="WW8Num77z2">
    <w:name w:val="WW8Num77z2"/>
    <w:rsid w:val="008C7D87"/>
    <w:rPr>
      <w:b w:val="0"/>
      <w:bCs w:val="0"/>
    </w:rPr>
  </w:style>
  <w:style w:type="character" w:customStyle="1" w:styleId="21">
    <w:name w:val="Основной шрифт абзаца2"/>
    <w:rsid w:val="008C7D87"/>
  </w:style>
  <w:style w:type="character" w:customStyle="1" w:styleId="WW8Num6z2">
    <w:name w:val="WW8Num6z2"/>
    <w:rsid w:val="008C7D87"/>
    <w:rPr>
      <w:b w:val="0"/>
      <w:bCs w:val="0"/>
    </w:rPr>
  </w:style>
  <w:style w:type="character" w:customStyle="1" w:styleId="WW8Num7z0">
    <w:name w:val="WW8Num7z0"/>
    <w:rsid w:val="008C7D87"/>
    <w:rPr>
      <w:rFonts w:ascii="Symbol" w:hAnsi="Symbol" w:cs="OpenSymbol"/>
    </w:rPr>
  </w:style>
  <w:style w:type="character" w:customStyle="1" w:styleId="WW8Num9z1">
    <w:name w:val="WW8Num9z1"/>
    <w:rsid w:val="008C7D87"/>
    <w:rPr>
      <w:b w:val="0"/>
      <w:bCs w:val="0"/>
    </w:rPr>
  </w:style>
  <w:style w:type="character" w:customStyle="1" w:styleId="WW8Num13z2">
    <w:name w:val="WW8Num13z2"/>
    <w:rsid w:val="008C7D87"/>
    <w:rPr>
      <w:b w:val="0"/>
      <w:bCs w:val="0"/>
    </w:rPr>
  </w:style>
  <w:style w:type="character" w:customStyle="1" w:styleId="WW8Num26z1">
    <w:name w:val="WW8Num26z1"/>
    <w:rsid w:val="008C7D87"/>
    <w:rPr>
      <w:b w:val="0"/>
      <w:bCs w:val="0"/>
    </w:rPr>
  </w:style>
  <w:style w:type="character" w:customStyle="1" w:styleId="WW8Num63z0">
    <w:name w:val="WW8Num63z0"/>
    <w:rsid w:val="008C7D87"/>
    <w:rPr>
      <w:rFonts w:ascii="Symbol" w:hAnsi="Symbol" w:cs="OpenSymbol"/>
    </w:rPr>
  </w:style>
  <w:style w:type="character" w:customStyle="1" w:styleId="WW8Num65z0">
    <w:name w:val="WW8Num65z0"/>
    <w:rsid w:val="008C7D87"/>
    <w:rPr>
      <w:rFonts w:ascii="Symbol" w:hAnsi="Symbol" w:cs="OpenSymbol"/>
    </w:rPr>
  </w:style>
  <w:style w:type="character" w:customStyle="1" w:styleId="WW8Num66z0">
    <w:name w:val="WW8Num66z0"/>
    <w:rsid w:val="008C7D87"/>
    <w:rPr>
      <w:rFonts w:ascii="Symbol" w:hAnsi="Symbol" w:cs="OpenSymbol"/>
    </w:rPr>
  </w:style>
  <w:style w:type="character" w:customStyle="1" w:styleId="WW8Num67z1">
    <w:name w:val="WW8Num67z1"/>
    <w:rsid w:val="008C7D87"/>
    <w:rPr>
      <w:b w:val="0"/>
      <w:bCs w:val="0"/>
    </w:rPr>
  </w:style>
  <w:style w:type="character" w:customStyle="1" w:styleId="WW8Num68z1">
    <w:name w:val="WW8Num68z1"/>
    <w:rsid w:val="008C7D87"/>
    <w:rPr>
      <w:b w:val="0"/>
      <w:bCs w:val="0"/>
    </w:rPr>
  </w:style>
  <w:style w:type="character" w:customStyle="1" w:styleId="WW8Num69z1">
    <w:name w:val="WW8Num69z1"/>
    <w:rsid w:val="008C7D87"/>
    <w:rPr>
      <w:b w:val="0"/>
      <w:bCs w:val="0"/>
    </w:rPr>
  </w:style>
  <w:style w:type="character" w:customStyle="1" w:styleId="WW8Num70z1">
    <w:name w:val="WW8Num70z1"/>
    <w:rsid w:val="008C7D87"/>
    <w:rPr>
      <w:b w:val="0"/>
      <w:bCs w:val="0"/>
    </w:rPr>
  </w:style>
  <w:style w:type="character" w:customStyle="1" w:styleId="WW8Num71z1">
    <w:name w:val="WW8Num71z1"/>
    <w:rsid w:val="008C7D87"/>
    <w:rPr>
      <w:b w:val="0"/>
      <w:bCs w:val="0"/>
    </w:rPr>
  </w:style>
  <w:style w:type="character" w:customStyle="1" w:styleId="WW8Num72z0">
    <w:name w:val="WW8Num72z0"/>
    <w:rsid w:val="008C7D87"/>
    <w:rPr>
      <w:rFonts w:ascii="Symbol" w:hAnsi="Symbol" w:cs="OpenSymbol"/>
    </w:rPr>
  </w:style>
  <w:style w:type="character" w:customStyle="1" w:styleId="WW8Num78z2">
    <w:name w:val="WW8Num78z2"/>
    <w:rsid w:val="008C7D87"/>
    <w:rPr>
      <w:b w:val="0"/>
      <w:bCs w:val="0"/>
    </w:rPr>
  </w:style>
  <w:style w:type="character" w:customStyle="1" w:styleId="WW8Num79z2">
    <w:name w:val="WW8Num79z2"/>
    <w:rsid w:val="008C7D87"/>
    <w:rPr>
      <w:b w:val="0"/>
      <w:bCs w:val="0"/>
    </w:rPr>
  </w:style>
  <w:style w:type="character" w:customStyle="1" w:styleId="WW8Num80z2">
    <w:name w:val="WW8Num80z2"/>
    <w:rsid w:val="008C7D87"/>
    <w:rPr>
      <w:b w:val="0"/>
      <w:bCs w:val="0"/>
    </w:rPr>
  </w:style>
  <w:style w:type="character" w:customStyle="1" w:styleId="WW8Num81z2">
    <w:name w:val="WW8Num81z2"/>
    <w:rsid w:val="008C7D87"/>
    <w:rPr>
      <w:b w:val="0"/>
      <w:bCs w:val="0"/>
    </w:rPr>
  </w:style>
  <w:style w:type="character" w:customStyle="1" w:styleId="WW8Num82z2">
    <w:name w:val="WW8Num82z2"/>
    <w:rsid w:val="008C7D87"/>
    <w:rPr>
      <w:b w:val="0"/>
      <w:bCs w:val="0"/>
    </w:rPr>
  </w:style>
  <w:style w:type="character" w:customStyle="1" w:styleId="WW8Num83z2">
    <w:name w:val="WW8Num83z2"/>
    <w:rsid w:val="008C7D87"/>
    <w:rPr>
      <w:b w:val="0"/>
      <w:bCs w:val="0"/>
    </w:rPr>
  </w:style>
  <w:style w:type="character" w:customStyle="1" w:styleId="WW8Num84z2">
    <w:name w:val="WW8Num84z2"/>
    <w:rsid w:val="008C7D87"/>
    <w:rPr>
      <w:b w:val="0"/>
      <w:bCs w:val="0"/>
    </w:rPr>
  </w:style>
  <w:style w:type="character" w:customStyle="1" w:styleId="WW8Num85z2">
    <w:name w:val="WW8Num85z2"/>
    <w:rsid w:val="008C7D87"/>
    <w:rPr>
      <w:b w:val="0"/>
      <w:bCs w:val="0"/>
    </w:rPr>
  </w:style>
  <w:style w:type="character" w:customStyle="1" w:styleId="WW-Absatz-Standardschriftart11111111111111111111111111111111111111">
    <w:name w:val="WW-Absatz-Standardschriftart11111111111111111111111111111111111111"/>
    <w:rsid w:val="008C7D87"/>
  </w:style>
  <w:style w:type="character" w:customStyle="1" w:styleId="ae">
    <w:name w:val="Символ нумерации"/>
    <w:rsid w:val="008C7D87"/>
    <w:rPr>
      <w:b w:val="0"/>
      <w:bCs w:val="0"/>
    </w:rPr>
  </w:style>
  <w:style w:type="character" w:customStyle="1" w:styleId="af">
    <w:name w:val="Маркеры списка"/>
    <w:rsid w:val="008C7D87"/>
    <w:rPr>
      <w:rFonts w:ascii="OpenSymbol" w:eastAsia="OpenSymbol" w:hAnsi="OpenSymbol" w:cs="OpenSymbol"/>
    </w:rPr>
  </w:style>
  <w:style w:type="character" w:customStyle="1" w:styleId="15">
    <w:name w:val="Основной шрифт абзаца1"/>
    <w:rsid w:val="008C7D87"/>
  </w:style>
  <w:style w:type="character" w:styleId="af0">
    <w:name w:val="page number"/>
    <w:basedOn w:val="15"/>
    <w:rsid w:val="008C7D87"/>
  </w:style>
  <w:style w:type="character" w:customStyle="1" w:styleId="120">
    <w:name w:val="Стиль 12 пт"/>
    <w:rsid w:val="008C7D87"/>
    <w:rPr>
      <w:sz w:val="24"/>
    </w:rPr>
  </w:style>
  <w:style w:type="paragraph" w:customStyle="1" w:styleId="a0">
    <w:name w:val="Заголовок"/>
    <w:basedOn w:val="a"/>
    <w:next w:val="a1"/>
    <w:rsid w:val="008C7D87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1">
    <w:name w:val="Body Text"/>
    <w:aliases w:val="Знак1 Знак,bt"/>
    <w:basedOn w:val="a"/>
    <w:link w:val="af1"/>
    <w:rsid w:val="008C7D87"/>
    <w:pPr>
      <w:suppressLineNumbers/>
      <w:spacing w:after="0" w:line="360" w:lineRule="auto"/>
      <w:ind w:firstLine="397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1">
    <w:name w:val="Основной текст Знак"/>
    <w:aliases w:val="Знак1 Знак Знак,bt Знак"/>
    <w:basedOn w:val="a2"/>
    <w:link w:val="a1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styleId="af2">
    <w:name w:val="List"/>
    <w:basedOn w:val="a1"/>
    <w:rsid w:val="008C7D87"/>
    <w:rPr>
      <w:rFonts w:cs="Tahoma"/>
    </w:rPr>
  </w:style>
  <w:style w:type="paragraph" w:customStyle="1" w:styleId="52">
    <w:name w:val="Название5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53">
    <w:name w:val="Указатель5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42">
    <w:name w:val="Название4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43">
    <w:name w:val="Указатель4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34">
    <w:name w:val="Название3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35">
    <w:name w:val="Указатель3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22">
    <w:name w:val="Название2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23">
    <w:name w:val="Указатель2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customStyle="1" w:styleId="16">
    <w:name w:val="Название1"/>
    <w:basedOn w:val="a"/>
    <w:rsid w:val="008C7D87"/>
    <w:pPr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  <w:lang w:val="ru-RU" w:eastAsia="ru-RU"/>
    </w:rPr>
  </w:style>
  <w:style w:type="paragraph" w:customStyle="1" w:styleId="17">
    <w:name w:val="Указатель1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ru-RU" w:eastAsia="ru-RU"/>
    </w:rPr>
  </w:style>
  <w:style w:type="paragraph" w:styleId="af3">
    <w:name w:val="Title"/>
    <w:basedOn w:val="a0"/>
    <w:next w:val="af4"/>
    <w:link w:val="af5"/>
    <w:qFormat/>
    <w:rsid w:val="008C7D87"/>
  </w:style>
  <w:style w:type="character" w:customStyle="1" w:styleId="af5">
    <w:name w:val="Название Знак"/>
    <w:basedOn w:val="a2"/>
    <w:link w:val="af3"/>
    <w:rsid w:val="008C7D87"/>
    <w:rPr>
      <w:rFonts w:ascii="Arial" w:eastAsia="Lucida Sans Unicode" w:hAnsi="Arial" w:cs="Tahoma"/>
      <w:kern w:val="1"/>
      <w:sz w:val="28"/>
      <w:szCs w:val="28"/>
      <w:lang w:val="ru-RU" w:eastAsia="ru-RU"/>
    </w:rPr>
  </w:style>
  <w:style w:type="paragraph" w:styleId="af4">
    <w:name w:val="Subtitle"/>
    <w:basedOn w:val="a0"/>
    <w:next w:val="a1"/>
    <w:link w:val="af6"/>
    <w:qFormat/>
    <w:rsid w:val="008C7D87"/>
    <w:pPr>
      <w:jc w:val="center"/>
    </w:pPr>
    <w:rPr>
      <w:i/>
      <w:iCs/>
    </w:rPr>
  </w:style>
  <w:style w:type="character" w:customStyle="1" w:styleId="af6">
    <w:name w:val="Подзаголовок Знак"/>
    <w:basedOn w:val="a2"/>
    <w:link w:val="af4"/>
    <w:rsid w:val="008C7D87"/>
    <w:rPr>
      <w:rFonts w:ascii="Arial" w:eastAsia="Lucida Sans Unicode" w:hAnsi="Arial" w:cs="Tahoma"/>
      <w:i/>
      <w:iCs/>
      <w:kern w:val="1"/>
      <w:sz w:val="28"/>
      <w:szCs w:val="28"/>
      <w:lang w:val="ru-RU" w:eastAsia="ru-RU"/>
    </w:rPr>
  </w:style>
  <w:style w:type="paragraph" w:styleId="af7">
    <w:name w:val="footer"/>
    <w:basedOn w:val="a"/>
    <w:link w:val="af8"/>
    <w:rsid w:val="008C7D87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8">
    <w:name w:val="Нижний колонтитул Знак"/>
    <w:basedOn w:val="a2"/>
    <w:link w:val="af7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9">
    <w:name w:val="Содержимое врезки"/>
    <w:basedOn w:val="a1"/>
    <w:rsid w:val="008C7D87"/>
  </w:style>
  <w:style w:type="paragraph" w:customStyle="1" w:styleId="afa">
    <w:name w:val="Содержимое таблицы"/>
    <w:basedOn w:val="a"/>
    <w:rsid w:val="008C7D87"/>
    <w:pPr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b">
    <w:name w:val="Заголовок основной надписи (лев.)"/>
    <w:rsid w:val="008C7D87"/>
    <w:pPr>
      <w:suppressLineNumbers/>
      <w:suppressAutoHyphens/>
      <w:spacing w:after="0" w:line="240" w:lineRule="auto"/>
      <w:ind w:left="28"/>
      <w:textAlignment w:val="top"/>
    </w:pPr>
    <w:rPr>
      <w:rFonts w:ascii="GOST type B" w:eastAsia="Lucida Sans Unicode" w:hAnsi="GOST type B" w:cs="Times New Roman"/>
      <w:b/>
      <w:kern w:val="1"/>
      <w:sz w:val="21"/>
      <w:szCs w:val="24"/>
      <w:lang w:val="ru-RU"/>
    </w:rPr>
  </w:style>
  <w:style w:type="paragraph" w:customStyle="1" w:styleId="afc">
    <w:name w:val="Заголовок основной надписи (центр"/>
    <w:basedOn w:val="afb"/>
    <w:rsid w:val="008C7D87"/>
    <w:pPr>
      <w:ind w:left="-28"/>
      <w:jc w:val="center"/>
    </w:pPr>
    <w:rPr>
      <w:sz w:val="18"/>
    </w:rPr>
  </w:style>
  <w:style w:type="paragraph" w:customStyle="1" w:styleId="afd">
    <w:name w:val="Заголовок таблицы"/>
    <w:basedOn w:val="afa"/>
    <w:rsid w:val="008C7D87"/>
    <w:pPr>
      <w:jc w:val="center"/>
    </w:pPr>
    <w:rPr>
      <w:b/>
      <w:bCs/>
    </w:rPr>
  </w:style>
  <w:style w:type="paragraph" w:customStyle="1" w:styleId="afe">
    <w:name w:val="Заголовок бокового штампа (верт."/>
    <w:rsid w:val="008C7D87"/>
    <w:pPr>
      <w:suppressLineNumbers/>
      <w:suppressAutoHyphens/>
      <w:spacing w:after="0" w:line="240" w:lineRule="auto"/>
    </w:pPr>
    <w:rPr>
      <w:rFonts w:ascii="GOST type B" w:eastAsia="Lucida Sans Unicode" w:hAnsi="GOST type B" w:cs="Times New Roman"/>
      <w:b/>
      <w:kern w:val="1"/>
      <w:szCs w:val="24"/>
      <w:lang w:val="ru-RU"/>
    </w:rPr>
  </w:style>
  <w:style w:type="paragraph" w:customStyle="1" w:styleId="WW-">
    <w:name w:val="WW-Заголовок основной надписи (центр"/>
    <w:basedOn w:val="afc"/>
    <w:rsid w:val="008C7D87"/>
    <w:rPr>
      <w:sz w:val="21"/>
    </w:rPr>
  </w:style>
  <w:style w:type="paragraph" w:customStyle="1" w:styleId="aff">
    <w:name w:val="Основная надпись"/>
    <w:rsid w:val="008C7D87"/>
    <w:pPr>
      <w:suppressLineNumbers/>
      <w:suppressAutoHyphens/>
      <w:spacing w:after="0" w:line="240" w:lineRule="auto"/>
      <w:jc w:val="center"/>
    </w:pPr>
    <w:rPr>
      <w:rFonts w:ascii="GOST type B" w:eastAsia="Lucida Sans Unicode" w:hAnsi="GOST type B" w:cs="Times New Roman"/>
      <w:b/>
      <w:kern w:val="1"/>
      <w:sz w:val="28"/>
      <w:szCs w:val="24"/>
      <w:lang w:val="ru-RU"/>
    </w:rPr>
  </w:style>
  <w:style w:type="paragraph" w:styleId="aff0">
    <w:name w:val="header"/>
    <w:basedOn w:val="a"/>
    <w:link w:val="aff1"/>
    <w:rsid w:val="008C7D87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character" w:customStyle="1" w:styleId="aff1">
    <w:name w:val="Верхний колонтитул Знак"/>
    <w:basedOn w:val="a2"/>
    <w:link w:val="aff0"/>
    <w:rsid w:val="008C7D87"/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aff2">
    <w:name w:val="Текст документа"/>
    <w:rsid w:val="008C7D87"/>
    <w:pPr>
      <w:suppressLineNumbers/>
      <w:suppressAutoHyphens/>
      <w:spacing w:after="0" w:line="240" w:lineRule="auto"/>
      <w:ind w:firstLine="397"/>
    </w:pPr>
    <w:rPr>
      <w:rFonts w:ascii="GOST type B" w:eastAsia="Lucida Sans Unicode" w:hAnsi="GOST type B" w:cs="Times New Roman"/>
      <w:kern w:val="1"/>
      <w:sz w:val="28"/>
      <w:szCs w:val="24"/>
      <w:lang w:val="ru-RU"/>
    </w:rPr>
  </w:style>
  <w:style w:type="paragraph" w:customStyle="1" w:styleId="WW-1">
    <w:name w:val="WW-Заголовок основной надписи (центр1"/>
    <w:basedOn w:val="afc"/>
    <w:rsid w:val="008C7D87"/>
  </w:style>
  <w:style w:type="paragraph" w:customStyle="1" w:styleId="WW-12">
    <w:name w:val="WW-Заголовок основной надписи (центр12"/>
    <w:basedOn w:val="WW-"/>
    <w:rsid w:val="008C7D87"/>
  </w:style>
  <w:style w:type="paragraph" w:customStyle="1" w:styleId="aff3">
    <w:name w:val="Заголовок основной надписи (лев."/>
    <w:basedOn w:val="afb"/>
    <w:rsid w:val="008C7D87"/>
  </w:style>
  <w:style w:type="paragraph" w:customStyle="1" w:styleId="WW-0">
    <w:name w:val="WW-Заголовок бокового штампа (верт."/>
    <w:basedOn w:val="afe"/>
    <w:rsid w:val="008C7D87"/>
  </w:style>
  <w:style w:type="paragraph" w:customStyle="1" w:styleId="aff4">
    <w:name w:val="Основная надпись (верт."/>
    <w:basedOn w:val="aff"/>
    <w:rsid w:val="008C7D87"/>
  </w:style>
  <w:style w:type="paragraph" w:customStyle="1" w:styleId="WW-2">
    <w:name w:val="WW-Заголовок основной надписи (лев."/>
    <w:basedOn w:val="aff3"/>
    <w:rsid w:val="008C7D87"/>
  </w:style>
  <w:style w:type="paragraph" w:customStyle="1" w:styleId="WW-123">
    <w:name w:val="WW-Заголовок основной надписи (центр123"/>
    <w:basedOn w:val="WW-12"/>
    <w:rsid w:val="008C7D87"/>
  </w:style>
  <w:style w:type="paragraph" w:customStyle="1" w:styleId="WW-1234">
    <w:name w:val="WW-Заголовок основной надписи (центр1234"/>
    <w:basedOn w:val="WW-1"/>
    <w:rsid w:val="008C7D87"/>
  </w:style>
  <w:style w:type="paragraph" w:customStyle="1" w:styleId="WW-3">
    <w:name w:val="WW-Основная надпись (верт."/>
    <w:basedOn w:val="aff4"/>
    <w:rsid w:val="008C7D87"/>
  </w:style>
  <w:style w:type="paragraph" w:customStyle="1" w:styleId="aff5">
    <w:name w:val="Заголовок бокового штампа"/>
    <w:basedOn w:val="afe"/>
    <w:rsid w:val="008C7D87"/>
  </w:style>
  <w:style w:type="paragraph" w:customStyle="1" w:styleId="-">
    <w:name w:val="Таблица - шапка"/>
    <w:basedOn w:val="a"/>
    <w:rsid w:val="008C7D87"/>
    <w:pPr>
      <w:suppressAutoHyphens/>
      <w:spacing w:before="60" w:after="60" w:line="240" w:lineRule="auto"/>
      <w:jc w:val="center"/>
    </w:pPr>
    <w:rPr>
      <w:rFonts w:ascii="Arial" w:eastAsia="Lucida Sans Unicode" w:hAnsi="Arial" w:cs="Arial"/>
      <w:b/>
      <w:kern w:val="1"/>
      <w:sz w:val="20"/>
      <w:szCs w:val="20"/>
      <w:lang w:val="ru-RU" w:eastAsia="ru-RU"/>
    </w:rPr>
  </w:style>
  <w:style w:type="paragraph" w:customStyle="1" w:styleId="-0">
    <w:name w:val="Таблица - текст выделенный"/>
    <w:basedOn w:val="a1"/>
    <w:rsid w:val="008C7D87"/>
    <w:pPr>
      <w:suppressAutoHyphens/>
      <w:spacing w:before="20" w:after="20"/>
    </w:pPr>
    <w:rPr>
      <w:rFonts w:ascii="Arial" w:hAnsi="Arial" w:cs="Arial"/>
      <w:b/>
      <w:sz w:val="20"/>
      <w:szCs w:val="20"/>
    </w:rPr>
  </w:style>
  <w:style w:type="paragraph" w:customStyle="1" w:styleId="-1">
    <w:name w:val="Таблица - текст основной"/>
    <w:basedOn w:val="a1"/>
    <w:rsid w:val="008C7D87"/>
    <w:pPr>
      <w:suppressAutoHyphens/>
      <w:spacing w:before="20" w:after="20"/>
    </w:pPr>
    <w:rPr>
      <w:rFonts w:ascii="Arial" w:hAnsi="Arial" w:cs="Arial"/>
      <w:sz w:val="20"/>
      <w:szCs w:val="20"/>
    </w:rPr>
  </w:style>
  <w:style w:type="paragraph" w:customStyle="1" w:styleId="11">
    <w:name w:val="Список маркированный 1"/>
    <w:basedOn w:val="a"/>
    <w:rsid w:val="008C7D87"/>
    <w:pPr>
      <w:numPr>
        <w:numId w:val="3"/>
      </w:numPr>
      <w:suppressAutoHyphens/>
      <w:spacing w:after="0" w:line="36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ConsNormal">
    <w:name w:val="ConsNormal"/>
    <w:rsid w:val="008C7D8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val="ru-RU" w:eastAsia="ar-SA"/>
    </w:rPr>
  </w:style>
  <w:style w:type="paragraph" w:styleId="aff6">
    <w:name w:val="Body Text Indent"/>
    <w:basedOn w:val="a"/>
    <w:link w:val="aff7"/>
    <w:rsid w:val="008C7D87"/>
    <w:pPr>
      <w:suppressAutoHyphens/>
      <w:spacing w:after="0" w:line="240" w:lineRule="auto"/>
      <w:ind w:left="-540" w:firstLine="709"/>
      <w:jc w:val="both"/>
    </w:pPr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character" w:customStyle="1" w:styleId="aff7">
    <w:name w:val="Основной текст с отступом Знак"/>
    <w:basedOn w:val="a2"/>
    <w:link w:val="aff6"/>
    <w:rsid w:val="008C7D87"/>
    <w:rPr>
      <w:rFonts w:ascii="Times New Roman" w:eastAsia="Lucida Sans Unicode" w:hAnsi="Times New Roman" w:cs="Times New Roman"/>
      <w:kern w:val="1"/>
      <w:sz w:val="28"/>
      <w:szCs w:val="24"/>
      <w:lang w:val="ru-RU" w:eastAsia="ru-RU"/>
    </w:rPr>
  </w:style>
  <w:style w:type="paragraph" w:customStyle="1" w:styleId="aff8">
    <w:name w:val="основной"/>
    <w:basedOn w:val="a"/>
    <w:rsid w:val="008C7D87"/>
    <w:pPr>
      <w:keepNext/>
      <w:widowControl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customStyle="1" w:styleId="Iauiue">
    <w:name w:val="Iau?iue"/>
    <w:rsid w:val="008C7D8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ru-RU" w:eastAsia="ar-SA"/>
    </w:rPr>
  </w:style>
  <w:style w:type="paragraph" w:customStyle="1" w:styleId="54">
    <w:name w:val="çàãîëîâîê 5"/>
    <w:basedOn w:val="a"/>
    <w:next w:val="a"/>
    <w:rsid w:val="008C7D87"/>
    <w:pPr>
      <w:keepNext/>
      <w:suppressAutoHyphens/>
      <w:spacing w:after="0" w:line="240" w:lineRule="auto"/>
      <w:ind w:firstLine="567"/>
      <w:jc w:val="both"/>
    </w:pPr>
    <w:rPr>
      <w:rFonts w:ascii="Times New Roman" w:eastAsia="Lucida Sans Unicode" w:hAnsi="Times New Roman" w:cs="Times New Roman"/>
      <w:b/>
      <w:kern w:val="1"/>
      <w:sz w:val="24"/>
      <w:szCs w:val="24"/>
      <w:u w:val="single"/>
      <w:lang w:val="ru-RU" w:eastAsia="ru-RU"/>
    </w:rPr>
  </w:style>
  <w:style w:type="paragraph" w:customStyle="1" w:styleId="Heading">
    <w:name w:val="Heading"/>
    <w:rsid w:val="008C7D87"/>
    <w:pPr>
      <w:widowControl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lang w:val="ru-RU" w:eastAsia="ar-SA"/>
    </w:rPr>
  </w:style>
  <w:style w:type="paragraph" w:customStyle="1" w:styleId="ConsTitle">
    <w:name w:val="ConsTitle"/>
    <w:rsid w:val="008C7D8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6"/>
      <w:szCs w:val="16"/>
      <w:lang w:val="ru-RU" w:eastAsia="ar-SA"/>
    </w:rPr>
  </w:style>
  <w:style w:type="paragraph" w:customStyle="1" w:styleId="ConsPlusNonformat">
    <w:name w:val="ConsPlusNonformat"/>
    <w:rsid w:val="008C7D87"/>
    <w:pPr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val="ru-RU" w:eastAsia="ar-SA"/>
    </w:rPr>
  </w:style>
  <w:style w:type="paragraph" w:customStyle="1" w:styleId="aff9">
    <w:name w:val="Îáû÷íûé"/>
    <w:rsid w:val="008C7D87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8"/>
      <w:szCs w:val="20"/>
      <w:lang w:val="ru-RU" w:eastAsia="ar-SA"/>
    </w:rPr>
  </w:style>
  <w:style w:type="paragraph" w:customStyle="1" w:styleId="24">
    <w:name w:val="Îñíîâíîé òåêñò 2"/>
    <w:basedOn w:val="aff9"/>
    <w:rsid w:val="008C7D87"/>
    <w:pPr>
      <w:ind w:firstLine="720"/>
      <w:jc w:val="both"/>
    </w:pPr>
    <w:rPr>
      <w:b/>
      <w:color w:val="000000"/>
      <w:sz w:val="24"/>
      <w:lang w:val="en-US"/>
    </w:rPr>
  </w:style>
  <w:style w:type="paragraph" w:styleId="25">
    <w:name w:val="toc 2"/>
    <w:basedOn w:val="a"/>
    <w:next w:val="a"/>
    <w:qFormat/>
    <w:rsid w:val="008C7D87"/>
    <w:pPr>
      <w:suppressAutoHyphens/>
      <w:spacing w:after="0" w:line="240" w:lineRule="auto"/>
      <w:ind w:left="240"/>
    </w:pPr>
    <w:rPr>
      <w:rFonts w:ascii="Times New Roman" w:eastAsia="Lucida Sans Unicode" w:hAnsi="Times New Roman" w:cs="Times New Roman"/>
      <w:kern w:val="1"/>
      <w:sz w:val="24"/>
      <w:szCs w:val="24"/>
      <w:lang w:val="ru-RU" w:eastAsia="ru-RU"/>
    </w:rPr>
  </w:style>
  <w:style w:type="paragraph" w:styleId="18">
    <w:name w:val="toc 1"/>
    <w:basedOn w:val="23"/>
    <w:qFormat/>
    <w:rsid w:val="008C7D87"/>
    <w:pPr>
      <w:tabs>
        <w:tab w:val="right" w:leader="dot" w:pos="9637"/>
      </w:tabs>
    </w:pPr>
  </w:style>
  <w:style w:type="paragraph" w:styleId="36">
    <w:name w:val="toc 3"/>
    <w:basedOn w:val="23"/>
    <w:qFormat/>
    <w:rsid w:val="008C7D87"/>
    <w:pPr>
      <w:tabs>
        <w:tab w:val="right" w:leader="dot" w:pos="-31680"/>
      </w:tabs>
      <w:ind w:left="566"/>
    </w:pPr>
  </w:style>
  <w:style w:type="paragraph" w:styleId="44">
    <w:name w:val="toc 4"/>
    <w:basedOn w:val="23"/>
    <w:rsid w:val="008C7D87"/>
    <w:pPr>
      <w:tabs>
        <w:tab w:val="right" w:leader="dot" w:pos="-20241"/>
      </w:tabs>
      <w:ind w:left="849"/>
    </w:pPr>
  </w:style>
  <w:style w:type="paragraph" w:styleId="55">
    <w:name w:val="toc 5"/>
    <w:basedOn w:val="23"/>
    <w:rsid w:val="008C7D87"/>
    <w:pPr>
      <w:tabs>
        <w:tab w:val="right" w:leader="dot" w:pos="-8355"/>
      </w:tabs>
      <w:ind w:left="1132"/>
    </w:pPr>
  </w:style>
  <w:style w:type="paragraph" w:styleId="61">
    <w:name w:val="toc 6"/>
    <w:basedOn w:val="23"/>
    <w:rsid w:val="008C7D87"/>
    <w:pPr>
      <w:tabs>
        <w:tab w:val="right" w:leader="dot" w:pos="3531"/>
      </w:tabs>
      <w:ind w:left="1415"/>
    </w:pPr>
  </w:style>
  <w:style w:type="paragraph" w:styleId="71">
    <w:name w:val="toc 7"/>
    <w:basedOn w:val="23"/>
    <w:rsid w:val="008C7D87"/>
    <w:pPr>
      <w:tabs>
        <w:tab w:val="right" w:leader="dot" w:pos="15417"/>
      </w:tabs>
      <w:ind w:left="1698"/>
    </w:pPr>
  </w:style>
  <w:style w:type="paragraph" w:styleId="81">
    <w:name w:val="toc 8"/>
    <w:basedOn w:val="23"/>
    <w:rsid w:val="008C7D87"/>
    <w:pPr>
      <w:tabs>
        <w:tab w:val="right" w:leader="dot" w:pos="27303"/>
      </w:tabs>
      <w:ind w:left="1981"/>
    </w:pPr>
  </w:style>
  <w:style w:type="paragraph" w:styleId="91">
    <w:name w:val="toc 9"/>
    <w:basedOn w:val="23"/>
    <w:rsid w:val="008C7D87"/>
    <w:pPr>
      <w:tabs>
        <w:tab w:val="right" w:leader="dot" w:pos="-26347"/>
      </w:tabs>
      <w:ind w:left="2264"/>
    </w:pPr>
  </w:style>
  <w:style w:type="paragraph" w:customStyle="1" w:styleId="100">
    <w:name w:val="Оглавление 10"/>
    <w:basedOn w:val="23"/>
    <w:rsid w:val="008C7D87"/>
    <w:pPr>
      <w:tabs>
        <w:tab w:val="right" w:leader="dot" w:pos="-14461"/>
      </w:tabs>
      <w:ind w:left="2547"/>
    </w:pPr>
  </w:style>
  <w:style w:type="paragraph" w:customStyle="1" w:styleId="10">
    <w:name w:val="Заголовок 10"/>
    <w:basedOn w:val="a0"/>
    <w:next w:val="a1"/>
    <w:rsid w:val="008C7D87"/>
    <w:pPr>
      <w:numPr>
        <w:numId w:val="2"/>
      </w:numPr>
    </w:pPr>
    <w:rPr>
      <w:b/>
      <w:bCs/>
      <w:sz w:val="21"/>
      <w:szCs w:val="21"/>
    </w:rPr>
  </w:style>
  <w:style w:type="paragraph" w:customStyle="1" w:styleId="Iniiaiieoaenonionooiii2">
    <w:name w:val="Iniiaiie oaeno n ionooiii 2"/>
    <w:basedOn w:val="Iauiue"/>
    <w:rsid w:val="008C7D87"/>
    <w:pPr>
      <w:widowControl/>
      <w:ind w:firstLine="284"/>
      <w:jc w:val="both"/>
    </w:pPr>
    <w:rPr>
      <w:rFonts w:ascii="Peterburg" w:hAnsi="Peterburg"/>
    </w:rPr>
  </w:style>
  <w:style w:type="paragraph" w:styleId="affa">
    <w:name w:val="List Paragraph"/>
    <w:basedOn w:val="a"/>
    <w:link w:val="affb"/>
    <w:qFormat/>
    <w:rsid w:val="008C7D87"/>
    <w:pPr>
      <w:widowControl/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  <w:lang w:val="ru-RU"/>
    </w:rPr>
  </w:style>
  <w:style w:type="paragraph" w:styleId="affc">
    <w:name w:val="Plain Text"/>
    <w:basedOn w:val="a"/>
    <w:link w:val="affd"/>
    <w:uiPriority w:val="99"/>
    <w:rsid w:val="008C7D87"/>
    <w:pPr>
      <w:widowControl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d">
    <w:name w:val="Текст Знак"/>
    <w:basedOn w:val="a2"/>
    <w:link w:val="affc"/>
    <w:uiPriority w:val="99"/>
    <w:rsid w:val="008C7D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8C7D87"/>
    <w:rPr>
      <w:rFonts w:cs="Times New Roman"/>
    </w:rPr>
  </w:style>
  <w:style w:type="paragraph" w:styleId="affe">
    <w:name w:val="Normal (Web)"/>
    <w:basedOn w:val="a"/>
    <w:uiPriority w:val="99"/>
    <w:rsid w:val="008C7D87"/>
    <w:pPr>
      <w:widowControl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styleId="afff">
    <w:name w:val="Document Map"/>
    <w:basedOn w:val="a"/>
    <w:link w:val="afff0"/>
    <w:uiPriority w:val="99"/>
    <w:semiHidden/>
    <w:unhideWhenUsed/>
    <w:rsid w:val="008C7D87"/>
    <w:pPr>
      <w:widowControl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8C7D87"/>
    <w:rPr>
      <w:rFonts w:ascii="Tahoma" w:eastAsia="Times New Roman" w:hAnsi="Tahoma" w:cs="Times New Roman"/>
      <w:sz w:val="16"/>
      <w:szCs w:val="16"/>
    </w:rPr>
  </w:style>
  <w:style w:type="paragraph" w:customStyle="1" w:styleId="afff1">
    <w:name w:val="ГЛАВА"/>
    <w:basedOn w:val="a"/>
    <w:link w:val="afff2"/>
    <w:qFormat/>
    <w:rsid w:val="008C7D87"/>
    <w:pPr>
      <w:widowControl/>
      <w:spacing w:after="0" w:line="320" w:lineRule="exact"/>
      <w:ind w:right="13"/>
      <w:jc w:val="both"/>
    </w:pPr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character" w:customStyle="1" w:styleId="afff2">
    <w:name w:val="ГЛАВА Знак"/>
    <w:link w:val="afff1"/>
    <w:rsid w:val="008C7D87"/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paragraph" w:customStyle="1" w:styleId="19">
    <w:name w:val="СТАТЬЯ 1"/>
    <w:basedOn w:val="a"/>
    <w:link w:val="1a"/>
    <w:qFormat/>
    <w:rsid w:val="008C7D87"/>
    <w:pPr>
      <w:widowControl/>
      <w:spacing w:before="4" w:after="0" w:line="240" w:lineRule="auto"/>
      <w:ind w:right="13"/>
      <w:jc w:val="both"/>
      <w:outlineLvl w:val="0"/>
    </w:pPr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character" w:customStyle="1" w:styleId="1a">
    <w:name w:val="СТАТЬЯ 1 Знак"/>
    <w:link w:val="19"/>
    <w:rsid w:val="008C7D87"/>
    <w:rPr>
      <w:rFonts w:ascii="Times New Roman" w:eastAsia="Times New Roman" w:hAnsi="Times New Roman" w:cs="Times New Roman"/>
      <w:b/>
      <w:spacing w:val="-1"/>
      <w:sz w:val="28"/>
      <w:szCs w:val="28"/>
      <w:lang w:val="x-none"/>
    </w:rPr>
  </w:style>
  <w:style w:type="paragraph" w:styleId="afff3">
    <w:name w:val="TOC Heading"/>
    <w:basedOn w:val="1"/>
    <w:next w:val="a"/>
    <w:uiPriority w:val="39"/>
    <w:unhideWhenUsed/>
    <w:qFormat/>
    <w:rsid w:val="008C7D87"/>
    <w:pPr>
      <w:keepLines/>
      <w:widowControl/>
      <w:numPr>
        <w:numId w:val="0"/>
      </w:numPr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numbering" w:customStyle="1" w:styleId="110">
    <w:name w:val="Нет списка11"/>
    <w:next w:val="a4"/>
    <w:uiPriority w:val="99"/>
    <w:semiHidden/>
    <w:unhideWhenUsed/>
    <w:rsid w:val="008C7D87"/>
  </w:style>
  <w:style w:type="character" w:styleId="afff4">
    <w:name w:val="Emphasis"/>
    <w:aliases w:val="Таблица"/>
    <w:uiPriority w:val="99"/>
    <w:qFormat/>
    <w:rsid w:val="008C7D87"/>
    <w:rPr>
      <w:rFonts w:cs="Times New Roman"/>
      <w:b/>
      <w:i/>
      <w:spacing w:val="10"/>
    </w:rPr>
  </w:style>
  <w:style w:type="paragraph" w:styleId="26">
    <w:name w:val="Body Text 2"/>
    <w:basedOn w:val="a"/>
    <w:link w:val="27"/>
    <w:uiPriority w:val="99"/>
    <w:rsid w:val="008C7D87"/>
    <w:pPr>
      <w:widowControl/>
      <w:spacing w:after="0" w:line="240" w:lineRule="auto"/>
      <w:jc w:val="both"/>
    </w:pPr>
    <w:rPr>
      <w:rFonts w:ascii="Calibri" w:eastAsia="Times New Roman" w:hAnsi="Calibri" w:cs="Times New Roman"/>
      <w:b/>
      <w:sz w:val="20"/>
      <w:szCs w:val="20"/>
      <w:lang w:eastAsia="x-none"/>
    </w:rPr>
  </w:style>
  <w:style w:type="character" w:customStyle="1" w:styleId="27">
    <w:name w:val="Основной текст 2 Знак"/>
    <w:basedOn w:val="a2"/>
    <w:link w:val="26"/>
    <w:uiPriority w:val="99"/>
    <w:rsid w:val="008C7D87"/>
    <w:rPr>
      <w:rFonts w:ascii="Calibri" w:eastAsia="Times New Roman" w:hAnsi="Calibri" w:cs="Times New Roman"/>
      <w:b/>
      <w:sz w:val="20"/>
      <w:szCs w:val="20"/>
      <w:lang w:eastAsia="x-none"/>
    </w:rPr>
  </w:style>
  <w:style w:type="paragraph" w:styleId="afff5">
    <w:name w:val="Intense Quote"/>
    <w:basedOn w:val="a"/>
    <w:next w:val="a"/>
    <w:link w:val="afff6"/>
    <w:uiPriority w:val="99"/>
    <w:qFormat/>
    <w:rsid w:val="008C7D87"/>
    <w:pPr>
      <w:widowControl/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40" w:lineRule="auto"/>
      <w:ind w:left="1440" w:right="1440"/>
      <w:jc w:val="both"/>
    </w:pPr>
    <w:rPr>
      <w:rFonts w:ascii="Calibri" w:eastAsia="Times New Roman" w:hAnsi="Calibri" w:cs="Times New Roman"/>
      <w:b/>
      <w:i/>
      <w:color w:val="FFFFFF"/>
      <w:sz w:val="20"/>
      <w:szCs w:val="20"/>
      <w:lang w:val="x-none" w:eastAsia="x-none"/>
    </w:rPr>
  </w:style>
  <w:style w:type="character" w:customStyle="1" w:styleId="afff6">
    <w:name w:val="Выделенная цитата Знак"/>
    <w:basedOn w:val="a2"/>
    <w:link w:val="afff5"/>
    <w:uiPriority w:val="99"/>
    <w:rsid w:val="008C7D87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  <w:lang w:val="x-none" w:eastAsia="x-none"/>
    </w:rPr>
  </w:style>
  <w:style w:type="paragraph" w:styleId="afff7">
    <w:name w:val="caption"/>
    <w:basedOn w:val="a"/>
    <w:next w:val="a"/>
    <w:uiPriority w:val="35"/>
    <w:qFormat/>
    <w:rsid w:val="008C7D87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b/>
      <w:bCs/>
      <w:caps/>
      <w:spacing w:val="1"/>
      <w:sz w:val="16"/>
      <w:szCs w:val="18"/>
      <w:lang w:val="ru-RU" w:eastAsia="ru-RU"/>
    </w:rPr>
  </w:style>
  <w:style w:type="character" w:styleId="afff8">
    <w:name w:val="Strong"/>
    <w:uiPriority w:val="99"/>
    <w:qFormat/>
    <w:rsid w:val="008C7D87"/>
    <w:rPr>
      <w:rFonts w:cs="Times New Roman"/>
      <w:b/>
      <w:color w:val="C0504D"/>
    </w:rPr>
  </w:style>
  <w:style w:type="paragraph" w:styleId="28">
    <w:name w:val="Quote"/>
    <w:basedOn w:val="a"/>
    <w:next w:val="a"/>
    <w:link w:val="29"/>
    <w:uiPriority w:val="99"/>
    <w:qFormat/>
    <w:rsid w:val="008C7D87"/>
    <w:pPr>
      <w:widowControl/>
      <w:spacing w:after="0" w:line="240" w:lineRule="auto"/>
      <w:jc w:val="both"/>
    </w:pPr>
    <w:rPr>
      <w:rFonts w:ascii="Calibri" w:eastAsia="Times New Roman" w:hAnsi="Calibri" w:cs="Times New Roman"/>
      <w:i/>
      <w:sz w:val="20"/>
      <w:szCs w:val="20"/>
      <w:lang w:val="x-none" w:eastAsia="x-none"/>
    </w:rPr>
  </w:style>
  <w:style w:type="character" w:customStyle="1" w:styleId="29">
    <w:name w:val="Цитата 2 Знак"/>
    <w:basedOn w:val="a2"/>
    <w:link w:val="28"/>
    <w:uiPriority w:val="99"/>
    <w:rsid w:val="008C7D87"/>
    <w:rPr>
      <w:rFonts w:ascii="Calibri" w:eastAsia="Times New Roman" w:hAnsi="Calibri" w:cs="Times New Roman"/>
      <w:i/>
      <w:sz w:val="20"/>
      <w:szCs w:val="20"/>
      <w:lang w:val="x-none" w:eastAsia="x-none"/>
    </w:rPr>
  </w:style>
  <w:style w:type="character" w:styleId="afff9">
    <w:name w:val="Subtle Emphasis"/>
    <w:uiPriority w:val="99"/>
    <w:qFormat/>
    <w:rsid w:val="008C7D87"/>
    <w:rPr>
      <w:rFonts w:cs="Times New Roman"/>
      <w:i/>
    </w:rPr>
  </w:style>
  <w:style w:type="character" w:styleId="afffa">
    <w:name w:val="Intense Emphasis"/>
    <w:uiPriority w:val="99"/>
    <w:qFormat/>
    <w:rsid w:val="008C7D87"/>
    <w:rPr>
      <w:rFonts w:cs="Times New Roman"/>
      <w:b/>
      <w:i/>
      <w:color w:val="C0504D"/>
      <w:spacing w:val="10"/>
    </w:rPr>
  </w:style>
  <w:style w:type="character" w:styleId="afffb">
    <w:name w:val="Subtle Reference"/>
    <w:uiPriority w:val="99"/>
    <w:qFormat/>
    <w:rsid w:val="008C7D87"/>
    <w:rPr>
      <w:rFonts w:cs="Times New Roman"/>
      <w:b/>
    </w:rPr>
  </w:style>
  <w:style w:type="character" w:styleId="afffc">
    <w:name w:val="Intense Reference"/>
    <w:uiPriority w:val="99"/>
    <w:qFormat/>
    <w:rsid w:val="008C7D87"/>
    <w:rPr>
      <w:rFonts w:cs="Times New Roman"/>
      <w:b/>
      <w:smallCaps/>
      <w:spacing w:val="5"/>
      <w:sz w:val="22"/>
      <w:u w:val="single"/>
    </w:rPr>
  </w:style>
  <w:style w:type="character" w:styleId="afffd">
    <w:name w:val="Book Title"/>
    <w:uiPriority w:val="33"/>
    <w:qFormat/>
    <w:rsid w:val="008C7D87"/>
    <w:rPr>
      <w:rFonts w:ascii="Cambria" w:hAnsi="Cambria" w:cs="Times New Roman"/>
      <w:i/>
      <w:sz w:val="20"/>
    </w:rPr>
  </w:style>
  <w:style w:type="paragraph" w:customStyle="1" w:styleId="1b">
    <w:name w:val="Обычный1"/>
    <w:uiPriority w:val="99"/>
    <w:rsid w:val="008C7D87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ru-RU" w:eastAsia="ru-RU"/>
    </w:rPr>
  </w:style>
  <w:style w:type="character" w:customStyle="1" w:styleId="ad">
    <w:name w:val="Без интервала Знак"/>
    <w:link w:val="14"/>
    <w:uiPriority w:val="1"/>
    <w:locked/>
    <w:rsid w:val="008C7D87"/>
    <w:rPr>
      <w:rFonts w:eastAsia="Times New Roman" w:cs="Times New Roman"/>
      <w:lang w:eastAsia="ru-RU"/>
    </w:rPr>
  </w:style>
  <w:style w:type="paragraph" w:customStyle="1" w:styleId="ConsPlusTitle">
    <w:name w:val="ConsPlusTitle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b/>
      <w:bCs/>
      <w:lang w:val="ru-RU" w:eastAsia="ru-RU"/>
    </w:rPr>
  </w:style>
  <w:style w:type="paragraph" w:styleId="37">
    <w:name w:val="Body Text Indent 3"/>
    <w:basedOn w:val="a"/>
    <w:link w:val="38"/>
    <w:uiPriority w:val="99"/>
    <w:semiHidden/>
    <w:rsid w:val="008C7D87"/>
    <w:pPr>
      <w:widowControl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val="x-none"/>
    </w:rPr>
  </w:style>
  <w:style w:type="character" w:customStyle="1" w:styleId="38">
    <w:name w:val="Основной текст с отступом 3 Знак"/>
    <w:basedOn w:val="a2"/>
    <w:link w:val="37"/>
    <w:uiPriority w:val="99"/>
    <w:semiHidden/>
    <w:rsid w:val="008C7D87"/>
    <w:rPr>
      <w:rFonts w:ascii="Times New Roman" w:eastAsia="Times New Roman" w:hAnsi="Times New Roman" w:cs="Times New Roman"/>
      <w:sz w:val="16"/>
      <w:szCs w:val="20"/>
      <w:lang w:val="x-none"/>
    </w:rPr>
  </w:style>
  <w:style w:type="paragraph" w:customStyle="1" w:styleId="afffe">
    <w:name w:val="Статья ГП"/>
    <w:basedOn w:val="3"/>
    <w:next w:val="affff"/>
    <w:link w:val="affff0"/>
    <w:uiPriority w:val="99"/>
    <w:rsid w:val="008C7D87"/>
    <w:pPr>
      <w:keepLines/>
      <w:spacing w:before="0" w:beforeAutospacing="0" w:after="0" w:afterAutospacing="0" w:line="276" w:lineRule="auto"/>
      <w:ind w:firstLine="851"/>
      <w:jc w:val="center"/>
    </w:pPr>
    <w:rPr>
      <w:rFonts w:ascii="Tahoma" w:hAnsi="Tahoma"/>
      <w:bCs w:val="0"/>
      <w:sz w:val="24"/>
      <w:szCs w:val="20"/>
    </w:rPr>
  </w:style>
  <w:style w:type="paragraph" w:customStyle="1" w:styleId="affff">
    <w:name w:val="Основной ГП"/>
    <w:link w:val="affff1"/>
    <w:uiPriority w:val="99"/>
    <w:rsid w:val="008C7D87"/>
    <w:pPr>
      <w:widowControl/>
      <w:spacing w:after="120"/>
      <w:ind w:firstLine="709"/>
      <w:jc w:val="both"/>
    </w:pPr>
    <w:rPr>
      <w:rFonts w:ascii="Tahoma" w:eastAsia="Times New Roman" w:hAnsi="Tahoma" w:cs="Times New Roman"/>
      <w:szCs w:val="20"/>
      <w:lang w:val="ru-RU"/>
    </w:rPr>
  </w:style>
  <w:style w:type="character" w:customStyle="1" w:styleId="affff1">
    <w:name w:val="Основной ГП Знак"/>
    <w:link w:val="affff"/>
    <w:uiPriority w:val="99"/>
    <w:locked/>
    <w:rsid w:val="008C7D87"/>
    <w:rPr>
      <w:rFonts w:ascii="Tahoma" w:eastAsia="Times New Roman" w:hAnsi="Tahoma" w:cs="Times New Roman"/>
      <w:szCs w:val="20"/>
      <w:lang w:val="ru-RU"/>
    </w:rPr>
  </w:style>
  <w:style w:type="character" w:customStyle="1" w:styleId="affff0">
    <w:name w:val="Статья ГП Знак"/>
    <w:link w:val="afffe"/>
    <w:uiPriority w:val="99"/>
    <w:locked/>
    <w:rsid w:val="008C7D87"/>
    <w:rPr>
      <w:rFonts w:ascii="Tahoma" w:eastAsia="Times New Roman" w:hAnsi="Tahoma" w:cs="Times New Roman"/>
      <w:b/>
      <w:sz w:val="24"/>
      <w:szCs w:val="20"/>
      <w:lang w:val="x-none" w:eastAsia="x-none"/>
    </w:rPr>
  </w:style>
  <w:style w:type="paragraph" w:customStyle="1" w:styleId="affff2">
    <w:name w:val="Глава ГП"/>
    <w:basedOn w:val="1"/>
    <w:next w:val="a"/>
    <w:link w:val="affff3"/>
    <w:uiPriority w:val="99"/>
    <w:rsid w:val="008C7D87"/>
    <w:pPr>
      <w:keepNext w:val="0"/>
      <w:keepLines/>
      <w:widowControl/>
      <w:numPr>
        <w:numId w:val="0"/>
      </w:numPr>
      <w:suppressAutoHyphens w:val="0"/>
      <w:spacing w:before="0" w:after="0" w:line="276" w:lineRule="auto"/>
      <w:ind w:firstLine="851"/>
      <w:jc w:val="center"/>
    </w:pPr>
    <w:rPr>
      <w:rFonts w:ascii="Tahoma" w:eastAsia="Times New Roman" w:hAnsi="Tahoma" w:cs="Times New Roman"/>
      <w:bCs w:val="0"/>
      <w:caps/>
      <w:color w:val="365F91"/>
      <w:kern w:val="0"/>
      <w:sz w:val="28"/>
      <w:szCs w:val="20"/>
      <w:lang w:val="en-US" w:eastAsia="x-none"/>
    </w:rPr>
  </w:style>
  <w:style w:type="character" w:customStyle="1" w:styleId="affff3">
    <w:name w:val="Глава ГП Знак"/>
    <w:link w:val="affff2"/>
    <w:uiPriority w:val="99"/>
    <w:locked/>
    <w:rsid w:val="008C7D87"/>
    <w:rPr>
      <w:rFonts w:ascii="Tahoma" w:eastAsia="Times New Roman" w:hAnsi="Tahoma" w:cs="Times New Roman"/>
      <w:b/>
      <w:caps/>
      <w:color w:val="365F91"/>
      <w:sz w:val="28"/>
      <w:szCs w:val="20"/>
      <w:lang w:eastAsia="x-none"/>
    </w:rPr>
  </w:style>
  <w:style w:type="paragraph" w:customStyle="1" w:styleId="affff4">
    <w:name w:val="Раздел ГП"/>
    <w:basedOn w:val="2"/>
    <w:next w:val="afffe"/>
    <w:link w:val="affff5"/>
    <w:uiPriority w:val="99"/>
    <w:rsid w:val="008C7D87"/>
    <w:pPr>
      <w:keepNext w:val="0"/>
      <w:keepLines/>
      <w:widowControl/>
      <w:numPr>
        <w:ilvl w:val="0"/>
        <w:numId w:val="0"/>
      </w:numPr>
      <w:suppressAutoHyphens w:val="0"/>
      <w:spacing w:before="120" w:after="0" w:line="276" w:lineRule="auto"/>
      <w:ind w:firstLine="851"/>
      <w:jc w:val="center"/>
    </w:pPr>
    <w:rPr>
      <w:rFonts w:ascii="Tahoma" w:eastAsia="Times New Roman" w:hAnsi="Tahoma" w:cs="Times New Roman"/>
      <w:bCs w:val="0"/>
      <w:i w:val="0"/>
      <w:iCs w:val="0"/>
      <w:kern w:val="0"/>
      <w:szCs w:val="20"/>
      <w:lang w:val="x-none" w:eastAsia="x-none"/>
    </w:rPr>
  </w:style>
  <w:style w:type="character" w:customStyle="1" w:styleId="affff5">
    <w:name w:val="Раздел ГП Знак"/>
    <w:link w:val="affff4"/>
    <w:uiPriority w:val="99"/>
    <w:locked/>
    <w:rsid w:val="008C7D87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2a">
    <w:name w:val="Body Text Indent 2"/>
    <w:basedOn w:val="a"/>
    <w:link w:val="2b"/>
    <w:uiPriority w:val="99"/>
    <w:semiHidden/>
    <w:rsid w:val="008C7D87"/>
    <w:pPr>
      <w:widowControl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0"/>
      <w:lang w:val="x-none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8C7D87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210">
    <w:name w:val="Основной текст 21"/>
    <w:basedOn w:val="a"/>
    <w:uiPriority w:val="99"/>
    <w:rsid w:val="008C7D87"/>
    <w:pPr>
      <w:widowControl/>
      <w:overflowPunct w:val="0"/>
      <w:autoSpaceDE w:val="0"/>
      <w:autoSpaceDN w:val="0"/>
      <w:adjustRightInd w:val="0"/>
      <w:spacing w:after="0" w:line="240" w:lineRule="auto"/>
      <w:ind w:left="851" w:hanging="425"/>
      <w:jc w:val="both"/>
      <w:textAlignment w:val="baseline"/>
    </w:pPr>
    <w:rPr>
      <w:rFonts w:ascii="Times New Roman" w:eastAsia="Times New Roman" w:hAnsi="Times New Roman" w:cs="Times New Roman"/>
      <w:spacing w:val="1"/>
      <w:sz w:val="20"/>
      <w:szCs w:val="20"/>
      <w:lang w:val="ru-RU" w:eastAsia="ru-RU"/>
    </w:rPr>
  </w:style>
  <w:style w:type="character" w:customStyle="1" w:styleId="130">
    <w:name w:val="Знак Знак13"/>
    <w:uiPriority w:val="99"/>
    <w:locked/>
    <w:rsid w:val="008C7D87"/>
    <w:rPr>
      <w:sz w:val="26"/>
      <w:u w:val="single"/>
      <w:lang w:val="ru-RU" w:eastAsia="en-US"/>
    </w:rPr>
  </w:style>
  <w:style w:type="character" w:customStyle="1" w:styleId="w">
    <w:name w:val="w"/>
    <w:uiPriority w:val="99"/>
    <w:rsid w:val="008C7D87"/>
    <w:rPr>
      <w:rFonts w:cs="Times New Roman"/>
    </w:rPr>
  </w:style>
  <w:style w:type="paragraph" w:customStyle="1" w:styleId="ConsPlusCell">
    <w:name w:val="ConsPlusCell"/>
    <w:uiPriority w:val="99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val="ru-RU" w:eastAsia="ru-RU"/>
    </w:rPr>
  </w:style>
  <w:style w:type="character" w:styleId="affff6">
    <w:name w:val="FollowedHyperlink"/>
    <w:uiPriority w:val="99"/>
    <w:semiHidden/>
    <w:rsid w:val="008C7D87"/>
    <w:rPr>
      <w:rFonts w:cs="Times New Roman"/>
      <w:color w:val="800080"/>
      <w:u w:val="single"/>
    </w:rPr>
  </w:style>
  <w:style w:type="paragraph" w:customStyle="1" w:styleId="s1">
    <w:name w:val="s_1"/>
    <w:basedOn w:val="a"/>
    <w:uiPriority w:val="99"/>
    <w:rsid w:val="008C7D8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1"/>
      <w:sz w:val="24"/>
      <w:szCs w:val="24"/>
      <w:lang w:val="ru-RU" w:eastAsia="ru-RU"/>
    </w:rPr>
  </w:style>
  <w:style w:type="paragraph" w:customStyle="1" w:styleId="affff7">
    <w:name w:val="Нормальный (таблица)"/>
    <w:basedOn w:val="a"/>
    <w:next w:val="a"/>
    <w:uiPriority w:val="99"/>
    <w:rsid w:val="008C7D8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1"/>
      <w:sz w:val="24"/>
      <w:szCs w:val="24"/>
      <w:lang w:val="ru-RU" w:eastAsia="ru-RU"/>
    </w:rPr>
  </w:style>
  <w:style w:type="paragraph" w:customStyle="1" w:styleId="affff8">
    <w:name w:val="Центрированный (таблица)"/>
    <w:basedOn w:val="affff7"/>
    <w:next w:val="a"/>
    <w:uiPriority w:val="99"/>
    <w:rsid w:val="008C7D87"/>
    <w:pPr>
      <w:jc w:val="center"/>
    </w:pPr>
  </w:style>
  <w:style w:type="paragraph" w:customStyle="1" w:styleId="affff9">
    <w:name w:val="Нормальный (лев. подпись)"/>
    <w:basedOn w:val="affff7"/>
    <w:next w:val="a"/>
    <w:uiPriority w:val="99"/>
    <w:rsid w:val="008C7D87"/>
    <w:pPr>
      <w:jc w:val="left"/>
    </w:pPr>
  </w:style>
  <w:style w:type="paragraph" w:customStyle="1" w:styleId="affffa">
    <w:name w:val="Нормальный (прав. подпись)"/>
    <w:basedOn w:val="affff7"/>
    <w:next w:val="a"/>
    <w:uiPriority w:val="99"/>
    <w:rsid w:val="008C7D87"/>
    <w:pPr>
      <w:jc w:val="right"/>
    </w:pPr>
  </w:style>
  <w:style w:type="character" w:customStyle="1" w:styleId="affffb">
    <w:name w:val="Цветовое выделение"/>
    <w:uiPriority w:val="99"/>
    <w:rsid w:val="008C7D87"/>
    <w:rPr>
      <w:color w:val="0000FF"/>
    </w:rPr>
  </w:style>
  <w:style w:type="table" w:customStyle="1" w:styleId="1c">
    <w:name w:val="Сетка таблицы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c">
    <w:name w:val="СТАТЬЯ"/>
    <w:basedOn w:val="a"/>
    <w:link w:val="affffd"/>
    <w:autoRedefine/>
    <w:qFormat/>
    <w:rsid w:val="008C7D87"/>
    <w:pPr>
      <w:widowControl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rFonts w:ascii="Times New Roman" w:eastAsia="Calibri" w:hAnsi="Times New Roman" w:cs="Times New Roman"/>
      <w:b/>
      <w:spacing w:val="1"/>
      <w:sz w:val="26"/>
      <w:szCs w:val="26"/>
      <w:lang w:val="x-none" w:eastAsia="x-none"/>
    </w:rPr>
  </w:style>
  <w:style w:type="numbering" w:customStyle="1" w:styleId="111">
    <w:name w:val="Нет списка111"/>
    <w:next w:val="a4"/>
    <w:uiPriority w:val="99"/>
    <w:semiHidden/>
    <w:unhideWhenUsed/>
    <w:rsid w:val="008C7D87"/>
  </w:style>
  <w:style w:type="character" w:customStyle="1" w:styleId="affffd">
    <w:name w:val="СТАТЬЯ Знак"/>
    <w:link w:val="affffc"/>
    <w:rsid w:val="008C7D87"/>
    <w:rPr>
      <w:rFonts w:ascii="Times New Roman" w:eastAsia="Calibri" w:hAnsi="Times New Roman" w:cs="Times New Roman"/>
      <w:b/>
      <w:spacing w:val="1"/>
      <w:sz w:val="26"/>
      <w:szCs w:val="26"/>
      <w:lang w:val="x-none" w:eastAsia="x-none"/>
    </w:rPr>
  </w:style>
  <w:style w:type="table" w:customStyle="1" w:styleId="82">
    <w:name w:val="Сетка таблицы8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4"/>
    <w:uiPriority w:val="99"/>
    <w:semiHidden/>
    <w:unhideWhenUsed/>
    <w:rsid w:val="008C7D87"/>
  </w:style>
  <w:style w:type="character" w:customStyle="1" w:styleId="affb">
    <w:name w:val="Абзац списка Знак"/>
    <w:link w:val="affa"/>
    <w:uiPriority w:val="34"/>
    <w:locked/>
    <w:rsid w:val="008C7D87"/>
    <w:rPr>
      <w:rFonts w:ascii="Times New Roman" w:eastAsia="Calibri" w:hAnsi="Times New Roman" w:cs="Times New Roman"/>
      <w:sz w:val="24"/>
      <w:lang w:val="ru-RU"/>
    </w:rPr>
  </w:style>
  <w:style w:type="table" w:customStyle="1" w:styleId="150">
    <w:name w:val="Сетка таблицы15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uiPriority w:val="99"/>
    <w:semiHidden/>
    <w:unhideWhenUsed/>
    <w:rsid w:val="008C7D87"/>
  </w:style>
  <w:style w:type="table" w:customStyle="1" w:styleId="160">
    <w:name w:val="Сетка таблицы16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4"/>
    <w:uiPriority w:val="99"/>
    <w:semiHidden/>
    <w:unhideWhenUsed/>
    <w:rsid w:val="008C7D87"/>
  </w:style>
  <w:style w:type="table" w:customStyle="1" w:styleId="170">
    <w:name w:val="Сетка таблицы17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"/>
    <w:next w:val="a4"/>
    <w:uiPriority w:val="99"/>
    <w:semiHidden/>
    <w:unhideWhenUsed/>
    <w:rsid w:val="008C7D87"/>
  </w:style>
  <w:style w:type="table" w:customStyle="1" w:styleId="220">
    <w:name w:val="Сетка таблицы22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e">
    <w:name w:val="спрятать строку"/>
    <w:basedOn w:val="a"/>
    <w:link w:val="afffff"/>
    <w:qFormat/>
    <w:rsid w:val="008C7D87"/>
    <w:pPr>
      <w:widowControl/>
      <w:spacing w:after="0" w:line="240" w:lineRule="auto"/>
    </w:pPr>
    <w:rPr>
      <w:rFonts w:ascii="Times New Roman" w:eastAsia="Times New Roman" w:hAnsi="Times New Roman" w:cs="Times New Roman"/>
      <w:spacing w:val="1"/>
      <w:sz w:val="44"/>
      <w:szCs w:val="26"/>
      <w:lang w:val="x-none" w:eastAsia="x-none"/>
    </w:rPr>
  </w:style>
  <w:style w:type="character" w:customStyle="1" w:styleId="afffff">
    <w:name w:val="спрятать строку Знак"/>
    <w:link w:val="affffe"/>
    <w:rsid w:val="008C7D87"/>
    <w:rPr>
      <w:rFonts w:ascii="Times New Roman" w:eastAsia="Times New Roman" w:hAnsi="Times New Roman" w:cs="Times New Roman"/>
      <w:spacing w:val="1"/>
      <w:sz w:val="44"/>
      <w:szCs w:val="26"/>
      <w:lang w:val="x-none" w:eastAsia="x-none"/>
    </w:rPr>
  </w:style>
  <w:style w:type="character" w:customStyle="1" w:styleId="s10">
    <w:name w:val="s1"/>
    <w:rsid w:val="008C7D87"/>
  </w:style>
  <w:style w:type="paragraph" w:styleId="ac">
    <w:name w:val="No Spacing"/>
    <w:uiPriority w:val="1"/>
    <w:qFormat/>
    <w:rsid w:val="008C7D87"/>
    <w:pPr>
      <w:spacing w:after="0" w:line="240" w:lineRule="auto"/>
    </w:pPr>
  </w:style>
  <w:style w:type="numbering" w:customStyle="1" w:styleId="63">
    <w:name w:val="Нет списка6"/>
    <w:next w:val="a4"/>
    <w:uiPriority w:val="99"/>
    <w:semiHidden/>
    <w:unhideWhenUsed/>
    <w:rsid w:val="008C7D87"/>
  </w:style>
  <w:style w:type="table" w:customStyle="1" w:styleId="230">
    <w:name w:val="Сетка таблицы23"/>
    <w:basedOn w:val="a3"/>
    <w:next w:val="a8"/>
    <w:uiPriority w:val="59"/>
    <w:rsid w:val="008C7D87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4"/>
    <w:uiPriority w:val="99"/>
    <w:semiHidden/>
    <w:unhideWhenUsed/>
    <w:rsid w:val="008C7D87"/>
  </w:style>
  <w:style w:type="table" w:customStyle="1" w:styleId="1100">
    <w:name w:val="Сетка таблицы110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4"/>
    <w:uiPriority w:val="99"/>
    <w:semiHidden/>
    <w:unhideWhenUsed/>
    <w:rsid w:val="008C7D87"/>
  </w:style>
  <w:style w:type="table" w:customStyle="1" w:styleId="810">
    <w:name w:val="Сетка таблицы8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4"/>
    <w:uiPriority w:val="99"/>
    <w:semiHidden/>
    <w:unhideWhenUsed/>
    <w:rsid w:val="008C7D87"/>
  </w:style>
  <w:style w:type="table" w:customStyle="1" w:styleId="151">
    <w:name w:val="Сетка таблицы15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8C7D87"/>
  </w:style>
  <w:style w:type="table" w:customStyle="1" w:styleId="161">
    <w:name w:val="Сетка таблицы16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4"/>
    <w:uiPriority w:val="99"/>
    <w:semiHidden/>
    <w:unhideWhenUsed/>
    <w:rsid w:val="008C7D87"/>
  </w:style>
  <w:style w:type="table" w:customStyle="1" w:styleId="171">
    <w:name w:val="Сетка таблицы17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4"/>
    <w:uiPriority w:val="99"/>
    <w:semiHidden/>
    <w:unhideWhenUsed/>
    <w:rsid w:val="008C7D87"/>
  </w:style>
  <w:style w:type="table" w:customStyle="1" w:styleId="221">
    <w:name w:val="Сетка таблицы221"/>
    <w:basedOn w:val="a3"/>
    <w:next w:val="a8"/>
    <w:uiPriority w:val="59"/>
    <w:rsid w:val="008C7D87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semiHidden/>
    <w:unhideWhenUsed/>
    <w:rsid w:val="000F5882"/>
  </w:style>
  <w:style w:type="table" w:customStyle="1" w:styleId="250">
    <w:name w:val="Сетка таблицы25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"/>
    <w:next w:val="a4"/>
    <w:uiPriority w:val="99"/>
    <w:semiHidden/>
    <w:unhideWhenUsed/>
    <w:rsid w:val="000F5882"/>
  </w:style>
  <w:style w:type="table" w:customStyle="1" w:styleId="1121">
    <w:name w:val="Сетка таблицы11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4"/>
    <w:uiPriority w:val="99"/>
    <w:semiHidden/>
    <w:unhideWhenUsed/>
    <w:rsid w:val="000F5882"/>
  </w:style>
  <w:style w:type="table" w:customStyle="1" w:styleId="820">
    <w:name w:val="Сетка таблицы8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4"/>
    <w:uiPriority w:val="99"/>
    <w:semiHidden/>
    <w:unhideWhenUsed/>
    <w:rsid w:val="000F5882"/>
  </w:style>
  <w:style w:type="table" w:customStyle="1" w:styleId="152">
    <w:name w:val="Сетка таблицы15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0F5882"/>
  </w:style>
  <w:style w:type="table" w:customStyle="1" w:styleId="162">
    <w:name w:val="Сетка таблицы16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semiHidden/>
    <w:unhideWhenUsed/>
    <w:rsid w:val="000F5882"/>
  </w:style>
  <w:style w:type="table" w:customStyle="1" w:styleId="172">
    <w:name w:val="Сетка таблицы17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4"/>
    <w:uiPriority w:val="99"/>
    <w:semiHidden/>
    <w:unhideWhenUsed/>
    <w:rsid w:val="000F5882"/>
  </w:style>
  <w:style w:type="table" w:customStyle="1" w:styleId="2220">
    <w:name w:val="Сетка таблицы222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semiHidden/>
    <w:unhideWhenUsed/>
    <w:rsid w:val="000F5882"/>
  </w:style>
  <w:style w:type="table" w:customStyle="1" w:styleId="270">
    <w:name w:val="Сетка таблицы27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4"/>
    <w:uiPriority w:val="99"/>
    <w:semiHidden/>
    <w:unhideWhenUsed/>
    <w:rsid w:val="000F5882"/>
  </w:style>
  <w:style w:type="table" w:customStyle="1" w:styleId="114">
    <w:name w:val="Сетка таблицы11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4"/>
    <w:uiPriority w:val="99"/>
    <w:semiHidden/>
    <w:unhideWhenUsed/>
    <w:rsid w:val="000F5882"/>
  </w:style>
  <w:style w:type="table" w:customStyle="1" w:styleId="830">
    <w:name w:val="Сетка таблицы8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0F5882"/>
  </w:style>
  <w:style w:type="table" w:customStyle="1" w:styleId="153">
    <w:name w:val="Сетка таблицы15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4"/>
    <w:uiPriority w:val="99"/>
    <w:semiHidden/>
    <w:unhideWhenUsed/>
    <w:rsid w:val="000F5882"/>
  </w:style>
  <w:style w:type="table" w:customStyle="1" w:styleId="163">
    <w:name w:val="Сетка таблицы16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"/>
    <w:next w:val="a4"/>
    <w:uiPriority w:val="99"/>
    <w:semiHidden/>
    <w:unhideWhenUsed/>
    <w:rsid w:val="000F5882"/>
  </w:style>
  <w:style w:type="table" w:customStyle="1" w:styleId="173">
    <w:name w:val="Сетка таблицы17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Сетка таблицы18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Сетка таблицы19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Сетка таблицы20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"/>
    <w:next w:val="a4"/>
    <w:uiPriority w:val="99"/>
    <w:semiHidden/>
    <w:unhideWhenUsed/>
    <w:rsid w:val="000F5882"/>
  </w:style>
  <w:style w:type="table" w:customStyle="1" w:styleId="223">
    <w:name w:val="Сетка таблицы223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4"/>
    <w:uiPriority w:val="99"/>
    <w:semiHidden/>
    <w:unhideWhenUsed/>
    <w:rsid w:val="000F5882"/>
  </w:style>
  <w:style w:type="table" w:customStyle="1" w:styleId="290">
    <w:name w:val="Сетка таблицы29"/>
    <w:basedOn w:val="a3"/>
    <w:next w:val="a8"/>
    <w:uiPriority w:val="59"/>
    <w:rsid w:val="000F5882"/>
    <w:pPr>
      <w:widowControl/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"/>
    <w:next w:val="a4"/>
    <w:uiPriority w:val="99"/>
    <w:semiHidden/>
    <w:unhideWhenUsed/>
    <w:rsid w:val="000F5882"/>
  </w:style>
  <w:style w:type="table" w:customStyle="1" w:styleId="116">
    <w:name w:val="Сетка таблицы116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4"/>
    <w:uiPriority w:val="99"/>
    <w:semiHidden/>
    <w:unhideWhenUsed/>
    <w:rsid w:val="000F5882"/>
  </w:style>
  <w:style w:type="table" w:customStyle="1" w:styleId="84">
    <w:name w:val="Сетка таблицы8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Сетка таблицы9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13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4"/>
    <w:uiPriority w:val="99"/>
    <w:semiHidden/>
    <w:unhideWhenUsed/>
    <w:rsid w:val="000F5882"/>
  </w:style>
  <w:style w:type="table" w:customStyle="1" w:styleId="1540">
    <w:name w:val="Сетка таблицы15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4"/>
    <w:uiPriority w:val="99"/>
    <w:semiHidden/>
    <w:unhideWhenUsed/>
    <w:rsid w:val="000F5882"/>
  </w:style>
  <w:style w:type="table" w:customStyle="1" w:styleId="164">
    <w:name w:val="Сетка таблицы16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4"/>
    <w:uiPriority w:val="99"/>
    <w:semiHidden/>
    <w:unhideWhenUsed/>
    <w:rsid w:val="000F5882"/>
  </w:style>
  <w:style w:type="table" w:customStyle="1" w:styleId="174">
    <w:name w:val="Сетка таблицы17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Сетка таблицы19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Сетка таблицы20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">
    <w:name w:val="Нет списка54"/>
    <w:next w:val="a4"/>
    <w:uiPriority w:val="99"/>
    <w:semiHidden/>
    <w:unhideWhenUsed/>
    <w:rsid w:val="000F5882"/>
  </w:style>
  <w:style w:type="table" w:customStyle="1" w:styleId="224">
    <w:name w:val="Сетка таблицы224"/>
    <w:basedOn w:val="a3"/>
    <w:next w:val="a8"/>
    <w:uiPriority w:val="59"/>
    <w:rsid w:val="000F5882"/>
    <w:pPr>
      <w:widowControl/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BE43E49F5FBFA5273AAC22AB6EDAED9BB899A98E192D678B7841A476009E9E1F99D3AE35BE713B22i1X0N" TargetMode="External"/><Relationship Id="rId18" Type="http://schemas.openxmlformats.org/officeDocument/2006/relationships/hyperlink" Target="http://www.consultant.ru/online/base/?req=doc%3Bbase%3DLAW%3Bn%3D117343%3Bdst%3D1003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9E9DA4F83E93E143CC5B692C2FE737E5B11468A5F6440A3FE0348C9CDE22A38A34AB76BA6BAB554EC02A5C71FD2772EB49A1j7u5K" TargetMode="External"/><Relationship Id="rId17" Type="http://schemas.openxmlformats.org/officeDocument/2006/relationships/hyperlink" Target="consultantplus://offline/ref=BE43E49F5FBFA5273AAC22AB6EDAED9BB899A98E192D678B7841A476009E9E1F99D3AE35BE713B22i1X0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43E49F5FBFA5273AAC22AB6EDAED9BB899A98E192D678B7841A476009E9E1F99D3AE35BE713B22i1X0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0FF1F5CFB6ACCBACC9A266D23E7186FFBE63C99AA162256F9427B9DB7DA68E6642D7ED3712DBD6CF0CD304C6A48E714379A1998BC81888y3P9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43E49F5FBFA5273AAC22AB6EDAED9BB899A98E192D678B7841A476009E9E1F99D3AE35BE713B22i1X0N" TargetMode="External"/><Relationship Id="rId10" Type="http://schemas.openxmlformats.org/officeDocument/2006/relationships/hyperlink" Target="consultantplus://offline/ref=DDC36E71E0963180DB60CAD2AC55DF83DCF1DC4D25C23934A998EB821EE0F55764CA3294DEF54DxBMD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BE43E49F5FBFA5273AAC22AB6EDAED9BB899A98E192D678B7841A476009E9E1F99D3AE35BE713B22i1X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24392</Words>
  <Characters>139037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163103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Лидия Сочкова</dc:creator>
  <cp:lastModifiedBy>Терещенко Артем Валериевич</cp:lastModifiedBy>
  <cp:revision>9</cp:revision>
  <cp:lastPrinted>2025-03-13T06:18:00Z</cp:lastPrinted>
  <dcterms:created xsi:type="dcterms:W3CDTF">2025-03-13T05:43:00Z</dcterms:created>
  <dcterms:modified xsi:type="dcterms:W3CDTF">2025-06-04T06:24:00Z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2014-02-12T00:00:00Z</vt:filetime>
  </property>
  <property fmtid="{D5CDD505-2E9C-101B-9397-08002B2CF9AE}" pid="3" name="LastSaved">
    <vt:filetime>2017-01-11T00:00:00Z</vt:filetime>
  </property>
</Properties>
</file>